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A57F8" w14:textId="77777777" w:rsidR="008C1045" w:rsidRDefault="008C1045" w:rsidP="008C1045">
      <w:pPr>
        <w:shd w:val="clear" w:color="auto" w:fill="FFFFFF"/>
        <w:ind w:right="-69"/>
        <w:jc w:val="right"/>
      </w:pPr>
    </w:p>
    <w:p w14:paraId="22CDA022" w14:textId="77777777" w:rsidR="008C6621" w:rsidRDefault="008C6621" w:rsidP="008C1045">
      <w:pPr>
        <w:shd w:val="clear" w:color="auto" w:fill="FFFFFF"/>
        <w:ind w:right="-69"/>
        <w:jc w:val="right"/>
      </w:pPr>
    </w:p>
    <w:p w14:paraId="4585066D" w14:textId="77777777" w:rsidR="008C1045" w:rsidRDefault="008C1045" w:rsidP="008C1045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3B8146F4" wp14:editId="698BDE9F">
            <wp:extent cx="6096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5467C8" w14:textId="77777777" w:rsidR="008C1045" w:rsidRDefault="008C1045" w:rsidP="008C1045">
      <w:pPr>
        <w:jc w:val="center"/>
        <w:rPr>
          <w:rFonts w:ascii="Arial" w:hAnsi="Arial"/>
          <w:b/>
          <w:sz w:val="36"/>
        </w:rPr>
      </w:pPr>
    </w:p>
    <w:p w14:paraId="101E1184" w14:textId="77777777" w:rsidR="008C1045" w:rsidRDefault="008C1045" w:rsidP="008C1045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14:paraId="6C92AEB8" w14:textId="77777777" w:rsidR="008C1045" w:rsidRDefault="00850C70" w:rsidP="008C1045">
      <w:pPr>
        <w:jc w:val="center"/>
        <w:rPr>
          <w:b/>
          <w:sz w:val="32"/>
        </w:rPr>
      </w:pPr>
      <w:r>
        <w:rPr>
          <w:b/>
          <w:sz w:val="32"/>
        </w:rPr>
        <w:t>РАМЕШКОВСКОГО МУНИЦИПАЛЬНОГО ОКРУГА</w:t>
      </w:r>
    </w:p>
    <w:p w14:paraId="5245CAC5" w14:textId="77777777" w:rsidR="008C1045" w:rsidRDefault="008C1045" w:rsidP="008C1045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ТВЕРСКОЙ ОБЛАСТИ</w:t>
      </w:r>
    </w:p>
    <w:p w14:paraId="5A80C035" w14:textId="77777777" w:rsidR="008C1045" w:rsidRDefault="008C1045" w:rsidP="008C1045">
      <w:pPr>
        <w:spacing w:line="360" w:lineRule="auto"/>
        <w:rPr>
          <w:rFonts w:ascii="Courier New" w:hAnsi="Courier New"/>
          <w:b/>
          <w:sz w:val="16"/>
        </w:rPr>
      </w:pPr>
    </w:p>
    <w:p w14:paraId="185A8686" w14:textId="77777777" w:rsidR="008C1045" w:rsidRPr="000A088A" w:rsidRDefault="008C1045" w:rsidP="008C1045">
      <w:pPr>
        <w:spacing w:line="360" w:lineRule="auto"/>
        <w:jc w:val="center"/>
        <w:rPr>
          <w:b/>
          <w:spacing w:val="60"/>
          <w:sz w:val="32"/>
          <w:szCs w:val="32"/>
        </w:rPr>
      </w:pPr>
      <w:r w:rsidRPr="000A088A">
        <w:rPr>
          <w:b/>
          <w:spacing w:val="60"/>
          <w:sz w:val="32"/>
          <w:szCs w:val="32"/>
        </w:rPr>
        <w:t>ПОСТАНОВЛЕНИЕ</w:t>
      </w:r>
    </w:p>
    <w:p w14:paraId="63E79147" w14:textId="77777777" w:rsidR="008C1045" w:rsidRPr="000A088A" w:rsidRDefault="00C54FC6" w:rsidP="0071369F">
      <w:pPr>
        <w:spacing w:line="360" w:lineRule="auto"/>
        <w:ind w:right="44"/>
        <w:rPr>
          <w:sz w:val="28"/>
        </w:rPr>
      </w:pPr>
      <w:r>
        <w:rPr>
          <w:sz w:val="28"/>
        </w:rPr>
        <w:t>03</w:t>
      </w:r>
      <w:r w:rsidR="008F4FE6">
        <w:rPr>
          <w:sz w:val="28"/>
        </w:rPr>
        <w:t>.0</w:t>
      </w:r>
      <w:r>
        <w:rPr>
          <w:sz w:val="28"/>
        </w:rPr>
        <w:t>6</w:t>
      </w:r>
      <w:r w:rsidR="00083560">
        <w:rPr>
          <w:sz w:val="28"/>
        </w:rPr>
        <w:t>.</w:t>
      </w:r>
      <w:r w:rsidR="00850C70">
        <w:rPr>
          <w:sz w:val="28"/>
        </w:rPr>
        <w:t>2022</w:t>
      </w:r>
      <w:r w:rsidR="009F3354">
        <w:rPr>
          <w:sz w:val="28"/>
        </w:rPr>
        <w:t xml:space="preserve">                                                                                                   </w:t>
      </w:r>
      <w:r w:rsidR="008C1045" w:rsidRPr="000A088A">
        <w:rPr>
          <w:sz w:val="28"/>
        </w:rPr>
        <w:t xml:space="preserve"> </w:t>
      </w:r>
      <w:r>
        <w:rPr>
          <w:sz w:val="28"/>
        </w:rPr>
        <w:t>167</w:t>
      </w:r>
      <w:r w:rsidR="008C1045" w:rsidRPr="000A088A">
        <w:rPr>
          <w:sz w:val="28"/>
        </w:rPr>
        <w:t>-па</w:t>
      </w:r>
    </w:p>
    <w:p w14:paraId="45BD3F63" w14:textId="77777777" w:rsidR="008C1045" w:rsidRPr="000A4225" w:rsidRDefault="008C1045" w:rsidP="000E0B22">
      <w:pPr>
        <w:spacing w:line="720" w:lineRule="auto"/>
        <w:jc w:val="center"/>
        <w:rPr>
          <w:sz w:val="28"/>
          <w:szCs w:val="28"/>
          <w:u w:val="single"/>
        </w:rPr>
      </w:pPr>
      <w:proofErr w:type="spellStart"/>
      <w:r w:rsidRPr="000A4225">
        <w:rPr>
          <w:sz w:val="28"/>
          <w:szCs w:val="28"/>
        </w:rPr>
        <w:t>п</w:t>
      </w:r>
      <w:r w:rsidR="002B4BA4">
        <w:rPr>
          <w:sz w:val="28"/>
          <w:szCs w:val="28"/>
        </w:rPr>
        <w:t>гт</w:t>
      </w:r>
      <w:proofErr w:type="spellEnd"/>
      <w:r w:rsidRPr="000A4225">
        <w:rPr>
          <w:sz w:val="28"/>
          <w:szCs w:val="28"/>
        </w:rPr>
        <w:t>. Рамешки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8C1045" w:rsidRPr="00322C42" w14:paraId="494668EE" w14:textId="77777777" w:rsidTr="00B9549C">
        <w:trPr>
          <w:trHeight w:val="1148"/>
        </w:trPr>
        <w:tc>
          <w:tcPr>
            <w:tcW w:w="5070" w:type="dxa"/>
          </w:tcPr>
          <w:p w14:paraId="083596B4" w14:textId="69B3F811" w:rsidR="008F27A8" w:rsidRPr="008F27A8" w:rsidRDefault="008F27A8" w:rsidP="009F3354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8F27A8">
              <w:rPr>
                <w:rFonts w:eastAsia="Times New Roman"/>
                <w:b/>
                <w:sz w:val="28"/>
                <w:szCs w:val="28"/>
              </w:rPr>
              <w:t>Об утверждении</w:t>
            </w:r>
            <w:r w:rsidR="009F3354"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 w:rsidR="00760A34">
              <w:rPr>
                <w:rFonts w:eastAsia="Calibri"/>
                <w:b/>
                <w:sz w:val="28"/>
                <w:szCs w:val="28"/>
              </w:rPr>
              <w:t>с</w:t>
            </w:r>
            <w:r w:rsidRPr="008F27A8">
              <w:rPr>
                <w:rFonts w:eastAsia="Calibri"/>
                <w:b/>
                <w:sz w:val="28"/>
                <w:szCs w:val="28"/>
              </w:rPr>
              <w:t>водного годового доклада о ходе реализации и</w:t>
            </w:r>
            <w:r w:rsidRPr="008F27A8">
              <w:rPr>
                <w:b/>
                <w:sz w:val="28"/>
                <w:szCs w:val="28"/>
              </w:rPr>
              <w:t xml:space="preserve"> оценке</w:t>
            </w:r>
            <w:r w:rsidR="009F3354">
              <w:rPr>
                <w:b/>
                <w:sz w:val="28"/>
                <w:szCs w:val="28"/>
              </w:rPr>
              <w:t xml:space="preserve"> </w:t>
            </w:r>
            <w:r w:rsidR="00AF45A4">
              <w:rPr>
                <w:b/>
                <w:sz w:val="28"/>
                <w:szCs w:val="28"/>
              </w:rPr>
              <w:t xml:space="preserve">эффективности </w:t>
            </w:r>
            <w:r w:rsidRPr="008F27A8">
              <w:rPr>
                <w:rFonts w:eastAsia="Calibri"/>
                <w:b/>
                <w:sz w:val="28"/>
                <w:szCs w:val="28"/>
              </w:rPr>
              <w:t>муниципальных программ</w:t>
            </w:r>
            <w:r w:rsidR="009F3354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C01786">
              <w:rPr>
                <w:b/>
                <w:sz w:val="28"/>
                <w:szCs w:val="28"/>
              </w:rPr>
              <w:t xml:space="preserve">Рамешковского </w:t>
            </w:r>
            <w:r w:rsidR="00C95D73">
              <w:rPr>
                <w:b/>
                <w:sz w:val="28"/>
                <w:szCs w:val="28"/>
              </w:rPr>
              <w:t>района</w:t>
            </w:r>
            <w:r w:rsidR="009F3354">
              <w:rPr>
                <w:b/>
                <w:sz w:val="28"/>
                <w:szCs w:val="28"/>
              </w:rPr>
              <w:t xml:space="preserve"> </w:t>
            </w:r>
            <w:r w:rsidR="00850C70">
              <w:rPr>
                <w:b/>
                <w:sz w:val="28"/>
                <w:szCs w:val="28"/>
              </w:rPr>
              <w:t>за 2021</w:t>
            </w:r>
            <w:r w:rsidR="00413611">
              <w:rPr>
                <w:b/>
                <w:sz w:val="28"/>
                <w:szCs w:val="28"/>
              </w:rPr>
              <w:t xml:space="preserve"> </w:t>
            </w:r>
            <w:r w:rsidRPr="008F27A8">
              <w:rPr>
                <w:b/>
                <w:sz w:val="28"/>
                <w:szCs w:val="28"/>
              </w:rPr>
              <w:t>год</w:t>
            </w:r>
          </w:p>
          <w:p w14:paraId="0AE333C9" w14:textId="77777777" w:rsidR="008C1045" w:rsidRPr="00322C42" w:rsidRDefault="008C1045" w:rsidP="008F27A8">
            <w:pPr>
              <w:tabs>
                <w:tab w:val="left" w:pos="5100"/>
              </w:tabs>
              <w:jc w:val="both"/>
              <w:rPr>
                <w:spacing w:val="-20"/>
                <w:sz w:val="28"/>
                <w:szCs w:val="28"/>
              </w:rPr>
            </w:pPr>
          </w:p>
        </w:tc>
      </w:tr>
    </w:tbl>
    <w:p w14:paraId="2D34542B" w14:textId="6D2B16E2" w:rsidR="00A150A4" w:rsidRPr="00D941C8" w:rsidRDefault="00B9549C" w:rsidP="00D941C8">
      <w:pPr>
        <w:pStyle w:val="af1"/>
        <w:widowControl w:val="0"/>
        <w:ind w:firstLine="709"/>
        <w:jc w:val="both"/>
        <w:rPr>
          <w:b w:val="0"/>
          <w:sz w:val="28"/>
          <w:szCs w:val="28"/>
        </w:rPr>
      </w:pPr>
      <w:bookmarkStart w:id="0" w:name="sub_1"/>
      <w:r>
        <w:rPr>
          <w:b w:val="0"/>
          <w:sz w:val="28"/>
          <w:szCs w:val="28"/>
        </w:rPr>
        <w:t>В соответствии с Уста</w:t>
      </w:r>
      <w:r w:rsidR="00C01786">
        <w:rPr>
          <w:b w:val="0"/>
          <w:sz w:val="28"/>
          <w:szCs w:val="28"/>
        </w:rPr>
        <w:t xml:space="preserve">вом муниципального образования Рамешковский муниципальный округ </w:t>
      </w:r>
      <w:r>
        <w:rPr>
          <w:b w:val="0"/>
          <w:sz w:val="28"/>
          <w:szCs w:val="28"/>
        </w:rPr>
        <w:t>Тверской области, н</w:t>
      </w:r>
      <w:r w:rsidR="008F27A8">
        <w:rPr>
          <w:b w:val="0"/>
          <w:sz w:val="28"/>
          <w:szCs w:val="28"/>
        </w:rPr>
        <w:t xml:space="preserve">а основании </w:t>
      </w:r>
      <w:r w:rsidR="008F27A8" w:rsidRPr="00955923">
        <w:rPr>
          <w:b w:val="0"/>
          <w:color w:val="000000"/>
          <w:sz w:val="28"/>
          <w:szCs w:val="28"/>
        </w:rPr>
        <w:t xml:space="preserve">Порядка </w:t>
      </w:r>
      <w:r w:rsidR="008F27A8" w:rsidRPr="00955923">
        <w:rPr>
          <w:b w:val="0"/>
          <w:bCs w:val="0"/>
          <w:color w:val="000000"/>
          <w:sz w:val="28"/>
          <w:szCs w:val="28"/>
        </w:rPr>
        <w:t xml:space="preserve">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</w:r>
      <w:r>
        <w:rPr>
          <w:b w:val="0"/>
          <w:bCs w:val="0"/>
          <w:color w:val="000000"/>
          <w:sz w:val="28"/>
          <w:szCs w:val="28"/>
        </w:rPr>
        <w:t>муниципального образования</w:t>
      </w:r>
      <w:r w:rsidR="008F27A8" w:rsidRPr="00955923">
        <w:rPr>
          <w:b w:val="0"/>
          <w:bCs w:val="0"/>
          <w:color w:val="000000"/>
          <w:sz w:val="28"/>
          <w:szCs w:val="28"/>
        </w:rPr>
        <w:t xml:space="preserve"> «</w:t>
      </w:r>
      <w:r w:rsidR="008F27A8">
        <w:rPr>
          <w:b w:val="0"/>
          <w:bCs w:val="0"/>
          <w:color w:val="000000"/>
          <w:sz w:val="28"/>
          <w:szCs w:val="28"/>
        </w:rPr>
        <w:t>Рамеш</w:t>
      </w:r>
      <w:r w:rsidR="008F27A8" w:rsidRPr="00955923">
        <w:rPr>
          <w:b w:val="0"/>
          <w:color w:val="000000"/>
          <w:sz w:val="28"/>
          <w:szCs w:val="28"/>
        </w:rPr>
        <w:t>ковский район»</w:t>
      </w:r>
      <w:r w:rsidR="00355C6E">
        <w:rPr>
          <w:b w:val="0"/>
          <w:color w:val="000000"/>
          <w:sz w:val="28"/>
          <w:szCs w:val="28"/>
        </w:rPr>
        <w:t xml:space="preserve"> Тверской области</w:t>
      </w:r>
      <w:r w:rsidR="00083560">
        <w:rPr>
          <w:b w:val="0"/>
          <w:color w:val="000000"/>
          <w:sz w:val="28"/>
          <w:szCs w:val="28"/>
        </w:rPr>
        <w:t>, утвержденного п</w:t>
      </w:r>
      <w:r w:rsidR="008F27A8" w:rsidRPr="00955923">
        <w:rPr>
          <w:b w:val="0"/>
          <w:color w:val="000000"/>
          <w:sz w:val="28"/>
          <w:szCs w:val="28"/>
        </w:rPr>
        <w:t xml:space="preserve">остановлением администрации </w:t>
      </w:r>
      <w:r w:rsidR="008F27A8">
        <w:rPr>
          <w:b w:val="0"/>
          <w:color w:val="000000"/>
          <w:sz w:val="28"/>
          <w:szCs w:val="28"/>
        </w:rPr>
        <w:t>Рамеш</w:t>
      </w:r>
      <w:r w:rsidR="008F27A8" w:rsidRPr="00955923">
        <w:rPr>
          <w:b w:val="0"/>
          <w:color w:val="000000"/>
          <w:sz w:val="28"/>
          <w:szCs w:val="28"/>
        </w:rPr>
        <w:t>ковского района от 0</w:t>
      </w:r>
      <w:r w:rsidR="008F27A8">
        <w:rPr>
          <w:b w:val="0"/>
          <w:color w:val="000000"/>
          <w:sz w:val="28"/>
          <w:szCs w:val="28"/>
        </w:rPr>
        <w:t>2</w:t>
      </w:r>
      <w:r w:rsidR="008F27A8" w:rsidRPr="00955923">
        <w:rPr>
          <w:b w:val="0"/>
          <w:color w:val="000000"/>
          <w:sz w:val="28"/>
          <w:szCs w:val="28"/>
        </w:rPr>
        <w:t>.</w:t>
      </w:r>
      <w:r w:rsidR="008F27A8">
        <w:rPr>
          <w:b w:val="0"/>
          <w:color w:val="000000"/>
          <w:sz w:val="28"/>
          <w:szCs w:val="28"/>
        </w:rPr>
        <w:t>1</w:t>
      </w:r>
      <w:r w:rsidR="008F27A8" w:rsidRPr="00955923">
        <w:rPr>
          <w:b w:val="0"/>
          <w:color w:val="000000"/>
          <w:sz w:val="28"/>
          <w:szCs w:val="28"/>
        </w:rPr>
        <w:t>0.201</w:t>
      </w:r>
      <w:r w:rsidR="008F27A8">
        <w:rPr>
          <w:b w:val="0"/>
          <w:color w:val="000000"/>
          <w:sz w:val="28"/>
          <w:szCs w:val="28"/>
        </w:rPr>
        <w:t>3</w:t>
      </w:r>
      <w:r w:rsidR="00413611">
        <w:rPr>
          <w:b w:val="0"/>
          <w:color w:val="000000"/>
          <w:sz w:val="28"/>
          <w:szCs w:val="28"/>
        </w:rPr>
        <w:t xml:space="preserve"> </w:t>
      </w:r>
      <w:r w:rsidR="008F27A8">
        <w:rPr>
          <w:b w:val="0"/>
          <w:color w:val="000000"/>
          <w:sz w:val="28"/>
          <w:szCs w:val="28"/>
        </w:rPr>
        <w:t xml:space="preserve">г. </w:t>
      </w:r>
      <w:r w:rsidR="008F27A8" w:rsidRPr="00955923">
        <w:rPr>
          <w:b w:val="0"/>
          <w:color w:val="000000"/>
          <w:sz w:val="28"/>
          <w:szCs w:val="28"/>
        </w:rPr>
        <w:t>№</w:t>
      </w:r>
      <w:r w:rsidR="008F27A8">
        <w:rPr>
          <w:b w:val="0"/>
          <w:color w:val="000000"/>
          <w:sz w:val="28"/>
          <w:szCs w:val="28"/>
        </w:rPr>
        <w:t xml:space="preserve"> 247-па,</w:t>
      </w:r>
      <w:r w:rsidR="00413611">
        <w:rPr>
          <w:b w:val="0"/>
          <w:color w:val="000000"/>
          <w:sz w:val="28"/>
          <w:szCs w:val="28"/>
        </w:rPr>
        <w:t xml:space="preserve"> </w:t>
      </w:r>
      <w:r w:rsidR="00850C70">
        <w:rPr>
          <w:b w:val="0"/>
          <w:sz w:val="28"/>
          <w:szCs w:val="28"/>
        </w:rPr>
        <w:t>А</w:t>
      </w:r>
      <w:r w:rsidR="00946B7F" w:rsidRPr="00355C6E">
        <w:rPr>
          <w:b w:val="0"/>
          <w:sz w:val="28"/>
          <w:szCs w:val="28"/>
        </w:rPr>
        <w:t>д</w:t>
      </w:r>
      <w:r w:rsidR="005F00FB">
        <w:rPr>
          <w:b w:val="0"/>
          <w:sz w:val="28"/>
          <w:szCs w:val="28"/>
        </w:rPr>
        <w:t>министрация Рамешковского муниципального округа</w:t>
      </w:r>
      <w:r w:rsidR="00652A5A" w:rsidRPr="00355C6E">
        <w:rPr>
          <w:b w:val="0"/>
          <w:sz w:val="28"/>
          <w:szCs w:val="28"/>
        </w:rPr>
        <w:t xml:space="preserve"> постановля</w:t>
      </w:r>
      <w:r w:rsidR="00946B7F" w:rsidRPr="00355C6E">
        <w:rPr>
          <w:b w:val="0"/>
          <w:sz w:val="28"/>
          <w:szCs w:val="28"/>
        </w:rPr>
        <w:t>ет</w:t>
      </w:r>
      <w:r w:rsidR="00652A5A" w:rsidRPr="00355C6E">
        <w:rPr>
          <w:b w:val="0"/>
          <w:sz w:val="28"/>
          <w:szCs w:val="28"/>
        </w:rPr>
        <w:t>:</w:t>
      </w:r>
      <w:bookmarkStart w:id="1" w:name="sub_1000"/>
      <w:bookmarkEnd w:id="0"/>
    </w:p>
    <w:p w14:paraId="4B8DCA11" w14:textId="3D4DC250" w:rsidR="00652A5A" w:rsidRDefault="008F27A8" w:rsidP="005159A9">
      <w:pPr>
        <w:tabs>
          <w:tab w:val="left" w:pos="3885"/>
        </w:tabs>
        <w:ind w:firstLine="709"/>
        <w:jc w:val="both"/>
        <w:rPr>
          <w:sz w:val="28"/>
          <w:szCs w:val="28"/>
        </w:rPr>
      </w:pPr>
      <w:r w:rsidRPr="007F7600">
        <w:rPr>
          <w:rFonts w:eastAsia="Times New Roman"/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>У</w:t>
      </w:r>
      <w:r w:rsidRPr="00955923">
        <w:rPr>
          <w:rFonts w:eastAsia="Times New Roman"/>
          <w:sz w:val="28"/>
          <w:szCs w:val="28"/>
        </w:rPr>
        <w:t>тверд</w:t>
      </w:r>
      <w:r>
        <w:rPr>
          <w:rFonts w:eastAsia="Times New Roman"/>
          <w:sz w:val="28"/>
          <w:szCs w:val="28"/>
        </w:rPr>
        <w:t>ить</w:t>
      </w:r>
      <w:r w:rsidR="00760A34">
        <w:rPr>
          <w:rFonts w:eastAsia="Times New Roman"/>
          <w:sz w:val="28"/>
          <w:szCs w:val="28"/>
        </w:rPr>
        <w:t xml:space="preserve"> с</w:t>
      </w:r>
      <w:r w:rsidRPr="00955923">
        <w:rPr>
          <w:rFonts w:eastAsia="Times New Roman"/>
          <w:sz w:val="28"/>
          <w:szCs w:val="28"/>
        </w:rPr>
        <w:t>водн</w:t>
      </w:r>
      <w:r>
        <w:rPr>
          <w:rFonts w:eastAsia="Times New Roman"/>
          <w:sz w:val="28"/>
          <w:szCs w:val="28"/>
        </w:rPr>
        <w:t>ый</w:t>
      </w:r>
      <w:r>
        <w:rPr>
          <w:sz w:val="28"/>
          <w:szCs w:val="28"/>
        </w:rPr>
        <w:t xml:space="preserve"> годовой</w:t>
      </w:r>
      <w:r w:rsidR="001C12A0">
        <w:rPr>
          <w:sz w:val="28"/>
          <w:szCs w:val="28"/>
        </w:rPr>
        <w:t xml:space="preserve"> </w:t>
      </w:r>
      <w:r w:rsidRPr="00955923">
        <w:rPr>
          <w:rFonts w:eastAsia="Times New Roman"/>
          <w:sz w:val="28"/>
          <w:szCs w:val="28"/>
        </w:rPr>
        <w:t>доклад о ходе реализац</w:t>
      </w:r>
      <w:r>
        <w:rPr>
          <w:sz w:val="28"/>
          <w:szCs w:val="28"/>
        </w:rPr>
        <w:t xml:space="preserve">ии и </w:t>
      </w:r>
      <w:r w:rsidRPr="00955923">
        <w:rPr>
          <w:rFonts w:eastAsia="Times New Roman"/>
          <w:sz w:val="28"/>
          <w:szCs w:val="28"/>
        </w:rPr>
        <w:t>оценке</w:t>
      </w:r>
      <w:r w:rsidR="001C12A0">
        <w:rPr>
          <w:rFonts w:eastAsia="Times New Roman"/>
          <w:sz w:val="28"/>
          <w:szCs w:val="28"/>
        </w:rPr>
        <w:t xml:space="preserve"> </w:t>
      </w:r>
      <w:r w:rsidRPr="00955923">
        <w:rPr>
          <w:rFonts w:eastAsia="Times New Roman"/>
          <w:sz w:val="28"/>
          <w:szCs w:val="28"/>
        </w:rPr>
        <w:t xml:space="preserve">эффективности муниципальных программ </w:t>
      </w:r>
      <w:r>
        <w:rPr>
          <w:sz w:val="28"/>
          <w:szCs w:val="28"/>
        </w:rPr>
        <w:t>Рамеш</w:t>
      </w:r>
      <w:r w:rsidR="00C01786">
        <w:rPr>
          <w:rFonts w:eastAsia="Times New Roman"/>
          <w:sz w:val="28"/>
          <w:szCs w:val="28"/>
        </w:rPr>
        <w:t xml:space="preserve">ковского </w:t>
      </w:r>
      <w:r w:rsidR="00C95D73">
        <w:rPr>
          <w:rFonts w:eastAsia="Times New Roman"/>
          <w:sz w:val="28"/>
          <w:szCs w:val="28"/>
        </w:rPr>
        <w:t>района</w:t>
      </w:r>
      <w:r w:rsidR="009B1D26">
        <w:rPr>
          <w:rFonts w:eastAsia="Times New Roman"/>
          <w:sz w:val="28"/>
          <w:szCs w:val="28"/>
        </w:rPr>
        <w:t xml:space="preserve"> за 2021</w:t>
      </w:r>
      <w:r w:rsidRPr="00955923">
        <w:rPr>
          <w:rFonts w:eastAsia="Times New Roman"/>
          <w:sz w:val="28"/>
          <w:szCs w:val="28"/>
        </w:rPr>
        <w:t xml:space="preserve"> год</w:t>
      </w:r>
      <w:r w:rsidR="001C12A0">
        <w:rPr>
          <w:rFonts w:eastAsia="Times New Roman"/>
          <w:sz w:val="28"/>
          <w:szCs w:val="28"/>
        </w:rPr>
        <w:t xml:space="preserve"> </w:t>
      </w:r>
      <w:r w:rsidRPr="007F7600">
        <w:rPr>
          <w:rFonts w:eastAsia="Times New Roman"/>
          <w:sz w:val="28"/>
          <w:szCs w:val="28"/>
        </w:rPr>
        <w:t>(прил</w:t>
      </w:r>
      <w:r w:rsidR="00675CBC">
        <w:rPr>
          <w:rFonts w:eastAsia="Times New Roman"/>
          <w:sz w:val="28"/>
          <w:szCs w:val="28"/>
        </w:rPr>
        <w:t>агается</w:t>
      </w:r>
      <w:r w:rsidRPr="007F7600">
        <w:rPr>
          <w:rFonts w:eastAsia="Times New Roman"/>
          <w:sz w:val="28"/>
          <w:szCs w:val="28"/>
        </w:rPr>
        <w:t>).</w:t>
      </w:r>
      <w:bookmarkEnd w:id="1"/>
    </w:p>
    <w:p w14:paraId="198DBCDA" w14:textId="77777777" w:rsidR="005159A9" w:rsidRPr="008A3BD8" w:rsidRDefault="005159A9" w:rsidP="005159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настоящее постановление на официальном сайте А</w:t>
      </w:r>
      <w:r w:rsidRPr="008A3BD8">
        <w:rPr>
          <w:sz w:val="28"/>
          <w:szCs w:val="28"/>
        </w:rPr>
        <w:t>дминистрации Р</w:t>
      </w:r>
      <w:r>
        <w:rPr>
          <w:sz w:val="28"/>
          <w:szCs w:val="28"/>
        </w:rPr>
        <w:t>амешковского муниципального округа</w:t>
      </w:r>
      <w:r w:rsidRPr="008A3BD8">
        <w:rPr>
          <w:sz w:val="28"/>
          <w:szCs w:val="28"/>
        </w:rPr>
        <w:t xml:space="preserve"> в сети Интернет.</w:t>
      </w:r>
    </w:p>
    <w:p w14:paraId="6D92C664" w14:textId="77777777" w:rsidR="005159A9" w:rsidRDefault="005159A9" w:rsidP="00C01786">
      <w:pPr>
        <w:pStyle w:val="af5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B0700">
        <w:rPr>
          <w:sz w:val="28"/>
          <w:szCs w:val="28"/>
        </w:rPr>
        <w:t xml:space="preserve"> </w:t>
      </w:r>
      <w:r w:rsidRPr="008A3BD8">
        <w:rPr>
          <w:sz w:val="28"/>
          <w:szCs w:val="28"/>
        </w:rPr>
        <w:t xml:space="preserve">Контроль над исполнением настоящего постановления </w:t>
      </w:r>
      <w:r>
        <w:rPr>
          <w:sz w:val="28"/>
          <w:szCs w:val="28"/>
        </w:rPr>
        <w:t>возложить на заместителя Главы А</w:t>
      </w:r>
      <w:r w:rsidRPr="008A3BD8">
        <w:rPr>
          <w:sz w:val="28"/>
          <w:szCs w:val="28"/>
        </w:rPr>
        <w:t>д</w:t>
      </w:r>
      <w:r>
        <w:rPr>
          <w:sz w:val="28"/>
          <w:szCs w:val="28"/>
        </w:rPr>
        <w:t>министрации Рамешковского муниципального округа,</w:t>
      </w:r>
      <w:r w:rsidR="00FB0700">
        <w:rPr>
          <w:sz w:val="28"/>
          <w:szCs w:val="28"/>
        </w:rPr>
        <w:t xml:space="preserve"> </w:t>
      </w:r>
      <w:r w:rsidRPr="00AF2B89">
        <w:rPr>
          <w:sz w:val="28"/>
          <w:szCs w:val="28"/>
        </w:rPr>
        <w:t>заведующ</w:t>
      </w:r>
      <w:r w:rsidR="00B651E1">
        <w:rPr>
          <w:sz w:val="28"/>
          <w:szCs w:val="28"/>
        </w:rPr>
        <w:t>его</w:t>
      </w:r>
      <w:r w:rsidRPr="00AF2B89">
        <w:rPr>
          <w:sz w:val="28"/>
          <w:szCs w:val="28"/>
        </w:rPr>
        <w:t xml:space="preserve"> финансовым отделом </w:t>
      </w:r>
      <w:r w:rsidRPr="008A3BD8">
        <w:rPr>
          <w:sz w:val="28"/>
          <w:szCs w:val="28"/>
        </w:rPr>
        <w:t>Л.В. Андрееву.</w:t>
      </w:r>
    </w:p>
    <w:p w14:paraId="32D1EA4F" w14:textId="77777777" w:rsidR="00292CB6" w:rsidRDefault="00292CB6" w:rsidP="00C01786">
      <w:pPr>
        <w:pStyle w:val="af5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D0EE8">
        <w:rPr>
          <w:sz w:val="28"/>
          <w:szCs w:val="28"/>
        </w:rPr>
        <w:t>Настоящее</w:t>
      </w:r>
      <w:r w:rsidR="00B651E1">
        <w:rPr>
          <w:sz w:val="28"/>
          <w:szCs w:val="28"/>
        </w:rPr>
        <w:t xml:space="preserve"> </w:t>
      </w:r>
      <w:r w:rsidR="002D0EE8">
        <w:rPr>
          <w:sz w:val="28"/>
          <w:szCs w:val="28"/>
        </w:rPr>
        <w:t>п</w:t>
      </w:r>
      <w:r w:rsidRPr="008A3BD8">
        <w:rPr>
          <w:sz w:val="28"/>
          <w:szCs w:val="28"/>
        </w:rPr>
        <w:t>остановление вступает в силу со дня подписания</w:t>
      </w:r>
      <w:r>
        <w:rPr>
          <w:sz w:val="28"/>
          <w:szCs w:val="28"/>
        </w:rPr>
        <w:t>.</w:t>
      </w:r>
    </w:p>
    <w:p w14:paraId="3A169577" w14:textId="77777777" w:rsidR="00C01786" w:rsidRDefault="00C01786" w:rsidP="005159A9">
      <w:pPr>
        <w:rPr>
          <w:sz w:val="28"/>
          <w:szCs w:val="28"/>
        </w:rPr>
      </w:pPr>
    </w:p>
    <w:p w14:paraId="0F70DBFD" w14:textId="77777777" w:rsidR="005159A9" w:rsidRDefault="005159A9" w:rsidP="005159A9">
      <w:pPr>
        <w:rPr>
          <w:sz w:val="28"/>
          <w:szCs w:val="28"/>
        </w:rPr>
      </w:pPr>
    </w:p>
    <w:p w14:paraId="77B41FA5" w14:textId="77777777" w:rsidR="005159A9" w:rsidRDefault="005159A9" w:rsidP="005159A9">
      <w:pPr>
        <w:suppressAutoHyphens/>
        <w:jc w:val="both"/>
        <w:rPr>
          <w:sz w:val="28"/>
          <w:szCs w:val="28"/>
        </w:rPr>
      </w:pPr>
      <w:r w:rsidRPr="00652A5A">
        <w:rPr>
          <w:sz w:val="28"/>
          <w:szCs w:val="28"/>
        </w:rPr>
        <w:t>Глава Рамешковского</w:t>
      </w:r>
    </w:p>
    <w:p w14:paraId="542EF99F" w14:textId="77777777" w:rsidR="005159A9" w:rsidRPr="002E1A9C" w:rsidRDefault="005159A9" w:rsidP="005159A9">
      <w:pPr>
        <w:suppressAutoHyphens/>
        <w:jc w:val="both"/>
        <w:rPr>
          <w:color w:val="000000"/>
          <w:spacing w:val="-8"/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color w:val="000000"/>
          <w:spacing w:val="-8"/>
          <w:sz w:val="28"/>
          <w:szCs w:val="28"/>
        </w:rPr>
        <w:tab/>
        <w:t xml:space="preserve">                                                                А.А. Пилюгин</w:t>
      </w:r>
    </w:p>
    <w:p w14:paraId="292B2C31" w14:textId="77777777" w:rsidR="005159A9" w:rsidRPr="005159A9" w:rsidRDefault="005159A9" w:rsidP="005159A9">
      <w:pPr>
        <w:sectPr w:rsidR="005159A9" w:rsidRPr="005159A9" w:rsidSect="00803739">
          <w:pgSz w:w="11900" w:h="16800"/>
          <w:pgMar w:top="1134" w:right="851" w:bottom="1134" w:left="1701" w:header="720" w:footer="720" w:gutter="0"/>
          <w:cols w:space="720"/>
          <w:noEndnote/>
        </w:sectPr>
      </w:pPr>
    </w:p>
    <w:p w14:paraId="784B2F0F" w14:textId="77777777" w:rsidR="002868DF" w:rsidRPr="00B86700" w:rsidRDefault="002868DF" w:rsidP="002868DF">
      <w:pPr>
        <w:pageBreakBefore/>
        <w:tabs>
          <w:tab w:val="left" w:pos="4678"/>
        </w:tabs>
        <w:ind w:left="4536"/>
        <w:rPr>
          <w:rFonts w:eastAsia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                                                 </w:t>
      </w:r>
      <w:r w:rsidR="00C01786">
        <w:rPr>
          <w:rFonts w:eastAsia="Calibri"/>
          <w:sz w:val="28"/>
          <w:szCs w:val="28"/>
        </w:rPr>
        <w:t>к постановлению А</w:t>
      </w:r>
      <w:r>
        <w:rPr>
          <w:rFonts w:eastAsia="Calibri"/>
          <w:sz w:val="28"/>
          <w:szCs w:val="28"/>
        </w:rPr>
        <w:t>дминистрации</w:t>
      </w:r>
    </w:p>
    <w:p w14:paraId="77595BCA" w14:textId="77777777" w:rsidR="002868DF" w:rsidRDefault="00C01786" w:rsidP="00C01786">
      <w:pPr>
        <w:ind w:firstLine="709"/>
        <w:contextualSpacing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Рамешковского муниципального округа</w:t>
      </w:r>
    </w:p>
    <w:p w14:paraId="3A2352A3" w14:textId="77777777" w:rsidR="002868DF" w:rsidRDefault="00B651E1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</w:t>
      </w:r>
      <w:r w:rsidR="002D0EE8">
        <w:rPr>
          <w:rFonts w:eastAsia="Calibri"/>
          <w:sz w:val="28"/>
          <w:szCs w:val="28"/>
        </w:rPr>
        <w:t>от  03</w:t>
      </w:r>
      <w:r w:rsidR="00502B45">
        <w:rPr>
          <w:rFonts w:eastAsia="Calibri"/>
          <w:sz w:val="28"/>
          <w:szCs w:val="28"/>
        </w:rPr>
        <w:t>.0</w:t>
      </w:r>
      <w:r w:rsidR="002D0EE8">
        <w:rPr>
          <w:rFonts w:eastAsia="Calibri"/>
          <w:sz w:val="28"/>
          <w:szCs w:val="28"/>
        </w:rPr>
        <w:t>6</w:t>
      </w:r>
      <w:r w:rsidR="00C01786">
        <w:rPr>
          <w:rFonts w:eastAsia="Calibri"/>
          <w:sz w:val="28"/>
          <w:szCs w:val="28"/>
        </w:rPr>
        <w:t>.2022</w:t>
      </w:r>
      <w:r w:rsidR="00502B45">
        <w:rPr>
          <w:rFonts w:eastAsia="Calibri"/>
          <w:sz w:val="28"/>
          <w:szCs w:val="28"/>
        </w:rPr>
        <w:t xml:space="preserve">  № </w:t>
      </w:r>
      <w:r w:rsidR="002D0EE8">
        <w:rPr>
          <w:rFonts w:eastAsia="Calibri"/>
          <w:sz w:val="28"/>
          <w:szCs w:val="28"/>
        </w:rPr>
        <w:t>167</w:t>
      </w:r>
      <w:r w:rsidR="002868DF">
        <w:rPr>
          <w:rFonts w:eastAsia="Calibri"/>
          <w:sz w:val="28"/>
          <w:szCs w:val="28"/>
        </w:rPr>
        <w:t>-па</w:t>
      </w:r>
    </w:p>
    <w:p w14:paraId="78261399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67CAD35C" w14:textId="00CC3E98" w:rsidR="002868DF" w:rsidRPr="0070187D" w:rsidRDefault="002868DF" w:rsidP="002868DF">
      <w:pPr>
        <w:jc w:val="center"/>
        <w:rPr>
          <w:rFonts w:eastAsia="Times New Roman"/>
          <w:sz w:val="28"/>
          <w:szCs w:val="28"/>
        </w:rPr>
      </w:pPr>
      <w:r w:rsidRPr="0070187D">
        <w:rPr>
          <w:rFonts w:eastAsia="Calibri"/>
          <w:b/>
          <w:sz w:val="28"/>
          <w:szCs w:val="28"/>
        </w:rPr>
        <w:t>Сводный годовой доклад о ходе реализации и</w:t>
      </w:r>
      <w:r>
        <w:rPr>
          <w:b/>
          <w:sz w:val="28"/>
          <w:szCs w:val="28"/>
        </w:rPr>
        <w:t xml:space="preserve"> оценке </w:t>
      </w:r>
      <w:proofErr w:type="gramStart"/>
      <w:r>
        <w:rPr>
          <w:b/>
          <w:sz w:val="28"/>
          <w:szCs w:val="28"/>
        </w:rPr>
        <w:t xml:space="preserve">эффективности </w:t>
      </w:r>
      <w:r w:rsidRPr="0070187D">
        <w:rPr>
          <w:rFonts w:eastAsia="Calibri"/>
          <w:b/>
          <w:sz w:val="28"/>
          <w:szCs w:val="28"/>
        </w:rPr>
        <w:t xml:space="preserve"> муниципальных</w:t>
      </w:r>
      <w:proofErr w:type="gramEnd"/>
      <w:r w:rsidRPr="0070187D">
        <w:rPr>
          <w:rFonts w:eastAsia="Calibri"/>
          <w:b/>
          <w:sz w:val="28"/>
          <w:szCs w:val="28"/>
        </w:rPr>
        <w:t xml:space="preserve"> программ </w:t>
      </w:r>
      <w:r w:rsidR="00C01786">
        <w:rPr>
          <w:b/>
          <w:sz w:val="28"/>
          <w:szCs w:val="28"/>
        </w:rPr>
        <w:t xml:space="preserve">Рамешковского </w:t>
      </w:r>
      <w:r w:rsidR="0039238E">
        <w:rPr>
          <w:b/>
          <w:sz w:val="28"/>
          <w:szCs w:val="28"/>
        </w:rPr>
        <w:t>района</w:t>
      </w:r>
      <w:r w:rsidR="00C01786">
        <w:rPr>
          <w:b/>
          <w:sz w:val="28"/>
          <w:szCs w:val="28"/>
        </w:rPr>
        <w:t xml:space="preserve"> за 2021</w:t>
      </w:r>
      <w:r>
        <w:rPr>
          <w:b/>
          <w:sz w:val="28"/>
          <w:szCs w:val="28"/>
        </w:rPr>
        <w:t xml:space="preserve"> год</w:t>
      </w:r>
    </w:p>
    <w:p w14:paraId="6B1B5725" w14:textId="77777777" w:rsidR="002868DF" w:rsidRPr="005255DB" w:rsidRDefault="002868DF" w:rsidP="002868DF">
      <w:pPr>
        <w:jc w:val="center"/>
        <w:rPr>
          <w:rFonts w:eastAsia="Times New Roman"/>
          <w:sz w:val="28"/>
          <w:szCs w:val="28"/>
        </w:rPr>
      </w:pPr>
    </w:p>
    <w:p w14:paraId="12EB27C5" w14:textId="77777777" w:rsidR="002868DF" w:rsidRPr="00EC0A00" w:rsidRDefault="002868DF" w:rsidP="002868DF">
      <w:pPr>
        <w:ind w:firstLine="708"/>
        <w:jc w:val="both"/>
        <w:rPr>
          <w:rFonts w:eastAsia="Times New Roman"/>
          <w:sz w:val="28"/>
          <w:szCs w:val="28"/>
        </w:rPr>
      </w:pPr>
      <w:r w:rsidRPr="00EC0A00">
        <w:rPr>
          <w:rFonts w:eastAsia="Times New Roman"/>
          <w:sz w:val="28"/>
          <w:szCs w:val="28"/>
        </w:rPr>
        <w:t xml:space="preserve">Сводный годовой доклад о ходе реализации и об оценке эффективности </w:t>
      </w:r>
    </w:p>
    <w:p w14:paraId="626177D2" w14:textId="77777777" w:rsidR="002868DF" w:rsidRPr="00EC0A00" w:rsidRDefault="002868DF" w:rsidP="002868DF">
      <w:pPr>
        <w:jc w:val="both"/>
        <w:rPr>
          <w:rFonts w:eastAsia="Times New Roman"/>
          <w:sz w:val="28"/>
          <w:szCs w:val="28"/>
        </w:rPr>
      </w:pPr>
      <w:r w:rsidRPr="00EC0A00">
        <w:rPr>
          <w:rFonts w:eastAsia="Times New Roman"/>
          <w:sz w:val="28"/>
          <w:szCs w:val="28"/>
        </w:rPr>
        <w:t xml:space="preserve">муниципальных программ (далее по тексту –Доклад) сформирован в соответствии с </w:t>
      </w:r>
      <w:r w:rsidRPr="005255DB">
        <w:rPr>
          <w:rFonts w:eastAsia="Times New Roman"/>
          <w:sz w:val="28"/>
          <w:szCs w:val="28"/>
        </w:rPr>
        <w:t>постановлением администрации</w:t>
      </w:r>
      <w:r w:rsidR="004929F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Рамешковского района от 02</w:t>
      </w:r>
      <w:r w:rsidRPr="005255DB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1</w:t>
      </w:r>
      <w:r w:rsidRPr="005255DB">
        <w:rPr>
          <w:rFonts w:eastAsia="Times New Roman"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>.2013 № 247-па</w:t>
      </w:r>
      <w:r w:rsidRPr="005255DB">
        <w:rPr>
          <w:rFonts w:eastAsia="Times New Roman"/>
          <w:sz w:val="28"/>
          <w:szCs w:val="28"/>
        </w:rPr>
        <w:t xml:space="preserve"> «</w:t>
      </w:r>
      <w:r w:rsidRPr="00E46061">
        <w:rPr>
          <w:rFonts w:eastAsia="Calibri"/>
          <w:sz w:val="28"/>
          <w:szCs w:val="28"/>
        </w:rPr>
        <w:t xml:space="preserve">О Порядке </w:t>
      </w:r>
      <w:r w:rsidRPr="00E46061">
        <w:rPr>
          <w:rFonts w:eastAsia="Calibri"/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</w:r>
      <w:r w:rsidRPr="00E46061">
        <w:rPr>
          <w:rFonts w:eastAsia="Calibri"/>
          <w:sz w:val="28"/>
          <w:szCs w:val="28"/>
        </w:rPr>
        <w:t>муниципального образования</w:t>
      </w:r>
      <w:r w:rsidR="004929F0">
        <w:rPr>
          <w:rFonts w:eastAsia="Calibri"/>
          <w:sz w:val="28"/>
          <w:szCs w:val="28"/>
        </w:rPr>
        <w:t xml:space="preserve"> </w:t>
      </w:r>
      <w:r w:rsidRPr="00E46061">
        <w:rPr>
          <w:rFonts w:eastAsia="Calibri"/>
          <w:sz w:val="28"/>
          <w:szCs w:val="28"/>
        </w:rPr>
        <w:t>«Рамешковский район» Тверской области</w:t>
      </w:r>
      <w:r w:rsidRPr="005255DB">
        <w:rPr>
          <w:rFonts w:eastAsia="Times New Roman"/>
          <w:sz w:val="28"/>
          <w:szCs w:val="28"/>
        </w:rPr>
        <w:t>»</w:t>
      </w:r>
      <w:r w:rsidR="004929F0">
        <w:rPr>
          <w:rFonts w:eastAsia="Times New Roman"/>
          <w:sz w:val="28"/>
          <w:szCs w:val="28"/>
        </w:rPr>
        <w:t xml:space="preserve"> </w:t>
      </w:r>
      <w:r w:rsidRPr="00EC0A00">
        <w:rPr>
          <w:rFonts w:eastAsia="Times New Roman"/>
          <w:sz w:val="28"/>
          <w:szCs w:val="28"/>
        </w:rPr>
        <w:t>(далее по тексту –</w:t>
      </w:r>
      <w:r w:rsidR="00A150A4">
        <w:rPr>
          <w:rFonts w:eastAsia="Times New Roman"/>
          <w:sz w:val="28"/>
          <w:szCs w:val="28"/>
        </w:rPr>
        <w:t>Порядок).</w:t>
      </w:r>
    </w:p>
    <w:p w14:paraId="503EA986" w14:textId="77777777" w:rsidR="002868DF" w:rsidRPr="00EC0A00" w:rsidRDefault="002868DF" w:rsidP="00A150A4">
      <w:pPr>
        <w:ind w:firstLine="708"/>
        <w:jc w:val="both"/>
        <w:rPr>
          <w:rFonts w:eastAsia="Times New Roman"/>
          <w:sz w:val="28"/>
          <w:szCs w:val="28"/>
        </w:rPr>
      </w:pPr>
      <w:r w:rsidRPr="00EC0A00">
        <w:rPr>
          <w:rFonts w:eastAsia="Times New Roman"/>
          <w:sz w:val="28"/>
          <w:szCs w:val="28"/>
        </w:rPr>
        <w:t>На сегодняшний день муниципальная программа имеет сложную</w:t>
      </w:r>
      <w:r w:rsidR="004929F0">
        <w:rPr>
          <w:rFonts w:eastAsia="Times New Roman"/>
          <w:sz w:val="28"/>
          <w:szCs w:val="28"/>
        </w:rPr>
        <w:t xml:space="preserve"> </w:t>
      </w:r>
      <w:r w:rsidRPr="00EC0A00">
        <w:rPr>
          <w:rFonts w:eastAsia="Times New Roman"/>
          <w:sz w:val="28"/>
          <w:szCs w:val="28"/>
        </w:rPr>
        <w:t xml:space="preserve">структуру и состоит из подпрограмм. В свою очередь подпрограммы делятся </w:t>
      </w:r>
    </w:p>
    <w:p w14:paraId="0EFA6BA6" w14:textId="77777777" w:rsidR="002868DF" w:rsidRPr="00EC0A00" w:rsidRDefault="002868DF" w:rsidP="002868DF">
      <w:pPr>
        <w:jc w:val="both"/>
        <w:rPr>
          <w:rFonts w:eastAsia="Times New Roman"/>
          <w:sz w:val="28"/>
          <w:szCs w:val="28"/>
        </w:rPr>
      </w:pPr>
      <w:r w:rsidRPr="00EC0A00">
        <w:rPr>
          <w:rFonts w:eastAsia="Times New Roman"/>
          <w:sz w:val="28"/>
          <w:szCs w:val="28"/>
        </w:rPr>
        <w:t>на мероприятия.</w:t>
      </w:r>
      <w:r w:rsidR="004929F0">
        <w:rPr>
          <w:rFonts w:eastAsia="Times New Roman"/>
          <w:sz w:val="28"/>
          <w:szCs w:val="28"/>
        </w:rPr>
        <w:t xml:space="preserve"> </w:t>
      </w:r>
      <w:r w:rsidRPr="00EC0A00">
        <w:rPr>
          <w:rFonts w:eastAsia="Times New Roman"/>
          <w:sz w:val="28"/>
          <w:szCs w:val="28"/>
        </w:rPr>
        <w:t xml:space="preserve">Согласно Порядку разработка муниципальных программ </w:t>
      </w:r>
    </w:p>
    <w:p w14:paraId="38007D59" w14:textId="77777777" w:rsidR="002868DF" w:rsidRPr="00EC0A00" w:rsidRDefault="002868DF" w:rsidP="002868DF">
      <w:pPr>
        <w:jc w:val="both"/>
        <w:rPr>
          <w:rFonts w:eastAsia="Times New Roman"/>
          <w:sz w:val="28"/>
          <w:szCs w:val="28"/>
        </w:rPr>
      </w:pPr>
      <w:r w:rsidRPr="00EC0A00">
        <w:rPr>
          <w:rFonts w:eastAsia="Times New Roman"/>
          <w:sz w:val="28"/>
          <w:szCs w:val="28"/>
        </w:rPr>
        <w:t>осуществляется на основании перечня муниципальных программ.</w:t>
      </w:r>
      <w:r w:rsidR="004929F0">
        <w:rPr>
          <w:rFonts w:eastAsia="Times New Roman"/>
          <w:sz w:val="28"/>
          <w:szCs w:val="28"/>
        </w:rPr>
        <w:t xml:space="preserve"> </w:t>
      </w:r>
      <w:r w:rsidRPr="00EC0A00">
        <w:rPr>
          <w:rFonts w:eastAsia="Times New Roman"/>
          <w:sz w:val="28"/>
          <w:szCs w:val="28"/>
        </w:rPr>
        <w:t>На</w:t>
      </w:r>
      <w:r>
        <w:rPr>
          <w:rFonts w:eastAsia="Times New Roman"/>
          <w:sz w:val="28"/>
          <w:szCs w:val="28"/>
        </w:rPr>
        <w:t xml:space="preserve"> основании Федерального закона №</w:t>
      </w:r>
      <w:r w:rsidRPr="00EC0A00">
        <w:rPr>
          <w:rFonts w:eastAsia="Times New Roman"/>
          <w:sz w:val="28"/>
          <w:szCs w:val="28"/>
        </w:rPr>
        <w:t xml:space="preserve"> 172-ФЗ от 28.06.2014 года они отнесены к документам стратегического планирования.</w:t>
      </w:r>
    </w:p>
    <w:p w14:paraId="05D58219" w14:textId="7A91D493" w:rsidR="002868DF" w:rsidRDefault="002868DF" w:rsidP="002868DF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C01786">
        <w:rPr>
          <w:rFonts w:eastAsia="Times New Roman"/>
          <w:sz w:val="28"/>
          <w:szCs w:val="28"/>
        </w:rPr>
        <w:t xml:space="preserve"> 2021</w:t>
      </w:r>
      <w:r w:rsidRPr="00EC0A00">
        <w:rPr>
          <w:rFonts w:eastAsia="Times New Roman"/>
          <w:sz w:val="28"/>
          <w:szCs w:val="28"/>
        </w:rPr>
        <w:t xml:space="preserve"> году </w:t>
      </w:r>
      <w:r w:rsidR="00FE318F">
        <w:rPr>
          <w:rFonts w:eastAsia="Times New Roman"/>
          <w:sz w:val="28"/>
          <w:szCs w:val="28"/>
        </w:rPr>
        <w:t>были утверждены и реализованы 14</w:t>
      </w:r>
      <w:r w:rsidR="00197F12">
        <w:rPr>
          <w:rFonts w:eastAsia="Times New Roman"/>
          <w:sz w:val="28"/>
          <w:szCs w:val="28"/>
        </w:rPr>
        <w:t xml:space="preserve"> </w:t>
      </w:r>
      <w:r w:rsidR="000753AD">
        <w:rPr>
          <w:rFonts w:eastAsia="Times New Roman"/>
          <w:sz w:val="28"/>
          <w:szCs w:val="28"/>
        </w:rPr>
        <w:t>муниципальных</w:t>
      </w:r>
      <w:r w:rsidR="00197F12">
        <w:rPr>
          <w:rFonts w:eastAsia="Times New Roman"/>
          <w:sz w:val="28"/>
          <w:szCs w:val="28"/>
        </w:rPr>
        <w:t xml:space="preserve"> </w:t>
      </w:r>
      <w:r w:rsidRPr="00EC0A00">
        <w:rPr>
          <w:rFonts w:eastAsia="Times New Roman"/>
          <w:sz w:val="28"/>
          <w:szCs w:val="28"/>
        </w:rPr>
        <w:t>программ.</w:t>
      </w:r>
    </w:p>
    <w:p w14:paraId="6AECA67C" w14:textId="4FA0A3BF" w:rsidR="002868DF" w:rsidRDefault="002868DF" w:rsidP="008D2E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Рамеш</w:t>
      </w:r>
      <w:r w:rsidR="00C01786">
        <w:rPr>
          <w:sz w:val="28"/>
          <w:szCs w:val="28"/>
        </w:rPr>
        <w:t xml:space="preserve">ковского </w:t>
      </w:r>
      <w:r w:rsidR="0039238E">
        <w:rPr>
          <w:sz w:val="28"/>
          <w:szCs w:val="28"/>
        </w:rPr>
        <w:t>района</w:t>
      </w:r>
      <w:r w:rsidR="00C01786">
        <w:rPr>
          <w:sz w:val="28"/>
          <w:szCs w:val="28"/>
        </w:rPr>
        <w:t xml:space="preserve"> на 2021</w:t>
      </w:r>
      <w:r w:rsidRPr="009B7BA8">
        <w:rPr>
          <w:sz w:val="28"/>
          <w:szCs w:val="28"/>
        </w:rPr>
        <w:t>-2</w:t>
      </w:r>
      <w:r>
        <w:rPr>
          <w:sz w:val="28"/>
          <w:szCs w:val="28"/>
        </w:rPr>
        <w:t>0</w:t>
      </w:r>
      <w:r w:rsidR="00502B45">
        <w:rPr>
          <w:sz w:val="28"/>
          <w:szCs w:val="28"/>
        </w:rPr>
        <w:t>2</w:t>
      </w:r>
      <w:r w:rsidR="00C01786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сформирован на основе следующих</w:t>
      </w:r>
      <w:r w:rsidR="00340AF4">
        <w:rPr>
          <w:sz w:val="28"/>
          <w:szCs w:val="28"/>
        </w:rPr>
        <w:t xml:space="preserve"> муниципальных программ МО </w:t>
      </w:r>
      <w:r>
        <w:rPr>
          <w:sz w:val="28"/>
          <w:szCs w:val="28"/>
        </w:rPr>
        <w:t>Рамеш</w:t>
      </w:r>
      <w:r w:rsidR="00340AF4">
        <w:rPr>
          <w:sz w:val="28"/>
          <w:szCs w:val="28"/>
        </w:rPr>
        <w:t>ковский</w:t>
      </w:r>
      <w:r w:rsidR="00514299">
        <w:rPr>
          <w:sz w:val="28"/>
          <w:szCs w:val="28"/>
        </w:rPr>
        <w:t xml:space="preserve"> </w:t>
      </w:r>
      <w:r w:rsidR="00807739">
        <w:rPr>
          <w:sz w:val="28"/>
          <w:szCs w:val="28"/>
        </w:rPr>
        <w:t>район</w:t>
      </w:r>
      <w:r w:rsidRPr="009B7BA8">
        <w:rPr>
          <w:sz w:val="28"/>
          <w:szCs w:val="28"/>
        </w:rPr>
        <w:t xml:space="preserve">: </w:t>
      </w:r>
    </w:p>
    <w:p w14:paraId="13BBE619" w14:textId="77777777" w:rsidR="00A150A4" w:rsidRDefault="00A150A4" w:rsidP="00A150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B7BA8">
        <w:rPr>
          <w:sz w:val="28"/>
          <w:szCs w:val="28"/>
        </w:rPr>
        <w:t xml:space="preserve">) </w:t>
      </w:r>
      <w:r w:rsidRPr="009B7BA8">
        <w:rPr>
          <w:rFonts w:eastAsia="Calibri"/>
          <w:sz w:val="28"/>
          <w:szCs w:val="28"/>
        </w:rPr>
        <w:t>«Раз</w:t>
      </w:r>
      <w:r w:rsidR="000753AD">
        <w:rPr>
          <w:rFonts w:eastAsia="Calibri"/>
          <w:sz w:val="28"/>
          <w:szCs w:val="28"/>
        </w:rPr>
        <w:t>в</w:t>
      </w:r>
      <w:r w:rsidR="0029240F">
        <w:rPr>
          <w:rFonts w:eastAsia="Calibri"/>
          <w:sz w:val="28"/>
          <w:szCs w:val="28"/>
        </w:rPr>
        <w:t>итие системы образования на 2021</w:t>
      </w:r>
      <w:r w:rsidRPr="009B7BA8">
        <w:rPr>
          <w:rFonts w:eastAsia="Calibri"/>
          <w:sz w:val="28"/>
          <w:szCs w:val="28"/>
        </w:rPr>
        <w:t>-20</w:t>
      </w:r>
      <w:r w:rsidR="00F10124">
        <w:rPr>
          <w:rFonts w:eastAsia="Calibri"/>
          <w:sz w:val="28"/>
          <w:szCs w:val="28"/>
        </w:rPr>
        <w:t>2</w:t>
      </w:r>
      <w:r w:rsidR="0029240F">
        <w:rPr>
          <w:rFonts w:eastAsia="Calibri"/>
          <w:sz w:val="28"/>
          <w:szCs w:val="28"/>
        </w:rPr>
        <w:t>3</w:t>
      </w:r>
      <w:r w:rsidRPr="009B7BA8">
        <w:rPr>
          <w:rFonts w:eastAsia="Calibri"/>
          <w:sz w:val="28"/>
          <w:szCs w:val="28"/>
        </w:rPr>
        <w:t xml:space="preserve"> годы»</w:t>
      </w:r>
      <w:r w:rsidR="00197F12">
        <w:rPr>
          <w:rFonts w:eastAsia="Calibri"/>
          <w:sz w:val="28"/>
          <w:szCs w:val="28"/>
        </w:rPr>
        <w:t xml:space="preserve"> </w:t>
      </w:r>
      <w:r w:rsidR="0029240F">
        <w:rPr>
          <w:sz w:val="28"/>
          <w:szCs w:val="28"/>
        </w:rPr>
        <w:t>в 2021</w:t>
      </w:r>
      <w:r>
        <w:rPr>
          <w:sz w:val="28"/>
          <w:szCs w:val="28"/>
        </w:rPr>
        <w:t xml:space="preserve"> году;</w:t>
      </w:r>
    </w:p>
    <w:p w14:paraId="2A771B16" w14:textId="77777777" w:rsidR="00A150A4" w:rsidRDefault="00A150A4" w:rsidP="00A150A4">
      <w:pPr>
        <w:ind w:firstLine="567"/>
        <w:jc w:val="both"/>
        <w:rPr>
          <w:sz w:val="28"/>
          <w:szCs w:val="28"/>
        </w:rPr>
      </w:pPr>
      <w:r w:rsidRPr="00642616">
        <w:rPr>
          <w:sz w:val="28"/>
          <w:szCs w:val="28"/>
        </w:rPr>
        <w:t xml:space="preserve">2) </w:t>
      </w:r>
      <w:r w:rsidRPr="00642616">
        <w:rPr>
          <w:rFonts w:eastAsia="Calibri"/>
          <w:sz w:val="28"/>
          <w:szCs w:val="28"/>
        </w:rPr>
        <w:t>«</w:t>
      </w:r>
      <w:r w:rsidR="000753AD">
        <w:rPr>
          <w:rFonts w:eastAsia="Calibri"/>
          <w:sz w:val="28"/>
          <w:szCs w:val="28"/>
        </w:rPr>
        <w:t>Р</w:t>
      </w:r>
      <w:r w:rsidR="0029240F">
        <w:rPr>
          <w:rFonts w:eastAsia="Calibri"/>
          <w:sz w:val="28"/>
          <w:szCs w:val="28"/>
        </w:rPr>
        <w:t>азвитие отрасли культуры на 2021</w:t>
      </w:r>
      <w:r w:rsidRPr="00642616">
        <w:rPr>
          <w:rFonts w:eastAsia="Calibri"/>
          <w:sz w:val="28"/>
          <w:szCs w:val="28"/>
        </w:rPr>
        <w:t>-20</w:t>
      </w:r>
      <w:r w:rsidR="000753AD">
        <w:rPr>
          <w:rFonts w:eastAsia="Calibri"/>
          <w:sz w:val="28"/>
          <w:szCs w:val="28"/>
        </w:rPr>
        <w:t>2</w:t>
      </w:r>
      <w:r w:rsidR="0029240F">
        <w:rPr>
          <w:rFonts w:eastAsia="Calibri"/>
          <w:sz w:val="28"/>
          <w:szCs w:val="28"/>
        </w:rPr>
        <w:t>3</w:t>
      </w:r>
      <w:r w:rsidRPr="00642616">
        <w:rPr>
          <w:rFonts w:eastAsia="Calibri"/>
          <w:sz w:val="28"/>
          <w:szCs w:val="28"/>
        </w:rPr>
        <w:t xml:space="preserve"> годы»</w:t>
      </w:r>
      <w:r w:rsidR="0029240F">
        <w:rPr>
          <w:sz w:val="28"/>
          <w:szCs w:val="28"/>
        </w:rPr>
        <w:t xml:space="preserve"> в 2021</w:t>
      </w:r>
      <w:r>
        <w:rPr>
          <w:sz w:val="28"/>
          <w:szCs w:val="28"/>
        </w:rPr>
        <w:t xml:space="preserve"> году;</w:t>
      </w:r>
    </w:p>
    <w:p w14:paraId="3656D1D7" w14:textId="77777777" w:rsidR="00A150A4" w:rsidRDefault="00A150A4" w:rsidP="00A150A4">
      <w:pPr>
        <w:ind w:firstLine="567"/>
        <w:jc w:val="both"/>
        <w:rPr>
          <w:sz w:val="28"/>
          <w:szCs w:val="28"/>
        </w:rPr>
      </w:pPr>
      <w:r w:rsidRPr="00642616">
        <w:rPr>
          <w:sz w:val="28"/>
          <w:szCs w:val="28"/>
        </w:rPr>
        <w:t xml:space="preserve">3) </w:t>
      </w:r>
      <w:r w:rsidRPr="00642616">
        <w:rPr>
          <w:rFonts w:eastAsia="Calibri"/>
          <w:sz w:val="28"/>
          <w:szCs w:val="28"/>
        </w:rPr>
        <w:t>«Развитие физ</w:t>
      </w:r>
      <w:r w:rsidR="000753AD">
        <w:rPr>
          <w:rFonts w:eastAsia="Calibri"/>
          <w:sz w:val="28"/>
          <w:szCs w:val="28"/>
        </w:rPr>
        <w:t xml:space="preserve">ической культуры и спорта на </w:t>
      </w:r>
      <w:r w:rsidR="0029240F">
        <w:rPr>
          <w:rFonts w:eastAsia="Calibri"/>
          <w:sz w:val="28"/>
          <w:szCs w:val="28"/>
        </w:rPr>
        <w:t>2021</w:t>
      </w:r>
      <w:r w:rsidRPr="00642616">
        <w:rPr>
          <w:rFonts w:eastAsia="Calibri"/>
          <w:sz w:val="28"/>
          <w:szCs w:val="28"/>
        </w:rPr>
        <w:t>-</w:t>
      </w:r>
      <w:r w:rsidR="0029240F">
        <w:rPr>
          <w:rFonts w:eastAsia="Calibri"/>
          <w:sz w:val="28"/>
          <w:szCs w:val="28"/>
        </w:rPr>
        <w:t>2023</w:t>
      </w:r>
      <w:r w:rsidRPr="00642616">
        <w:rPr>
          <w:rFonts w:eastAsia="Calibri"/>
          <w:sz w:val="28"/>
          <w:szCs w:val="28"/>
        </w:rPr>
        <w:t xml:space="preserve"> годы»</w:t>
      </w:r>
      <w:r w:rsidR="000753AD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году;</w:t>
      </w:r>
    </w:p>
    <w:p w14:paraId="3BBCFD72" w14:textId="77777777" w:rsidR="00A150A4" w:rsidRDefault="00A150A4" w:rsidP="00A150A4">
      <w:pPr>
        <w:ind w:firstLine="567"/>
        <w:jc w:val="both"/>
        <w:rPr>
          <w:sz w:val="28"/>
          <w:szCs w:val="28"/>
        </w:rPr>
      </w:pPr>
      <w:r w:rsidRPr="00642616">
        <w:rPr>
          <w:sz w:val="28"/>
          <w:szCs w:val="28"/>
        </w:rPr>
        <w:t xml:space="preserve">4) </w:t>
      </w:r>
      <w:r w:rsidRPr="00642616">
        <w:rPr>
          <w:rFonts w:eastAsia="Calibri"/>
          <w:sz w:val="28"/>
          <w:szCs w:val="28"/>
        </w:rPr>
        <w:t>«Развитие инвестиционного потенциала, предпринимательства и аг</w:t>
      </w:r>
      <w:r w:rsidR="000753AD">
        <w:rPr>
          <w:rFonts w:eastAsia="Calibri"/>
          <w:sz w:val="28"/>
          <w:szCs w:val="28"/>
        </w:rPr>
        <w:t xml:space="preserve">ропромышленного комплекса на </w:t>
      </w:r>
      <w:r w:rsidR="0029240F">
        <w:rPr>
          <w:rFonts w:eastAsia="Calibri"/>
          <w:sz w:val="28"/>
          <w:szCs w:val="28"/>
        </w:rPr>
        <w:t>2021</w:t>
      </w:r>
      <w:r w:rsidRPr="00642616">
        <w:rPr>
          <w:rFonts w:eastAsia="Calibri"/>
          <w:sz w:val="28"/>
          <w:szCs w:val="28"/>
        </w:rPr>
        <w:t>-</w:t>
      </w:r>
      <w:r w:rsidR="0029240F">
        <w:rPr>
          <w:rFonts w:eastAsia="Calibri"/>
          <w:sz w:val="28"/>
          <w:szCs w:val="28"/>
        </w:rPr>
        <w:t>2023</w:t>
      </w:r>
      <w:r w:rsidRPr="00642616">
        <w:rPr>
          <w:rFonts w:eastAsia="Calibri"/>
          <w:sz w:val="28"/>
          <w:szCs w:val="28"/>
        </w:rPr>
        <w:t xml:space="preserve"> годы»</w:t>
      </w:r>
      <w:r w:rsidR="000753AD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году;</w:t>
      </w:r>
    </w:p>
    <w:p w14:paraId="5C53DE2C" w14:textId="77777777" w:rsidR="00A150A4" w:rsidRPr="009B7BA8" w:rsidRDefault="00A150A4" w:rsidP="00A150A4">
      <w:pPr>
        <w:ind w:firstLine="567"/>
        <w:jc w:val="both"/>
        <w:rPr>
          <w:sz w:val="28"/>
          <w:szCs w:val="28"/>
        </w:rPr>
      </w:pPr>
      <w:r w:rsidRPr="00642616">
        <w:rPr>
          <w:sz w:val="28"/>
          <w:szCs w:val="28"/>
        </w:rPr>
        <w:t xml:space="preserve">5) </w:t>
      </w:r>
      <w:r w:rsidRPr="00642616">
        <w:rPr>
          <w:rFonts w:eastAsia="Calibri"/>
          <w:sz w:val="28"/>
          <w:szCs w:val="28"/>
        </w:rPr>
        <w:t>«Развитие жилищно-коммунальной инфраструктуры, обеспечение энергосбережения в целях повышения энер</w:t>
      </w:r>
      <w:r w:rsidR="00F238C7">
        <w:rPr>
          <w:rFonts w:eastAsia="Calibri"/>
          <w:sz w:val="28"/>
          <w:szCs w:val="28"/>
        </w:rPr>
        <w:t xml:space="preserve">гетической эффективности </w:t>
      </w:r>
      <w:r w:rsidR="000753AD">
        <w:rPr>
          <w:rFonts w:eastAsia="Calibri"/>
          <w:sz w:val="28"/>
          <w:szCs w:val="28"/>
        </w:rPr>
        <w:t xml:space="preserve">на </w:t>
      </w:r>
      <w:r w:rsidR="0029240F">
        <w:rPr>
          <w:rFonts w:eastAsia="Calibri"/>
          <w:sz w:val="28"/>
          <w:szCs w:val="28"/>
        </w:rPr>
        <w:t>2021</w:t>
      </w:r>
      <w:r w:rsidR="000753AD">
        <w:rPr>
          <w:rFonts w:eastAsia="Calibri"/>
          <w:sz w:val="28"/>
          <w:szCs w:val="28"/>
        </w:rPr>
        <w:t>-</w:t>
      </w:r>
      <w:r w:rsidR="0029240F">
        <w:rPr>
          <w:rFonts w:eastAsia="Calibri"/>
          <w:sz w:val="28"/>
          <w:szCs w:val="28"/>
        </w:rPr>
        <w:t>2023</w:t>
      </w:r>
      <w:r w:rsidRPr="00642616">
        <w:rPr>
          <w:rFonts w:eastAsia="Calibri"/>
          <w:sz w:val="28"/>
          <w:szCs w:val="28"/>
        </w:rPr>
        <w:t xml:space="preserve"> годы»</w:t>
      </w:r>
      <w:r w:rsidR="000753AD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году;</w:t>
      </w:r>
    </w:p>
    <w:p w14:paraId="187F1D12" w14:textId="77777777" w:rsidR="002868DF" w:rsidRPr="00642616" w:rsidRDefault="002868DF" w:rsidP="00A150A4">
      <w:pPr>
        <w:tabs>
          <w:tab w:val="left" w:pos="3885"/>
        </w:tabs>
        <w:ind w:firstLine="567"/>
        <w:jc w:val="both"/>
        <w:rPr>
          <w:sz w:val="28"/>
          <w:szCs w:val="28"/>
        </w:rPr>
      </w:pPr>
      <w:r w:rsidRPr="00642616">
        <w:rPr>
          <w:sz w:val="28"/>
          <w:szCs w:val="28"/>
        </w:rPr>
        <w:t xml:space="preserve">6) </w:t>
      </w:r>
      <w:r w:rsidRPr="00642616">
        <w:rPr>
          <w:rFonts w:eastAsia="Calibri"/>
          <w:sz w:val="28"/>
          <w:szCs w:val="28"/>
        </w:rPr>
        <w:t>«Обеспечение общественного порядка, про</w:t>
      </w:r>
      <w:r w:rsidR="006E357C">
        <w:rPr>
          <w:rFonts w:eastAsia="Calibri"/>
          <w:sz w:val="28"/>
          <w:szCs w:val="28"/>
        </w:rPr>
        <w:t xml:space="preserve">тиводействие преступности на </w:t>
      </w:r>
      <w:r w:rsidR="0029240F">
        <w:rPr>
          <w:rFonts w:eastAsia="Calibri"/>
          <w:sz w:val="28"/>
          <w:szCs w:val="28"/>
        </w:rPr>
        <w:t>2021</w:t>
      </w:r>
      <w:r w:rsidRPr="00642616">
        <w:rPr>
          <w:rFonts w:eastAsia="Calibri"/>
          <w:sz w:val="28"/>
          <w:szCs w:val="28"/>
        </w:rPr>
        <w:t>-</w:t>
      </w:r>
      <w:r w:rsidR="0029240F">
        <w:rPr>
          <w:rFonts w:eastAsia="Calibri"/>
          <w:sz w:val="28"/>
          <w:szCs w:val="28"/>
        </w:rPr>
        <w:t>2023</w:t>
      </w:r>
      <w:r w:rsidRPr="00642616">
        <w:rPr>
          <w:rFonts w:eastAsia="Calibri"/>
          <w:sz w:val="28"/>
          <w:szCs w:val="28"/>
        </w:rPr>
        <w:t xml:space="preserve"> годов»</w:t>
      </w:r>
      <w:r w:rsidR="006E357C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 w:rsidRPr="00642616">
        <w:rPr>
          <w:sz w:val="28"/>
          <w:szCs w:val="28"/>
        </w:rPr>
        <w:t xml:space="preserve"> го</w:t>
      </w:r>
      <w:r w:rsidR="00A150A4">
        <w:rPr>
          <w:sz w:val="28"/>
          <w:szCs w:val="28"/>
        </w:rPr>
        <w:t>ду;</w:t>
      </w:r>
    </w:p>
    <w:p w14:paraId="5F8B0245" w14:textId="77777777" w:rsidR="002868DF" w:rsidRPr="00642616" w:rsidRDefault="002868DF" w:rsidP="00A150A4">
      <w:pPr>
        <w:tabs>
          <w:tab w:val="left" w:pos="3885"/>
        </w:tabs>
        <w:ind w:firstLine="567"/>
        <w:jc w:val="both"/>
        <w:rPr>
          <w:sz w:val="28"/>
          <w:szCs w:val="28"/>
        </w:rPr>
      </w:pPr>
      <w:r w:rsidRPr="00642616">
        <w:rPr>
          <w:sz w:val="28"/>
          <w:szCs w:val="28"/>
        </w:rPr>
        <w:t xml:space="preserve">7) </w:t>
      </w:r>
      <w:r w:rsidRPr="00642616">
        <w:rPr>
          <w:rFonts w:eastAsia="Calibri"/>
          <w:sz w:val="28"/>
          <w:szCs w:val="28"/>
        </w:rPr>
        <w:t>«Социальная</w:t>
      </w:r>
      <w:r w:rsidR="006E357C">
        <w:rPr>
          <w:rFonts w:eastAsia="Calibri"/>
          <w:sz w:val="28"/>
          <w:szCs w:val="28"/>
        </w:rPr>
        <w:t xml:space="preserve"> поддержка населения на </w:t>
      </w:r>
      <w:r w:rsidR="0029240F">
        <w:rPr>
          <w:rFonts w:eastAsia="Calibri"/>
          <w:sz w:val="28"/>
          <w:szCs w:val="28"/>
        </w:rPr>
        <w:t>2021</w:t>
      </w:r>
      <w:r w:rsidRPr="00642616">
        <w:rPr>
          <w:rFonts w:eastAsia="Calibri"/>
          <w:sz w:val="28"/>
          <w:szCs w:val="28"/>
        </w:rPr>
        <w:t>-</w:t>
      </w:r>
      <w:r w:rsidR="0029240F">
        <w:rPr>
          <w:rFonts w:eastAsia="Calibri"/>
          <w:sz w:val="28"/>
          <w:szCs w:val="28"/>
        </w:rPr>
        <w:t>2023</w:t>
      </w:r>
      <w:r w:rsidRPr="00642616">
        <w:rPr>
          <w:rFonts w:eastAsia="Calibri"/>
          <w:sz w:val="28"/>
          <w:szCs w:val="28"/>
        </w:rPr>
        <w:t xml:space="preserve"> годы»</w:t>
      </w:r>
      <w:r w:rsidR="006E357C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 w:rsidRPr="00642616">
        <w:rPr>
          <w:sz w:val="28"/>
          <w:szCs w:val="28"/>
        </w:rPr>
        <w:t>году.</w:t>
      </w:r>
    </w:p>
    <w:p w14:paraId="72E2FCE3" w14:textId="77777777" w:rsidR="002868DF" w:rsidRPr="00642616" w:rsidRDefault="002868DF" w:rsidP="00A150A4">
      <w:pPr>
        <w:tabs>
          <w:tab w:val="left" w:pos="3885"/>
        </w:tabs>
        <w:ind w:firstLine="567"/>
        <w:jc w:val="both"/>
        <w:rPr>
          <w:sz w:val="28"/>
          <w:szCs w:val="28"/>
        </w:rPr>
      </w:pPr>
      <w:r w:rsidRPr="00642616">
        <w:rPr>
          <w:sz w:val="28"/>
          <w:szCs w:val="28"/>
        </w:rPr>
        <w:t xml:space="preserve">8) </w:t>
      </w:r>
      <w:r w:rsidRPr="00642616">
        <w:rPr>
          <w:rFonts w:eastAsia="Calibri"/>
          <w:sz w:val="28"/>
          <w:szCs w:val="28"/>
        </w:rPr>
        <w:t>«Развитие сферы транспорта, св</w:t>
      </w:r>
      <w:r w:rsidR="006E357C">
        <w:rPr>
          <w:rFonts w:eastAsia="Calibri"/>
          <w:sz w:val="28"/>
          <w:szCs w:val="28"/>
        </w:rPr>
        <w:t xml:space="preserve">язи и дорожного хозяйства на </w:t>
      </w:r>
      <w:r w:rsidR="0029240F">
        <w:rPr>
          <w:rFonts w:eastAsia="Calibri"/>
          <w:sz w:val="28"/>
          <w:szCs w:val="28"/>
        </w:rPr>
        <w:t>2021</w:t>
      </w:r>
      <w:r w:rsidRPr="00642616">
        <w:rPr>
          <w:rFonts w:eastAsia="Calibri"/>
          <w:sz w:val="28"/>
          <w:szCs w:val="28"/>
        </w:rPr>
        <w:t>-</w:t>
      </w:r>
      <w:r w:rsidR="0029240F">
        <w:rPr>
          <w:rFonts w:eastAsia="Calibri"/>
          <w:sz w:val="28"/>
          <w:szCs w:val="28"/>
        </w:rPr>
        <w:t>2023</w:t>
      </w:r>
      <w:r w:rsidRPr="00642616">
        <w:rPr>
          <w:rFonts w:eastAsia="Calibri"/>
          <w:sz w:val="28"/>
          <w:szCs w:val="28"/>
        </w:rPr>
        <w:t xml:space="preserve"> годы»</w:t>
      </w:r>
      <w:r w:rsidR="006E357C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 w:rsidR="00A150A4">
        <w:rPr>
          <w:sz w:val="28"/>
          <w:szCs w:val="28"/>
        </w:rPr>
        <w:t xml:space="preserve"> году;</w:t>
      </w:r>
    </w:p>
    <w:p w14:paraId="090C78EB" w14:textId="77777777" w:rsidR="002868DF" w:rsidRPr="00642616" w:rsidRDefault="002868DF" w:rsidP="00A150A4">
      <w:pPr>
        <w:tabs>
          <w:tab w:val="left" w:pos="3885"/>
        </w:tabs>
        <w:ind w:firstLine="567"/>
        <w:jc w:val="both"/>
        <w:rPr>
          <w:sz w:val="28"/>
          <w:szCs w:val="28"/>
        </w:rPr>
      </w:pPr>
      <w:r w:rsidRPr="00642616">
        <w:rPr>
          <w:sz w:val="28"/>
          <w:szCs w:val="28"/>
        </w:rPr>
        <w:t xml:space="preserve">9) </w:t>
      </w:r>
      <w:r w:rsidRPr="00642616">
        <w:rPr>
          <w:rFonts w:eastAsia="Calibri"/>
          <w:sz w:val="28"/>
          <w:szCs w:val="28"/>
        </w:rPr>
        <w:t>«Управление муниципальным имуществом и регулиро</w:t>
      </w:r>
      <w:r w:rsidR="006E357C">
        <w:rPr>
          <w:rFonts w:eastAsia="Calibri"/>
          <w:sz w:val="28"/>
          <w:szCs w:val="28"/>
        </w:rPr>
        <w:t xml:space="preserve">вание земельных отношений на </w:t>
      </w:r>
      <w:r w:rsidR="0029240F">
        <w:rPr>
          <w:rFonts w:eastAsia="Calibri"/>
          <w:sz w:val="28"/>
          <w:szCs w:val="28"/>
        </w:rPr>
        <w:t>2021</w:t>
      </w:r>
      <w:r w:rsidRPr="00642616">
        <w:rPr>
          <w:rFonts w:eastAsia="Calibri"/>
          <w:sz w:val="28"/>
          <w:szCs w:val="28"/>
        </w:rPr>
        <w:t>-</w:t>
      </w:r>
      <w:r w:rsidR="0029240F">
        <w:rPr>
          <w:rFonts w:eastAsia="Calibri"/>
          <w:sz w:val="28"/>
          <w:szCs w:val="28"/>
        </w:rPr>
        <w:t>2023</w:t>
      </w:r>
      <w:r w:rsidRPr="00642616">
        <w:rPr>
          <w:rFonts w:eastAsia="Calibri"/>
          <w:sz w:val="28"/>
          <w:szCs w:val="28"/>
        </w:rPr>
        <w:t xml:space="preserve"> годы»</w:t>
      </w:r>
      <w:r w:rsidR="006E357C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 w:rsidR="00A150A4">
        <w:rPr>
          <w:sz w:val="28"/>
          <w:szCs w:val="28"/>
        </w:rPr>
        <w:t xml:space="preserve"> году;</w:t>
      </w:r>
    </w:p>
    <w:p w14:paraId="3E878AF1" w14:textId="77777777" w:rsidR="002868DF" w:rsidRPr="00642616" w:rsidRDefault="002868DF" w:rsidP="00A150A4">
      <w:pPr>
        <w:tabs>
          <w:tab w:val="left" w:pos="3885"/>
        </w:tabs>
        <w:ind w:firstLine="567"/>
        <w:jc w:val="both"/>
        <w:rPr>
          <w:sz w:val="28"/>
          <w:szCs w:val="28"/>
        </w:rPr>
      </w:pPr>
      <w:r w:rsidRPr="00642616">
        <w:rPr>
          <w:sz w:val="28"/>
          <w:szCs w:val="28"/>
        </w:rPr>
        <w:t xml:space="preserve">10) </w:t>
      </w:r>
      <w:r w:rsidR="006E357C">
        <w:rPr>
          <w:rFonts w:eastAsia="Calibri"/>
          <w:sz w:val="28"/>
          <w:szCs w:val="28"/>
        </w:rPr>
        <w:t xml:space="preserve">«Муниципальное управление на </w:t>
      </w:r>
      <w:r w:rsidR="0029240F">
        <w:rPr>
          <w:rFonts w:eastAsia="Calibri"/>
          <w:sz w:val="28"/>
          <w:szCs w:val="28"/>
        </w:rPr>
        <w:t>2021</w:t>
      </w:r>
      <w:r w:rsidRPr="00642616">
        <w:rPr>
          <w:rFonts w:eastAsia="Calibri"/>
          <w:sz w:val="28"/>
          <w:szCs w:val="28"/>
        </w:rPr>
        <w:t>-</w:t>
      </w:r>
      <w:r w:rsidR="0029240F">
        <w:rPr>
          <w:rFonts w:eastAsia="Calibri"/>
          <w:sz w:val="28"/>
          <w:szCs w:val="28"/>
        </w:rPr>
        <w:t>2023</w:t>
      </w:r>
      <w:r w:rsidRPr="00642616">
        <w:rPr>
          <w:rFonts w:eastAsia="Calibri"/>
          <w:sz w:val="28"/>
          <w:szCs w:val="28"/>
        </w:rPr>
        <w:t xml:space="preserve"> годы»</w:t>
      </w:r>
      <w:r w:rsidR="006E357C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 w:rsidR="00A150A4">
        <w:rPr>
          <w:sz w:val="28"/>
          <w:szCs w:val="28"/>
        </w:rPr>
        <w:t xml:space="preserve"> году;</w:t>
      </w:r>
    </w:p>
    <w:p w14:paraId="70EA0289" w14:textId="3588ECE3" w:rsidR="002868DF" w:rsidRDefault="002868DF" w:rsidP="00A150A4">
      <w:pPr>
        <w:tabs>
          <w:tab w:val="left" w:pos="3885"/>
        </w:tabs>
        <w:ind w:firstLine="567"/>
        <w:jc w:val="both"/>
        <w:rPr>
          <w:sz w:val="28"/>
          <w:szCs w:val="28"/>
        </w:rPr>
      </w:pPr>
      <w:r w:rsidRPr="00642616">
        <w:rPr>
          <w:sz w:val="28"/>
          <w:szCs w:val="28"/>
        </w:rPr>
        <w:t xml:space="preserve">11) </w:t>
      </w:r>
      <w:r w:rsidRPr="00642616">
        <w:rPr>
          <w:rFonts w:eastAsia="Calibri"/>
          <w:sz w:val="28"/>
          <w:szCs w:val="28"/>
        </w:rPr>
        <w:t>«Управление</w:t>
      </w:r>
      <w:r w:rsidR="006E357C">
        <w:rPr>
          <w:rFonts w:eastAsia="Calibri"/>
          <w:sz w:val="28"/>
          <w:szCs w:val="28"/>
        </w:rPr>
        <w:t xml:space="preserve"> муниципальными финансами на </w:t>
      </w:r>
      <w:r w:rsidR="0029240F">
        <w:rPr>
          <w:rFonts w:eastAsia="Calibri"/>
          <w:sz w:val="28"/>
          <w:szCs w:val="28"/>
        </w:rPr>
        <w:t>2021</w:t>
      </w:r>
      <w:r w:rsidRPr="00642616">
        <w:rPr>
          <w:rFonts w:eastAsia="Calibri"/>
          <w:sz w:val="28"/>
          <w:szCs w:val="28"/>
        </w:rPr>
        <w:t>-</w:t>
      </w:r>
      <w:r w:rsidR="0029240F">
        <w:rPr>
          <w:rFonts w:eastAsia="Calibri"/>
          <w:sz w:val="28"/>
          <w:szCs w:val="28"/>
        </w:rPr>
        <w:t>2023</w:t>
      </w:r>
      <w:r w:rsidRPr="00642616">
        <w:rPr>
          <w:rFonts w:eastAsia="Calibri"/>
          <w:sz w:val="28"/>
          <w:szCs w:val="28"/>
        </w:rPr>
        <w:t xml:space="preserve"> годы»</w:t>
      </w:r>
      <w:r w:rsidR="006E357C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 w:rsidR="00A150A4">
        <w:rPr>
          <w:sz w:val="28"/>
          <w:szCs w:val="28"/>
        </w:rPr>
        <w:t xml:space="preserve"> году»</w:t>
      </w:r>
      <w:r w:rsidR="00F10124">
        <w:rPr>
          <w:sz w:val="28"/>
          <w:szCs w:val="28"/>
        </w:rPr>
        <w:t>;</w:t>
      </w:r>
    </w:p>
    <w:p w14:paraId="5C702A71" w14:textId="77777777" w:rsidR="002868DF" w:rsidRDefault="002868DF" w:rsidP="00A150A4">
      <w:pPr>
        <w:tabs>
          <w:tab w:val="left" w:pos="388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="00801004">
        <w:rPr>
          <w:sz w:val="28"/>
          <w:szCs w:val="28"/>
        </w:rPr>
        <w:t xml:space="preserve"> </w:t>
      </w:r>
      <w:r w:rsidRPr="00AA6DD7">
        <w:rPr>
          <w:sz w:val="28"/>
          <w:szCs w:val="28"/>
        </w:rPr>
        <w:t>«</w:t>
      </w:r>
      <w:r w:rsidRPr="00AA6DD7">
        <w:rPr>
          <w:color w:val="000000"/>
          <w:sz w:val="28"/>
          <w:szCs w:val="28"/>
        </w:rPr>
        <w:t xml:space="preserve">Противодействие экстремизму, профилактика терроризма и </w:t>
      </w:r>
      <w:r w:rsidRPr="00AA6DD7">
        <w:rPr>
          <w:color w:val="000000"/>
          <w:sz w:val="28"/>
          <w:szCs w:val="28"/>
        </w:rPr>
        <w:lastRenderedPageBreak/>
        <w:t>минимизация и (или) лик</w:t>
      </w:r>
      <w:r w:rsidR="00F238C7">
        <w:rPr>
          <w:color w:val="000000"/>
          <w:sz w:val="28"/>
          <w:szCs w:val="28"/>
        </w:rPr>
        <w:t xml:space="preserve">видация последствий проявления </w:t>
      </w:r>
      <w:r w:rsidRPr="00AA6DD7">
        <w:rPr>
          <w:color w:val="000000"/>
          <w:sz w:val="28"/>
          <w:szCs w:val="28"/>
        </w:rPr>
        <w:t>экстремизма и терроризма на территории муниципального образования «Рамешковский</w:t>
      </w:r>
      <w:r w:rsidR="00801004">
        <w:rPr>
          <w:color w:val="000000"/>
          <w:sz w:val="28"/>
          <w:szCs w:val="28"/>
        </w:rPr>
        <w:t xml:space="preserve"> </w:t>
      </w:r>
      <w:r w:rsidR="006E357C">
        <w:rPr>
          <w:color w:val="000000"/>
          <w:sz w:val="28"/>
          <w:szCs w:val="28"/>
        </w:rPr>
        <w:t xml:space="preserve">район» Тверской области» на </w:t>
      </w:r>
      <w:r w:rsidR="0029240F">
        <w:rPr>
          <w:color w:val="000000"/>
          <w:sz w:val="28"/>
          <w:szCs w:val="28"/>
        </w:rPr>
        <w:t>2021</w:t>
      </w:r>
      <w:r w:rsidR="006E357C">
        <w:rPr>
          <w:color w:val="000000"/>
          <w:sz w:val="28"/>
          <w:szCs w:val="28"/>
        </w:rPr>
        <w:t>-</w:t>
      </w:r>
      <w:r w:rsidR="0029240F">
        <w:rPr>
          <w:color w:val="000000"/>
          <w:sz w:val="28"/>
          <w:szCs w:val="28"/>
        </w:rPr>
        <w:t>2023</w:t>
      </w:r>
      <w:r w:rsidRPr="00AA6DD7">
        <w:rPr>
          <w:color w:val="000000"/>
          <w:sz w:val="28"/>
          <w:szCs w:val="28"/>
        </w:rPr>
        <w:t xml:space="preserve"> годы</w:t>
      </w:r>
      <w:r w:rsidRPr="00AA6DD7">
        <w:rPr>
          <w:sz w:val="28"/>
          <w:szCs w:val="28"/>
        </w:rPr>
        <w:t>»</w:t>
      </w:r>
      <w:r w:rsidR="006E357C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году;</w:t>
      </w:r>
    </w:p>
    <w:p w14:paraId="561927D0" w14:textId="77777777" w:rsidR="002868DF" w:rsidRDefault="002868DF" w:rsidP="00A150A4">
      <w:pPr>
        <w:tabs>
          <w:tab w:val="left" w:pos="388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="00801004">
        <w:rPr>
          <w:sz w:val="28"/>
          <w:szCs w:val="28"/>
        </w:rPr>
        <w:t xml:space="preserve"> </w:t>
      </w:r>
      <w:r w:rsidRPr="004523B7">
        <w:rPr>
          <w:sz w:val="28"/>
          <w:szCs w:val="28"/>
        </w:rPr>
        <w:t>«</w:t>
      </w:r>
      <w:r w:rsidRPr="004523B7">
        <w:rPr>
          <w:rFonts w:eastAsia="Calibri"/>
          <w:sz w:val="28"/>
          <w:szCs w:val="28"/>
        </w:rPr>
        <w:t>Укрепление единства народов, проживающих на территории Рамешковского района, и их</w:t>
      </w:r>
      <w:r w:rsidR="00112581">
        <w:rPr>
          <w:rFonts w:eastAsia="Calibri"/>
          <w:sz w:val="28"/>
          <w:szCs w:val="28"/>
        </w:rPr>
        <w:t xml:space="preserve"> этнокультурное развитие на 2019</w:t>
      </w:r>
      <w:r w:rsidRPr="004523B7">
        <w:rPr>
          <w:rFonts w:eastAsia="Calibri"/>
          <w:sz w:val="28"/>
          <w:szCs w:val="28"/>
        </w:rPr>
        <w:t>-20</w:t>
      </w:r>
      <w:r w:rsidR="006E357C">
        <w:rPr>
          <w:rFonts w:eastAsia="Calibri"/>
          <w:sz w:val="28"/>
          <w:szCs w:val="28"/>
        </w:rPr>
        <w:t>21</w:t>
      </w:r>
      <w:r w:rsidRPr="004523B7">
        <w:rPr>
          <w:rFonts w:eastAsia="Calibri"/>
          <w:sz w:val="28"/>
          <w:szCs w:val="28"/>
        </w:rPr>
        <w:t xml:space="preserve"> годы»</w:t>
      </w:r>
      <w:r w:rsidR="006E357C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году.</w:t>
      </w:r>
    </w:p>
    <w:p w14:paraId="1E192C95" w14:textId="77777777" w:rsidR="00503A3E" w:rsidRDefault="00503A3E" w:rsidP="00A150A4">
      <w:pPr>
        <w:tabs>
          <w:tab w:val="left" w:pos="388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«Развитие туризма на территории </w:t>
      </w:r>
      <w:r w:rsidRPr="00AA6DD7">
        <w:rPr>
          <w:color w:val="000000"/>
          <w:sz w:val="28"/>
          <w:szCs w:val="28"/>
        </w:rPr>
        <w:t>муниципального образования «Рамешковский</w:t>
      </w:r>
      <w:r w:rsidR="008010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район» Тверской области» на </w:t>
      </w:r>
      <w:r w:rsidR="0029240F">
        <w:rPr>
          <w:color w:val="000000"/>
          <w:sz w:val="28"/>
          <w:szCs w:val="28"/>
        </w:rPr>
        <w:t>2021</w:t>
      </w:r>
      <w:r>
        <w:rPr>
          <w:color w:val="000000"/>
          <w:sz w:val="28"/>
          <w:szCs w:val="28"/>
        </w:rPr>
        <w:t>-</w:t>
      </w:r>
      <w:r w:rsidR="0029240F">
        <w:rPr>
          <w:color w:val="000000"/>
          <w:sz w:val="28"/>
          <w:szCs w:val="28"/>
        </w:rPr>
        <w:t>2023</w:t>
      </w:r>
      <w:r w:rsidRPr="00AA6DD7">
        <w:rPr>
          <w:color w:val="000000"/>
          <w:sz w:val="28"/>
          <w:szCs w:val="28"/>
        </w:rPr>
        <w:t xml:space="preserve"> годы</w:t>
      </w:r>
      <w:r w:rsidRPr="00AA6DD7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году»;</w:t>
      </w:r>
    </w:p>
    <w:p w14:paraId="38298052" w14:textId="77777777" w:rsidR="002868DF" w:rsidRPr="00E11DD2" w:rsidRDefault="002868DF" w:rsidP="002868DF">
      <w:pPr>
        <w:pStyle w:val="LO-Normal"/>
        <w:ind w:firstLine="709"/>
        <w:jc w:val="both"/>
        <w:rPr>
          <w:color w:val="auto"/>
        </w:rPr>
      </w:pPr>
      <w:r w:rsidRPr="00E11DD2">
        <w:rPr>
          <w:color w:val="auto"/>
          <w:sz w:val="28"/>
          <w:szCs w:val="28"/>
        </w:rPr>
        <w:t>Предусмотренный общий объем финансирования, необходимый для выполнени</w:t>
      </w:r>
      <w:r w:rsidR="006E357C">
        <w:rPr>
          <w:color w:val="auto"/>
          <w:sz w:val="28"/>
          <w:szCs w:val="28"/>
        </w:rPr>
        <w:t xml:space="preserve">я программных мероприятий в </w:t>
      </w:r>
      <w:r w:rsidR="0029240F">
        <w:rPr>
          <w:color w:val="auto"/>
          <w:sz w:val="28"/>
          <w:szCs w:val="28"/>
        </w:rPr>
        <w:t>2021</w:t>
      </w:r>
      <w:r w:rsidR="00503A3E">
        <w:rPr>
          <w:color w:val="auto"/>
          <w:sz w:val="28"/>
          <w:szCs w:val="28"/>
        </w:rPr>
        <w:t xml:space="preserve"> году, составил 4</w:t>
      </w:r>
      <w:r w:rsidR="00A97E54">
        <w:rPr>
          <w:color w:val="auto"/>
          <w:sz w:val="28"/>
          <w:szCs w:val="28"/>
        </w:rPr>
        <w:t>71 915,1</w:t>
      </w:r>
      <w:r w:rsidRPr="00E11DD2">
        <w:rPr>
          <w:color w:val="auto"/>
          <w:sz w:val="28"/>
          <w:szCs w:val="28"/>
        </w:rPr>
        <w:t xml:space="preserve"> тыс. рублей.  </w:t>
      </w:r>
    </w:p>
    <w:p w14:paraId="2B2CAB46" w14:textId="60B6BACA" w:rsidR="002868DF" w:rsidRPr="00E11DD2" w:rsidRDefault="002868DF" w:rsidP="002868DF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По итогам </w:t>
      </w:r>
      <w:r w:rsidR="0029240F">
        <w:rPr>
          <w:rFonts w:eastAsia="Calibri"/>
          <w:sz w:val="28"/>
          <w:szCs w:val="28"/>
        </w:rPr>
        <w:t>2021</w:t>
      </w:r>
      <w:r w:rsidRPr="00E11DD2">
        <w:rPr>
          <w:rFonts w:eastAsia="Calibri"/>
          <w:sz w:val="28"/>
          <w:szCs w:val="28"/>
        </w:rPr>
        <w:t xml:space="preserve"> год</w:t>
      </w:r>
      <w:r>
        <w:rPr>
          <w:rFonts w:eastAsia="Calibri"/>
          <w:sz w:val="28"/>
          <w:szCs w:val="28"/>
        </w:rPr>
        <w:t>а фактически</w:t>
      </w:r>
      <w:r w:rsidRPr="00E11DD2">
        <w:rPr>
          <w:rFonts w:eastAsia="Calibri"/>
          <w:sz w:val="28"/>
          <w:szCs w:val="28"/>
        </w:rPr>
        <w:t xml:space="preserve"> на реализацию</w:t>
      </w:r>
      <w:r>
        <w:rPr>
          <w:rFonts w:eastAsia="Calibri"/>
          <w:sz w:val="28"/>
          <w:szCs w:val="28"/>
        </w:rPr>
        <w:t xml:space="preserve"> программных мероприятий направлено</w:t>
      </w:r>
      <w:r w:rsidR="00807739">
        <w:rPr>
          <w:rFonts w:eastAsia="Calibri"/>
          <w:sz w:val="28"/>
          <w:szCs w:val="28"/>
        </w:rPr>
        <w:t xml:space="preserve"> </w:t>
      </w:r>
      <w:r w:rsidR="00A97E54">
        <w:rPr>
          <w:rFonts w:eastAsia="Calibri"/>
          <w:sz w:val="28"/>
          <w:szCs w:val="28"/>
        </w:rPr>
        <w:t>452 642,4</w:t>
      </w:r>
      <w:r w:rsidRPr="00E11DD2">
        <w:rPr>
          <w:rFonts w:eastAsia="Calibri"/>
          <w:sz w:val="28"/>
          <w:szCs w:val="28"/>
        </w:rPr>
        <w:t>тыс.</w:t>
      </w:r>
      <w:r w:rsidR="00E30682">
        <w:rPr>
          <w:rFonts w:eastAsia="Calibri"/>
          <w:sz w:val="28"/>
          <w:szCs w:val="28"/>
        </w:rPr>
        <w:t xml:space="preserve"> руб</w:t>
      </w:r>
      <w:r w:rsidR="00A97E54">
        <w:rPr>
          <w:rFonts w:eastAsia="Calibri"/>
          <w:sz w:val="28"/>
          <w:szCs w:val="28"/>
        </w:rPr>
        <w:t>лей (95,92</w:t>
      </w:r>
      <w:r w:rsidRPr="00E11DD2">
        <w:rPr>
          <w:rFonts w:eastAsia="Calibri"/>
          <w:sz w:val="28"/>
          <w:szCs w:val="28"/>
        </w:rPr>
        <w:t>%).</w:t>
      </w:r>
    </w:p>
    <w:p w14:paraId="6BB35BF7" w14:textId="77777777" w:rsidR="002868DF" w:rsidRDefault="002868DF" w:rsidP="002868DF">
      <w:pPr>
        <w:tabs>
          <w:tab w:val="left" w:pos="3885"/>
        </w:tabs>
        <w:jc w:val="both"/>
        <w:rPr>
          <w:sz w:val="28"/>
          <w:szCs w:val="28"/>
        </w:rPr>
      </w:pPr>
    </w:p>
    <w:p w14:paraId="5ADC1421" w14:textId="77777777" w:rsidR="00A150A4" w:rsidRDefault="002868DF" w:rsidP="002868DF">
      <w:pPr>
        <w:contextualSpacing/>
        <w:jc w:val="center"/>
        <w:rPr>
          <w:b/>
          <w:bCs/>
          <w:sz w:val="28"/>
          <w:szCs w:val="28"/>
        </w:rPr>
      </w:pPr>
      <w:r w:rsidRPr="009F7C20">
        <w:rPr>
          <w:b/>
          <w:bCs/>
          <w:sz w:val="28"/>
          <w:szCs w:val="28"/>
        </w:rPr>
        <w:t xml:space="preserve">Оценка эффективности реализации муниципальных программ </w:t>
      </w:r>
    </w:p>
    <w:p w14:paraId="47FD2A80" w14:textId="77777777" w:rsidR="002868DF" w:rsidRDefault="00503A3E" w:rsidP="002868D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29240F">
        <w:rPr>
          <w:b/>
          <w:bCs/>
          <w:sz w:val="28"/>
          <w:szCs w:val="28"/>
        </w:rPr>
        <w:t>2021</w:t>
      </w:r>
      <w:r w:rsidR="002868DF" w:rsidRPr="009F7C20">
        <w:rPr>
          <w:b/>
          <w:bCs/>
          <w:sz w:val="28"/>
          <w:szCs w:val="28"/>
        </w:rPr>
        <w:t xml:space="preserve"> году</w:t>
      </w:r>
    </w:p>
    <w:p w14:paraId="56545BA5" w14:textId="77777777" w:rsidR="00A150A4" w:rsidRPr="00B27F4D" w:rsidRDefault="00A150A4" w:rsidP="002868DF">
      <w:pPr>
        <w:contextualSpacing/>
        <w:jc w:val="center"/>
        <w:rPr>
          <w:b/>
          <w:sz w:val="28"/>
          <w:szCs w:val="28"/>
        </w:rPr>
      </w:pPr>
    </w:p>
    <w:p w14:paraId="7D4CBF66" w14:textId="77777777" w:rsidR="002868DF" w:rsidRPr="00FA5810" w:rsidRDefault="00503A3E" w:rsidP="002868DF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течение </w:t>
      </w:r>
      <w:r w:rsidR="0029240F">
        <w:rPr>
          <w:bCs/>
          <w:sz w:val="28"/>
          <w:szCs w:val="28"/>
        </w:rPr>
        <w:t>2021</w:t>
      </w:r>
      <w:r w:rsidR="002868DF" w:rsidRPr="009F7C20">
        <w:rPr>
          <w:bCs/>
          <w:sz w:val="28"/>
          <w:szCs w:val="28"/>
        </w:rPr>
        <w:t xml:space="preserve"> года администраторы муниципальных программ</w:t>
      </w:r>
      <w:r w:rsidR="002868DF" w:rsidRPr="009F7C20">
        <w:rPr>
          <w:sz w:val="28"/>
          <w:szCs w:val="28"/>
        </w:rPr>
        <w:t xml:space="preserve"> осуществляли </w:t>
      </w:r>
      <w:r w:rsidR="002868DF" w:rsidRPr="009F7C20">
        <w:rPr>
          <w:bCs/>
          <w:sz w:val="28"/>
          <w:szCs w:val="28"/>
        </w:rPr>
        <w:t xml:space="preserve">мониторинг реализации муниципальных программ </w:t>
      </w:r>
      <w:r w:rsidR="002868DF" w:rsidRPr="009F7C20">
        <w:rPr>
          <w:sz w:val="28"/>
          <w:szCs w:val="28"/>
        </w:rPr>
        <w:t>посредством регулярного сбора, анализа и оценки:</w:t>
      </w:r>
    </w:p>
    <w:p w14:paraId="0457B2EE" w14:textId="77777777" w:rsidR="002868DF" w:rsidRPr="009F7C20" w:rsidRDefault="002868DF" w:rsidP="002868DF">
      <w:pPr>
        <w:ind w:firstLine="709"/>
        <w:contextualSpacing/>
        <w:jc w:val="both"/>
        <w:rPr>
          <w:sz w:val="28"/>
          <w:szCs w:val="28"/>
        </w:rPr>
      </w:pPr>
      <w:r w:rsidRPr="009F7C20">
        <w:rPr>
          <w:sz w:val="28"/>
          <w:szCs w:val="28"/>
        </w:rPr>
        <w:t>а) информации об использовании финансовых ресурсов, предусмотренных на реализацию муниципальных программ;</w:t>
      </w:r>
    </w:p>
    <w:p w14:paraId="33780624" w14:textId="77777777" w:rsidR="002868DF" w:rsidRPr="009F7C20" w:rsidRDefault="002868DF" w:rsidP="002868DF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F7C20">
        <w:rPr>
          <w:sz w:val="28"/>
          <w:szCs w:val="28"/>
        </w:rPr>
        <w:t>б) информации о достижении запланированных показателей муниципальных программ;</w:t>
      </w:r>
    </w:p>
    <w:p w14:paraId="1E9056F7" w14:textId="77777777" w:rsidR="002868DF" w:rsidRDefault="00503A3E" w:rsidP="002868D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</w:t>
      </w:r>
      <w:r w:rsidR="0029240F">
        <w:rPr>
          <w:color w:val="000000"/>
          <w:sz w:val="28"/>
          <w:szCs w:val="28"/>
        </w:rPr>
        <w:t>2021</w:t>
      </w:r>
      <w:r w:rsidR="002868DF" w:rsidRPr="009F7C20">
        <w:rPr>
          <w:color w:val="000000"/>
          <w:sz w:val="28"/>
          <w:szCs w:val="28"/>
        </w:rPr>
        <w:t xml:space="preserve"> года в соответствии с требованиями Порядка администраторами муниципальных программ в срок до </w:t>
      </w:r>
      <w:r w:rsidR="008F4FE6">
        <w:rPr>
          <w:color w:val="000000"/>
          <w:sz w:val="28"/>
          <w:szCs w:val="28"/>
        </w:rPr>
        <w:t>3</w:t>
      </w:r>
      <w:r w:rsidR="005D3EAD">
        <w:rPr>
          <w:color w:val="000000"/>
          <w:sz w:val="28"/>
          <w:szCs w:val="28"/>
        </w:rPr>
        <w:t>1</w:t>
      </w:r>
      <w:r w:rsidR="002868DF" w:rsidRPr="009F7C20">
        <w:rPr>
          <w:color w:val="000000"/>
          <w:sz w:val="28"/>
          <w:szCs w:val="28"/>
        </w:rPr>
        <w:t>.0</w:t>
      </w:r>
      <w:r w:rsidR="008F4FE6">
        <w:rPr>
          <w:color w:val="000000"/>
          <w:sz w:val="28"/>
          <w:szCs w:val="28"/>
        </w:rPr>
        <w:t>3</w:t>
      </w:r>
      <w:r w:rsidR="002868DF" w:rsidRPr="009F7C20">
        <w:rPr>
          <w:color w:val="000000"/>
          <w:sz w:val="28"/>
          <w:szCs w:val="28"/>
        </w:rPr>
        <w:t>.</w:t>
      </w:r>
      <w:r w:rsidR="00A97E54">
        <w:rPr>
          <w:color w:val="000000"/>
          <w:sz w:val="28"/>
          <w:szCs w:val="28"/>
        </w:rPr>
        <w:t>2022</w:t>
      </w:r>
      <w:r w:rsidR="002868DF" w:rsidRPr="009F7C20">
        <w:rPr>
          <w:color w:val="000000"/>
          <w:sz w:val="28"/>
          <w:szCs w:val="28"/>
        </w:rPr>
        <w:t xml:space="preserve"> были сформированы отчеты о реализац</w:t>
      </w:r>
      <w:r>
        <w:rPr>
          <w:color w:val="000000"/>
          <w:sz w:val="28"/>
          <w:szCs w:val="28"/>
        </w:rPr>
        <w:t xml:space="preserve">ии муниципальных программ за </w:t>
      </w:r>
      <w:r w:rsidR="0029240F">
        <w:rPr>
          <w:color w:val="000000"/>
          <w:sz w:val="28"/>
          <w:szCs w:val="28"/>
        </w:rPr>
        <w:t>2021</w:t>
      </w:r>
      <w:r w:rsidR="002868DF" w:rsidRPr="009F7C20">
        <w:rPr>
          <w:color w:val="000000"/>
          <w:sz w:val="28"/>
          <w:szCs w:val="28"/>
        </w:rPr>
        <w:t xml:space="preserve"> год (далее – отчеты).</w:t>
      </w:r>
    </w:p>
    <w:p w14:paraId="22650AF0" w14:textId="77777777" w:rsidR="002868DF" w:rsidRPr="009F7C20" w:rsidRDefault="002868DF" w:rsidP="002868DF">
      <w:pPr>
        <w:ind w:firstLine="709"/>
        <w:jc w:val="both"/>
        <w:rPr>
          <w:sz w:val="28"/>
          <w:szCs w:val="28"/>
        </w:rPr>
      </w:pPr>
      <w:r w:rsidRPr="009F7C20">
        <w:rPr>
          <w:sz w:val="28"/>
          <w:szCs w:val="28"/>
        </w:rPr>
        <w:t xml:space="preserve">Отчеты в установленном Порядке проходили экспертизу в </w:t>
      </w:r>
      <w:r w:rsidR="00581B1C">
        <w:rPr>
          <w:sz w:val="28"/>
          <w:szCs w:val="28"/>
        </w:rPr>
        <w:t xml:space="preserve"> финансовом отделе А</w:t>
      </w:r>
      <w:r>
        <w:rPr>
          <w:sz w:val="28"/>
          <w:szCs w:val="28"/>
        </w:rPr>
        <w:t>дминистрации Рамеш</w:t>
      </w:r>
      <w:r w:rsidR="00581B1C">
        <w:rPr>
          <w:sz w:val="28"/>
          <w:szCs w:val="28"/>
        </w:rPr>
        <w:t>ковского муниципального округа</w:t>
      </w:r>
      <w:r w:rsidRPr="009F7C20">
        <w:rPr>
          <w:sz w:val="28"/>
          <w:szCs w:val="28"/>
        </w:rPr>
        <w:t>, отделе экономики</w:t>
      </w:r>
      <w:r>
        <w:rPr>
          <w:sz w:val="28"/>
          <w:szCs w:val="28"/>
        </w:rPr>
        <w:t xml:space="preserve"> и прогнозирования</w:t>
      </w:r>
      <w:r w:rsidRPr="009F7C20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Рамеш</w:t>
      </w:r>
      <w:r w:rsidR="00581B1C">
        <w:rPr>
          <w:sz w:val="28"/>
          <w:szCs w:val="28"/>
        </w:rPr>
        <w:t>ковского муниципального округа</w:t>
      </w:r>
      <w:r w:rsidRPr="009F7C20">
        <w:rPr>
          <w:sz w:val="28"/>
          <w:szCs w:val="28"/>
        </w:rPr>
        <w:t>.</w:t>
      </w:r>
    </w:p>
    <w:p w14:paraId="19615E6D" w14:textId="77777777" w:rsidR="002868DF" w:rsidRPr="009F7C20" w:rsidRDefault="002868DF" w:rsidP="002868DF">
      <w:pPr>
        <w:ind w:firstLine="709"/>
        <w:jc w:val="both"/>
        <w:rPr>
          <w:sz w:val="28"/>
          <w:szCs w:val="28"/>
        </w:rPr>
      </w:pPr>
      <w:r w:rsidRPr="009F7C20">
        <w:rPr>
          <w:sz w:val="28"/>
          <w:szCs w:val="28"/>
        </w:rPr>
        <w:t>По итогам рассмотрения отчетов основными рецензентами общими рекомендациями для администраторов муниципальных программ стали:</w:t>
      </w:r>
    </w:p>
    <w:p w14:paraId="477028C7" w14:textId="77777777" w:rsidR="002868DF" w:rsidRPr="009F7C20" w:rsidRDefault="002868DF" w:rsidP="002868DF">
      <w:pPr>
        <w:ind w:firstLine="709"/>
        <w:jc w:val="both"/>
        <w:rPr>
          <w:sz w:val="28"/>
          <w:szCs w:val="28"/>
        </w:rPr>
      </w:pPr>
      <w:r w:rsidRPr="009F7C20">
        <w:rPr>
          <w:sz w:val="28"/>
          <w:szCs w:val="28"/>
        </w:rPr>
        <w:t>а) соблюдение принципа эффективности использования бюджетных средств, установленного положениями статьи 34 БК РФ;</w:t>
      </w:r>
    </w:p>
    <w:p w14:paraId="34D94870" w14:textId="77777777" w:rsidR="002868DF" w:rsidRPr="009F7C20" w:rsidRDefault="002868DF" w:rsidP="002868DF">
      <w:pPr>
        <w:ind w:firstLine="709"/>
        <w:jc w:val="both"/>
        <w:rPr>
          <w:sz w:val="28"/>
          <w:szCs w:val="28"/>
        </w:rPr>
      </w:pPr>
      <w:r w:rsidRPr="009F7C20">
        <w:rPr>
          <w:sz w:val="28"/>
          <w:szCs w:val="28"/>
        </w:rPr>
        <w:t xml:space="preserve">б) необходимость корректировки плановых значений на                    </w:t>
      </w:r>
      <w:r w:rsidR="00503A3E">
        <w:rPr>
          <w:sz w:val="28"/>
          <w:szCs w:val="28"/>
        </w:rPr>
        <w:t>2021</w:t>
      </w:r>
      <w:r>
        <w:rPr>
          <w:sz w:val="28"/>
          <w:szCs w:val="28"/>
        </w:rPr>
        <w:t xml:space="preserve"> год </w:t>
      </w:r>
      <w:r w:rsidRPr="009F7C20">
        <w:rPr>
          <w:sz w:val="28"/>
          <w:szCs w:val="28"/>
        </w:rPr>
        <w:t>для показателей, имеющих существенное превышение фактических значени</w:t>
      </w:r>
      <w:r w:rsidR="00503A3E">
        <w:rPr>
          <w:sz w:val="28"/>
          <w:szCs w:val="28"/>
        </w:rPr>
        <w:t xml:space="preserve">й над плановыми значениями в </w:t>
      </w:r>
      <w:r w:rsidR="0029240F">
        <w:rPr>
          <w:sz w:val="28"/>
          <w:szCs w:val="28"/>
        </w:rPr>
        <w:t>2021</w:t>
      </w:r>
      <w:r w:rsidRPr="009F7C20">
        <w:rPr>
          <w:sz w:val="28"/>
          <w:szCs w:val="28"/>
        </w:rPr>
        <w:t xml:space="preserve"> году.</w:t>
      </w:r>
    </w:p>
    <w:p w14:paraId="3D5AFA81" w14:textId="77777777" w:rsidR="00FE318F" w:rsidRDefault="002868DF" w:rsidP="002868DF">
      <w:pPr>
        <w:ind w:firstLine="709"/>
        <w:jc w:val="both"/>
        <w:rPr>
          <w:rFonts w:eastAsia="Calibri"/>
          <w:sz w:val="28"/>
          <w:szCs w:val="28"/>
        </w:rPr>
      </w:pPr>
      <w:r w:rsidRPr="009F7C20">
        <w:rPr>
          <w:sz w:val="28"/>
          <w:szCs w:val="28"/>
        </w:rPr>
        <w:t>Краткая информация о реализации кажд</w:t>
      </w:r>
      <w:r w:rsidR="00503A3E">
        <w:rPr>
          <w:sz w:val="28"/>
          <w:szCs w:val="28"/>
        </w:rPr>
        <w:t xml:space="preserve">ой муниципальной программы в </w:t>
      </w:r>
      <w:r w:rsidR="0029240F">
        <w:rPr>
          <w:sz w:val="28"/>
          <w:szCs w:val="28"/>
        </w:rPr>
        <w:t>2021</w:t>
      </w:r>
      <w:r w:rsidRPr="009F7C20">
        <w:rPr>
          <w:sz w:val="28"/>
          <w:szCs w:val="28"/>
        </w:rPr>
        <w:t xml:space="preserve"> году представлена в приложениях 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  <w:r w:rsidRPr="00DD2E2F">
        <w:rPr>
          <w:rFonts w:eastAsia="Calibri"/>
          <w:sz w:val="28"/>
          <w:szCs w:val="28"/>
        </w:rPr>
        <w:t xml:space="preserve"> о </w:t>
      </w:r>
    </w:p>
    <w:p w14:paraId="1657117A" w14:textId="77777777" w:rsidR="00FE318F" w:rsidRDefault="00FE318F" w:rsidP="002868DF">
      <w:pPr>
        <w:ind w:firstLine="709"/>
        <w:jc w:val="both"/>
        <w:rPr>
          <w:rFonts w:eastAsia="Calibri"/>
          <w:sz w:val="28"/>
          <w:szCs w:val="28"/>
        </w:rPr>
      </w:pPr>
    </w:p>
    <w:p w14:paraId="0EF9D2E6" w14:textId="77777777" w:rsidR="00FE318F" w:rsidRDefault="00FE318F" w:rsidP="002868DF">
      <w:pPr>
        <w:ind w:firstLine="709"/>
        <w:jc w:val="both"/>
        <w:rPr>
          <w:rFonts w:eastAsia="Calibri"/>
          <w:sz w:val="28"/>
          <w:szCs w:val="28"/>
        </w:rPr>
      </w:pPr>
    </w:p>
    <w:p w14:paraId="21597BC0" w14:textId="77777777" w:rsidR="00FE318F" w:rsidRDefault="00FE318F" w:rsidP="002868DF">
      <w:pPr>
        <w:ind w:firstLine="709"/>
        <w:jc w:val="both"/>
        <w:rPr>
          <w:rFonts w:eastAsia="Calibri"/>
          <w:sz w:val="28"/>
          <w:szCs w:val="28"/>
        </w:rPr>
      </w:pPr>
    </w:p>
    <w:p w14:paraId="0EBCCAFB" w14:textId="5DF52A02" w:rsidR="002868DF" w:rsidRPr="00627E37" w:rsidRDefault="002868DF" w:rsidP="00FE318F">
      <w:pPr>
        <w:jc w:val="both"/>
        <w:rPr>
          <w:color w:val="000000"/>
          <w:sz w:val="28"/>
          <w:szCs w:val="28"/>
        </w:rPr>
      </w:pPr>
      <w:r w:rsidRPr="00DD2E2F">
        <w:rPr>
          <w:rFonts w:eastAsia="Calibri"/>
          <w:sz w:val="28"/>
          <w:szCs w:val="28"/>
        </w:rPr>
        <w:t>ходе реализации и</w:t>
      </w:r>
      <w:r w:rsidRPr="00DD2E2F">
        <w:rPr>
          <w:sz w:val="28"/>
          <w:szCs w:val="28"/>
        </w:rPr>
        <w:t xml:space="preserve"> оценке эффективности </w:t>
      </w:r>
      <w:r w:rsidRPr="00DD2E2F">
        <w:rPr>
          <w:rFonts w:eastAsia="Calibri"/>
          <w:sz w:val="28"/>
          <w:szCs w:val="28"/>
        </w:rPr>
        <w:t xml:space="preserve">муниципальных программ </w:t>
      </w:r>
      <w:r w:rsidR="00581B1C">
        <w:rPr>
          <w:sz w:val="28"/>
          <w:szCs w:val="28"/>
        </w:rPr>
        <w:t xml:space="preserve">Рамешковского </w:t>
      </w:r>
      <w:r w:rsidR="00060FE2">
        <w:rPr>
          <w:sz w:val="28"/>
          <w:szCs w:val="28"/>
        </w:rPr>
        <w:t>района</w:t>
      </w:r>
      <w:r w:rsidR="00503A3E">
        <w:rPr>
          <w:sz w:val="28"/>
          <w:szCs w:val="28"/>
        </w:rPr>
        <w:t xml:space="preserve"> за </w:t>
      </w:r>
      <w:r w:rsidR="0029240F">
        <w:rPr>
          <w:sz w:val="28"/>
          <w:szCs w:val="28"/>
        </w:rPr>
        <w:t>2021</w:t>
      </w:r>
      <w:r w:rsidRPr="00DD2E2F">
        <w:rPr>
          <w:sz w:val="28"/>
          <w:szCs w:val="28"/>
        </w:rPr>
        <w:t xml:space="preserve"> год</w:t>
      </w:r>
      <w:r w:rsidRPr="009F7C20">
        <w:rPr>
          <w:sz w:val="28"/>
          <w:szCs w:val="28"/>
        </w:rPr>
        <w:t xml:space="preserve"> (далее – сводный доклад). Указанная </w:t>
      </w:r>
      <w:r w:rsidRPr="009F7C20">
        <w:rPr>
          <w:sz w:val="28"/>
          <w:szCs w:val="28"/>
        </w:rPr>
        <w:lastRenderedPageBreak/>
        <w:t>информация сформирована на основе отчетов, представленных администраторами муниципальных программ</w:t>
      </w:r>
      <w:r>
        <w:rPr>
          <w:sz w:val="28"/>
          <w:szCs w:val="28"/>
        </w:rPr>
        <w:t>, в</w:t>
      </w:r>
      <w:r w:rsidRPr="009F7C20">
        <w:rPr>
          <w:color w:val="000000"/>
          <w:sz w:val="28"/>
          <w:szCs w:val="28"/>
        </w:rPr>
        <w:t xml:space="preserve"> соот</w:t>
      </w:r>
      <w:r>
        <w:rPr>
          <w:color w:val="000000"/>
          <w:sz w:val="28"/>
          <w:szCs w:val="28"/>
        </w:rPr>
        <w:t>ветствии с требованиями Порядка.О</w:t>
      </w:r>
      <w:r w:rsidRPr="009F7C20">
        <w:rPr>
          <w:color w:val="000000"/>
          <w:sz w:val="28"/>
          <w:szCs w:val="28"/>
        </w:rPr>
        <w:t>ценка эффективности реализации муниципальных программ осуществлялась на основании Методики оценки эффективности реализации муниципальной программы МО «</w:t>
      </w:r>
      <w:r>
        <w:rPr>
          <w:color w:val="000000"/>
          <w:sz w:val="28"/>
          <w:szCs w:val="28"/>
        </w:rPr>
        <w:t>Рамеш</w:t>
      </w:r>
      <w:r w:rsidR="00D775B9">
        <w:rPr>
          <w:color w:val="000000"/>
          <w:sz w:val="28"/>
          <w:szCs w:val="28"/>
        </w:rPr>
        <w:t>ковский район».</w:t>
      </w:r>
    </w:p>
    <w:p w14:paraId="7BC3ADEF" w14:textId="77777777" w:rsidR="002868DF" w:rsidRPr="009F7C20" w:rsidRDefault="002868DF" w:rsidP="002868DF">
      <w:pPr>
        <w:ind w:firstLine="709"/>
        <w:jc w:val="both"/>
        <w:rPr>
          <w:sz w:val="28"/>
          <w:szCs w:val="28"/>
        </w:rPr>
      </w:pPr>
      <w:r w:rsidRPr="009F7C20">
        <w:rPr>
          <w:rFonts w:eastAsia="Times New Roman"/>
          <w:color w:val="000000"/>
          <w:sz w:val="28"/>
          <w:szCs w:val="28"/>
        </w:rPr>
        <w:t>Решение об эффективности (неэффективности) реализации муниципальных программ</w:t>
      </w:r>
      <w:r w:rsidR="00503A3E">
        <w:rPr>
          <w:sz w:val="28"/>
          <w:szCs w:val="28"/>
        </w:rPr>
        <w:t xml:space="preserve"> в </w:t>
      </w:r>
      <w:r w:rsidR="0029240F">
        <w:rPr>
          <w:sz w:val="28"/>
          <w:szCs w:val="28"/>
        </w:rPr>
        <w:t>2021</w:t>
      </w:r>
      <w:r w:rsidRPr="009F7C20">
        <w:rPr>
          <w:sz w:val="28"/>
          <w:szCs w:val="28"/>
        </w:rPr>
        <w:t xml:space="preserve"> году принималось, исходя из значений критерия эффективности реализации муниципальных п</w:t>
      </w:r>
      <w:r>
        <w:rPr>
          <w:sz w:val="28"/>
          <w:szCs w:val="28"/>
        </w:rPr>
        <w:t>рограмм, приведенных в таблице 1</w:t>
      </w:r>
      <w:r w:rsidRPr="009F7C20">
        <w:rPr>
          <w:sz w:val="28"/>
          <w:szCs w:val="28"/>
        </w:rPr>
        <w:t>.</w:t>
      </w:r>
    </w:p>
    <w:p w14:paraId="1CF4B737" w14:textId="77777777" w:rsidR="002868DF" w:rsidRPr="009F7C20" w:rsidRDefault="002868DF" w:rsidP="002868DF">
      <w:pPr>
        <w:ind w:firstLine="540"/>
        <w:jc w:val="right"/>
        <w:rPr>
          <w:rFonts w:eastAsia="Times New Roman"/>
          <w:color w:val="000000"/>
          <w:sz w:val="28"/>
          <w:szCs w:val="28"/>
        </w:rPr>
      </w:pPr>
      <w:r w:rsidRPr="009F7C20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83"/>
        <w:gridCol w:w="5700"/>
        <w:gridCol w:w="3307"/>
      </w:tblGrid>
      <w:tr w:rsidR="002868DF" w:rsidRPr="009F7C20" w14:paraId="59F8432C" w14:textId="77777777" w:rsidTr="002868DF">
        <w:trPr>
          <w:trHeight w:val="1006"/>
          <w:tblHeader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58987" w14:textId="77777777" w:rsidR="002868DF" w:rsidRPr="009F7C20" w:rsidRDefault="002868DF" w:rsidP="002868D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9F7C20">
              <w:rPr>
                <w:rFonts w:eastAsia="Times New Roman"/>
                <w:color w:val="000000"/>
                <w:sz w:val="28"/>
                <w:szCs w:val="28"/>
              </w:rPr>
              <w:t>№</w:t>
            </w:r>
          </w:p>
          <w:p w14:paraId="0219E400" w14:textId="77777777" w:rsidR="002868DF" w:rsidRPr="009F7C20" w:rsidRDefault="002868DF" w:rsidP="002868D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9F7C20">
              <w:rPr>
                <w:rFonts w:eastAsia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C9377" w14:textId="77777777" w:rsidR="002868DF" w:rsidRPr="009F7C20" w:rsidRDefault="002868DF" w:rsidP="002868D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9F7C20">
              <w:rPr>
                <w:rFonts w:eastAsia="Times New Roman"/>
                <w:color w:val="000000"/>
                <w:sz w:val="28"/>
                <w:szCs w:val="28"/>
              </w:rPr>
              <w:t>Оценка эффективности реализации муниципальной программы в отчетном периоде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104E" w14:textId="77777777" w:rsidR="002868DF" w:rsidRPr="009F7C20" w:rsidRDefault="002868DF" w:rsidP="002868DF">
            <w:pPr>
              <w:jc w:val="center"/>
              <w:rPr>
                <w:sz w:val="28"/>
                <w:szCs w:val="28"/>
              </w:rPr>
            </w:pPr>
            <w:r w:rsidRPr="009F7C20">
              <w:rPr>
                <w:rFonts w:eastAsia="Times New Roman"/>
                <w:color w:val="000000"/>
                <w:sz w:val="28"/>
                <w:szCs w:val="28"/>
              </w:rPr>
              <w:t>Значение в отчетном финансовом году критерия эффективности реализации муниципальной программы</w:t>
            </w:r>
          </w:p>
        </w:tc>
      </w:tr>
      <w:tr w:rsidR="002868DF" w:rsidRPr="009F7C20" w14:paraId="219BC228" w14:textId="77777777" w:rsidTr="002868DF">
        <w:trPr>
          <w:trHeight w:val="585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5C9B9" w14:textId="77777777" w:rsidR="002868DF" w:rsidRPr="009F7C20" w:rsidRDefault="002868DF" w:rsidP="002868D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9F7C20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896C6" w14:textId="77777777" w:rsidR="002868DF" w:rsidRPr="009F7C20" w:rsidRDefault="002868DF" w:rsidP="002868DF">
            <w:pPr>
              <w:jc w:val="both"/>
              <w:rPr>
                <w:sz w:val="28"/>
                <w:szCs w:val="28"/>
              </w:rPr>
            </w:pPr>
            <w:r w:rsidRPr="009F7C20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реализована в отчетном периоде эффективно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F83C" w14:textId="77777777" w:rsidR="002868DF" w:rsidRPr="009F7C20" w:rsidRDefault="002868DF" w:rsidP="002868DF">
            <w:pPr>
              <w:jc w:val="center"/>
              <w:rPr>
                <w:sz w:val="28"/>
                <w:szCs w:val="28"/>
              </w:rPr>
            </w:pPr>
            <w:r w:rsidRPr="009F7C20">
              <w:rPr>
                <w:position w:val="-1"/>
                <w:sz w:val="28"/>
                <w:szCs w:val="28"/>
              </w:rPr>
              <w:object w:dxaOrig="1569" w:dyaOrig="302" w14:anchorId="35E86DC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75pt;height:15pt" o:ole="" filled="t">
                  <v:fill color2="black"/>
                  <v:imagedata r:id="rId7" o:title=""/>
                </v:shape>
                <o:OLEObject Type="Embed" ProgID="Equation.3" ShapeID="_x0000_i1025" DrawAspect="Content" ObjectID="_1718456038" r:id="rId8"/>
              </w:object>
            </w:r>
          </w:p>
        </w:tc>
      </w:tr>
      <w:tr w:rsidR="002868DF" w:rsidRPr="009F7C20" w14:paraId="24949E89" w14:textId="77777777" w:rsidTr="002868DF">
        <w:trPr>
          <w:trHeight w:val="285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44063" w14:textId="77777777" w:rsidR="002868DF" w:rsidRPr="009F7C20" w:rsidRDefault="002868DF" w:rsidP="002868D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9F7C20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6F738" w14:textId="77777777" w:rsidR="002868DF" w:rsidRPr="009F7C20" w:rsidRDefault="002868DF" w:rsidP="002868DF">
            <w:pPr>
              <w:jc w:val="both"/>
              <w:rPr>
                <w:sz w:val="28"/>
                <w:szCs w:val="28"/>
              </w:rPr>
            </w:pPr>
            <w:r w:rsidRPr="009F7C20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реализована в отчетном периоде неэффективно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716DB" w14:textId="77777777" w:rsidR="002868DF" w:rsidRPr="009F7C20" w:rsidRDefault="002868DF" w:rsidP="002868DF">
            <w:pPr>
              <w:jc w:val="center"/>
              <w:rPr>
                <w:sz w:val="28"/>
                <w:szCs w:val="28"/>
              </w:rPr>
            </w:pPr>
            <w:r w:rsidRPr="009F7C20">
              <w:rPr>
                <w:position w:val="-1"/>
                <w:sz w:val="28"/>
                <w:szCs w:val="28"/>
              </w:rPr>
              <w:object w:dxaOrig="1070" w:dyaOrig="302" w14:anchorId="30C73F7C">
                <v:shape id="_x0000_i1026" type="#_x0000_t75" style="width:52.5pt;height:15pt" o:ole="" filled="t">
                  <v:fill color2="black"/>
                  <v:imagedata r:id="rId9" o:title=""/>
                </v:shape>
                <o:OLEObject Type="Embed" ProgID="Equation.3" ShapeID="_x0000_i1026" DrawAspect="Content" ObjectID="_1718456039" r:id="rId10"/>
              </w:object>
            </w:r>
          </w:p>
        </w:tc>
      </w:tr>
      <w:tr w:rsidR="002868DF" w:rsidRPr="009F7C20" w14:paraId="7C80A877" w14:textId="77777777" w:rsidTr="002868DF">
        <w:trPr>
          <w:trHeight w:val="285"/>
        </w:trPr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B27A" w14:textId="77777777" w:rsidR="002868DF" w:rsidRPr="009F7C20" w:rsidRDefault="002868DF" w:rsidP="002868DF">
            <w:pPr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5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5E1D0" w14:textId="77777777" w:rsidR="002868DF" w:rsidRPr="009F7C20" w:rsidRDefault="002868DF" w:rsidP="002868DF">
            <w:pPr>
              <w:snapToGrid w:val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4CD31" w14:textId="77777777" w:rsidR="002868DF" w:rsidRPr="009F7C20" w:rsidRDefault="002868DF" w:rsidP="002868DF">
            <w:pPr>
              <w:jc w:val="center"/>
              <w:rPr>
                <w:sz w:val="28"/>
                <w:szCs w:val="28"/>
              </w:rPr>
            </w:pPr>
            <w:r w:rsidRPr="003A7208">
              <w:rPr>
                <w:position w:val="-10"/>
                <w:sz w:val="28"/>
                <w:szCs w:val="28"/>
              </w:rPr>
              <w:object w:dxaOrig="1040" w:dyaOrig="360" w14:anchorId="66DB3EA1">
                <v:shape id="_x0000_i1027" type="#_x0000_t75" style="width:51.75pt;height:18.75pt" o:ole="" filled="t">
                  <v:fill color2="black"/>
                  <v:imagedata r:id="rId11" o:title=""/>
                </v:shape>
                <o:OLEObject Type="Embed" ProgID="Equation.3" ShapeID="_x0000_i1027" DrawAspect="Content" ObjectID="_1718456040" r:id="rId12"/>
              </w:object>
            </w:r>
          </w:p>
        </w:tc>
      </w:tr>
      <w:tr w:rsidR="002868DF" w:rsidRPr="009F7C20" w14:paraId="3E987EA6" w14:textId="77777777" w:rsidTr="002868DF">
        <w:trPr>
          <w:trHeight w:val="685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BCAFF" w14:textId="77777777" w:rsidR="002868DF" w:rsidRPr="009F7C20" w:rsidRDefault="002868DF" w:rsidP="002868D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9F7C20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79CE3" w14:textId="77777777" w:rsidR="002868DF" w:rsidRPr="009F7C20" w:rsidRDefault="002868DF" w:rsidP="002868DF">
            <w:pPr>
              <w:jc w:val="both"/>
              <w:rPr>
                <w:sz w:val="28"/>
                <w:szCs w:val="28"/>
              </w:rPr>
            </w:pPr>
            <w:r w:rsidRPr="009F7C20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реализована в отчетном периоде неэффективно, необходимо изменить значение показателей цели муниципальной программы (показателя задачи подпрограммы) и соответствующие объемы финансирования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A7ADE" w14:textId="77777777" w:rsidR="002868DF" w:rsidRPr="009F7C20" w:rsidRDefault="002868DF" w:rsidP="002868DF">
            <w:pPr>
              <w:jc w:val="center"/>
              <w:rPr>
                <w:sz w:val="28"/>
                <w:szCs w:val="28"/>
              </w:rPr>
            </w:pPr>
            <w:r w:rsidRPr="003A7208">
              <w:rPr>
                <w:position w:val="-30"/>
                <w:sz w:val="28"/>
                <w:szCs w:val="28"/>
              </w:rPr>
              <w:object w:dxaOrig="1060" w:dyaOrig="720" w14:anchorId="03FE8461">
                <v:shape id="_x0000_i1028" type="#_x0000_t75" style="width:53.25pt;height:36pt" o:ole="" filled="t">
                  <v:fill color2="black"/>
                  <v:imagedata r:id="rId13" o:title=""/>
                </v:shape>
                <o:OLEObject Type="Embed" ProgID="Equation.3" ShapeID="_x0000_i1028" DrawAspect="Content" ObjectID="_1718456041" r:id="rId14"/>
              </w:object>
            </w:r>
          </w:p>
        </w:tc>
      </w:tr>
      <w:tr w:rsidR="002868DF" w:rsidRPr="009F7C20" w14:paraId="7AEF303A" w14:textId="77777777" w:rsidTr="002868DF">
        <w:trPr>
          <w:trHeight w:val="825"/>
        </w:trPr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F84A3" w14:textId="77777777" w:rsidR="002868DF" w:rsidRPr="009F7C20" w:rsidRDefault="002868DF" w:rsidP="002868DF">
            <w:pPr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5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0555A" w14:textId="77777777" w:rsidR="002868DF" w:rsidRPr="009F7C20" w:rsidRDefault="002868DF" w:rsidP="002868DF">
            <w:pPr>
              <w:snapToGrid w:val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74C84" w14:textId="77777777" w:rsidR="002868DF" w:rsidRPr="009F7C20" w:rsidRDefault="002868DF" w:rsidP="002868DF">
            <w:pPr>
              <w:jc w:val="center"/>
              <w:rPr>
                <w:sz w:val="28"/>
                <w:szCs w:val="28"/>
              </w:rPr>
            </w:pPr>
            <w:r w:rsidRPr="009F7C20">
              <w:rPr>
                <w:position w:val="-1"/>
                <w:sz w:val="28"/>
                <w:szCs w:val="28"/>
              </w:rPr>
              <w:object w:dxaOrig="1064" w:dyaOrig="302" w14:anchorId="56292134">
                <v:shape id="_x0000_i1029" type="#_x0000_t75" style="width:54pt;height:15pt" o:ole="" filled="t">
                  <v:fill color2="black"/>
                  <v:imagedata r:id="rId15" o:title=""/>
                </v:shape>
                <o:OLEObject Type="Embed" ProgID="Equation.3" ShapeID="_x0000_i1029" DrawAspect="Content" ObjectID="_1718456042" r:id="rId16"/>
              </w:object>
            </w:r>
          </w:p>
        </w:tc>
      </w:tr>
    </w:tbl>
    <w:p w14:paraId="451A1DD3" w14:textId="77777777" w:rsidR="002868DF" w:rsidRPr="009F7C20" w:rsidRDefault="002868DF" w:rsidP="002868DF">
      <w:pPr>
        <w:ind w:firstLine="540"/>
        <w:jc w:val="both"/>
        <w:rPr>
          <w:sz w:val="28"/>
          <w:szCs w:val="28"/>
        </w:rPr>
      </w:pPr>
    </w:p>
    <w:p w14:paraId="15F71221" w14:textId="77777777" w:rsidR="002868DF" w:rsidRDefault="002868DF" w:rsidP="002868DF">
      <w:pPr>
        <w:ind w:firstLine="709"/>
        <w:jc w:val="both"/>
        <w:rPr>
          <w:color w:val="000000"/>
          <w:sz w:val="28"/>
          <w:szCs w:val="28"/>
        </w:rPr>
      </w:pPr>
      <w:r w:rsidRPr="009F7C20">
        <w:rPr>
          <w:color w:val="000000"/>
          <w:sz w:val="28"/>
          <w:szCs w:val="28"/>
        </w:rPr>
        <w:t>В соответствии с Методикой, критерий эффективности реализации муниципальной программы определяется как отношение индекса достижения значений показателей муниципальной программы в отчетном финансовом году (в расчет включались показатели целей) к индексу освоения бюджетных средств, выделенных на реализацию муниципальной программы в отчетном финансовом году.</w:t>
      </w:r>
    </w:p>
    <w:p w14:paraId="427F33BC" w14:textId="77777777" w:rsidR="002868DF" w:rsidRPr="00166BB1" w:rsidRDefault="002868DF" w:rsidP="002868DF">
      <w:pPr>
        <w:ind w:firstLine="708"/>
        <w:jc w:val="both"/>
        <w:rPr>
          <w:color w:val="000000"/>
          <w:sz w:val="28"/>
          <w:szCs w:val="28"/>
        </w:rPr>
      </w:pPr>
      <w:r w:rsidRPr="009F7C20">
        <w:rPr>
          <w:color w:val="000000"/>
          <w:sz w:val="28"/>
          <w:szCs w:val="28"/>
        </w:rPr>
        <w:t>Особенностью данной Методики является то, что в расчете индекса достижения значений показателей муниципальной программы в отчетном финансовом году участвовали только показатели целей.</w:t>
      </w:r>
    </w:p>
    <w:p w14:paraId="24F09288" w14:textId="77777777" w:rsidR="002868DF" w:rsidRPr="00642616" w:rsidRDefault="002868DF" w:rsidP="002868DF">
      <w:pPr>
        <w:tabs>
          <w:tab w:val="left" w:pos="3885"/>
        </w:tabs>
        <w:jc w:val="both"/>
        <w:rPr>
          <w:sz w:val="28"/>
          <w:szCs w:val="28"/>
        </w:rPr>
      </w:pPr>
    </w:p>
    <w:p w14:paraId="3C324013" w14:textId="77777777" w:rsidR="00AD02F6" w:rsidRDefault="00AD02F6" w:rsidP="00FF59E6">
      <w:pPr>
        <w:jc w:val="center"/>
        <w:rPr>
          <w:b/>
          <w:sz w:val="28"/>
          <w:szCs w:val="28"/>
        </w:rPr>
      </w:pPr>
    </w:p>
    <w:p w14:paraId="6ED0FC7B" w14:textId="0208DDFC" w:rsidR="00AD02F6" w:rsidRDefault="00AD02F6" w:rsidP="00FF59E6">
      <w:pPr>
        <w:jc w:val="center"/>
        <w:rPr>
          <w:b/>
          <w:sz w:val="28"/>
          <w:szCs w:val="28"/>
        </w:rPr>
      </w:pPr>
    </w:p>
    <w:p w14:paraId="2938BE00" w14:textId="00DDDB5A" w:rsidR="000331D5" w:rsidRDefault="000331D5" w:rsidP="00FF59E6">
      <w:pPr>
        <w:jc w:val="center"/>
        <w:rPr>
          <w:b/>
          <w:sz w:val="28"/>
          <w:szCs w:val="28"/>
        </w:rPr>
      </w:pPr>
    </w:p>
    <w:p w14:paraId="5A34AB8A" w14:textId="77777777" w:rsidR="000331D5" w:rsidRDefault="000331D5" w:rsidP="00FF59E6">
      <w:pPr>
        <w:jc w:val="center"/>
        <w:rPr>
          <w:b/>
          <w:sz w:val="28"/>
          <w:szCs w:val="28"/>
        </w:rPr>
      </w:pPr>
    </w:p>
    <w:p w14:paraId="6272E3E2" w14:textId="77777777" w:rsidR="00A262AA" w:rsidRDefault="00A262AA" w:rsidP="00FF59E6">
      <w:pPr>
        <w:jc w:val="center"/>
        <w:rPr>
          <w:b/>
          <w:sz w:val="28"/>
          <w:szCs w:val="28"/>
        </w:rPr>
      </w:pPr>
    </w:p>
    <w:p w14:paraId="6C9D2FD6" w14:textId="77777777" w:rsidR="00A150A4" w:rsidRDefault="002868DF" w:rsidP="00FF59E6">
      <w:pPr>
        <w:jc w:val="center"/>
        <w:rPr>
          <w:b/>
          <w:sz w:val="28"/>
          <w:szCs w:val="28"/>
        </w:rPr>
      </w:pPr>
      <w:r w:rsidRPr="003A4C1B">
        <w:rPr>
          <w:b/>
          <w:sz w:val="28"/>
          <w:szCs w:val="28"/>
        </w:rPr>
        <w:t>Заключение</w:t>
      </w:r>
    </w:p>
    <w:p w14:paraId="654123AB" w14:textId="77777777" w:rsidR="00AD02F6" w:rsidRPr="003A4C1B" w:rsidRDefault="00AD02F6" w:rsidP="00FF59E6">
      <w:pPr>
        <w:jc w:val="center"/>
        <w:rPr>
          <w:b/>
          <w:sz w:val="28"/>
          <w:szCs w:val="28"/>
        </w:rPr>
      </w:pPr>
    </w:p>
    <w:p w14:paraId="0F024BF0" w14:textId="3C25CE88" w:rsidR="00E30682" w:rsidRPr="00E30682" w:rsidRDefault="00E30682" w:rsidP="002868DF">
      <w:pPr>
        <w:ind w:firstLine="709"/>
        <w:jc w:val="both"/>
        <w:rPr>
          <w:rFonts w:eastAsia="Calibri"/>
          <w:sz w:val="28"/>
          <w:szCs w:val="28"/>
        </w:rPr>
      </w:pPr>
      <w:r w:rsidRPr="00E30682">
        <w:rPr>
          <w:sz w:val="28"/>
          <w:szCs w:val="28"/>
        </w:rPr>
        <w:t xml:space="preserve">Анализ итогов оценки эффективности реализации муниципальных </w:t>
      </w:r>
      <w:r w:rsidRPr="00E30682">
        <w:rPr>
          <w:sz w:val="28"/>
          <w:szCs w:val="28"/>
        </w:rPr>
        <w:lastRenderedPageBreak/>
        <w:t>программ показал, что на выделенные средства</w:t>
      </w:r>
      <w:r w:rsidR="000331D5">
        <w:rPr>
          <w:sz w:val="28"/>
          <w:szCs w:val="28"/>
        </w:rPr>
        <w:t xml:space="preserve"> </w:t>
      </w:r>
      <w:r w:rsidRPr="00E30682">
        <w:rPr>
          <w:sz w:val="28"/>
          <w:szCs w:val="28"/>
        </w:rPr>
        <w:t>в основном</w:t>
      </w:r>
      <w:r w:rsidR="000331D5">
        <w:rPr>
          <w:sz w:val="28"/>
          <w:szCs w:val="28"/>
        </w:rPr>
        <w:t xml:space="preserve"> </w:t>
      </w:r>
      <w:r w:rsidRPr="00E30682">
        <w:rPr>
          <w:sz w:val="28"/>
          <w:szCs w:val="28"/>
        </w:rPr>
        <w:t>были решены поставленные задачи, выполнены целевые показатели.</w:t>
      </w:r>
    </w:p>
    <w:p w14:paraId="6627F07B" w14:textId="77777777" w:rsidR="002868DF" w:rsidRPr="00B27F4D" w:rsidRDefault="002868DF" w:rsidP="002868DF">
      <w:pPr>
        <w:ind w:firstLine="709"/>
        <w:jc w:val="both"/>
        <w:rPr>
          <w:sz w:val="28"/>
          <w:szCs w:val="28"/>
        </w:rPr>
      </w:pPr>
      <w:r w:rsidRPr="00B27F4D">
        <w:rPr>
          <w:sz w:val="28"/>
          <w:szCs w:val="28"/>
        </w:rPr>
        <w:t xml:space="preserve">При дальнейшей реализации </w:t>
      </w:r>
      <w:r w:rsidRPr="00B27F4D">
        <w:rPr>
          <w:bCs/>
          <w:sz w:val="28"/>
          <w:szCs w:val="28"/>
        </w:rPr>
        <w:t xml:space="preserve">муниципальных </w:t>
      </w:r>
      <w:r w:rsidRPr="00B27F4D">
        <w:rPr>
          <w:sz w:val="28"/>
          <w:szCs w:val="28"/>
        </w:rPr>
        <w:t>программ администраторам рекомендуется:</w:t>
      </w:r>
    </w:p>
    <w:p w14:paraId="254184AA" w14:textId="77777777" w:rsidR="00672402" w:rsidRDefault="00672402" w:rsidP="002868DF">
      <w:pPr>
        <w:pStyle w:val="af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402">
        <w:rPr>
          <w:rFonts w:ascii="Times New Roman" w:hAnsi="Times New Roman" w:cs="Times New Roman"/>
          <w:sz w:val="28"/>
          <w:szCs w:val="28"/>
        </w:rPr>
        <w:t>-осуществлять качественный мониторинг реализации муниципальных программ;</w:t>
      </w:r>
    </w:p>
    <w:p w14:paraId="5D8B2966" w14:textId="77777777" w:rsidR="00672402" w:rsidRDefault="00672402" w:rsidP="002868DF">
      <w:pPr>
        <w:pStyle w:val="af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402">
        <w:rPr>
          <w:rFonts w:ascii="Times New Roman" w:hAnsi="Times New Roman" w:cs="Times New Roman"/>
          <w:sz w:val="28"/>
          <w:szCs w:val="28"/>
        </w:rPr>
        <w:t>-повысить ответственность за реализацию мероприятийи достижение целевых показателей оценкимуниципальныхпрограмм;</w:t>
      </w:r>
    </w:p>
    <w:p w14:paraId="3EC01E5F" w14:textId="77777777" w:rsidR="00672402" w:rsidRDefault="00672402" w:rsidP="002868DF">
      <w:pPr>
        <w:pStyle w:val="af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402">
        <w:rPr>
          <w:rFonts w:ascii="Times New Roman" w:hAnsi="Times New Roman" w:cs="Times New Roman"/>
          <w:sz w:val="28"/>
          <w:szCs w:val="28"/>
        </w:rPr>
        <w:t>-своевременно вносить предложения по изменению финансирования муниципальных программ на рассмотрение бюджетной комиссии;</w:t>
      </w:r>
    </w:p>
    <w:p w14:paraId="6B5A0710" w14:textId="77777777" w:rsidR="00672402" w:rsidRPr="00672402" w:rsidRDefault="00672402" w:rsidP="002868DF">
      <w:pPr>
        <w:pStyle w:val="af3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2402">
        <w:rPr>
          <w:rFonts w:ascii="Times New Roman" w:hAnsi="Times New Roman" w:cs="Times New Roman"/>
          <w:sz w:val="28"/>
          <w:szCs w:val="28"/>
        </w:rPr>
        <w:t>-оперативно реагировать на все изменения текущей ситуации социально-экономического развития.</w:t>
      </w:r>
    </w:p>
    <w:p w14:paraId="77CDE7DF" w14:textId="77777777" w:rsidR="002868DF" w:rsidRPr="0070187D" w:rsidRDefault="002868DF" w:rsidP="002868DF">
      <w:pPr>
        <w:pStyle w:val="af3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87D">
        <w:rPr>
          <w:rFonts w:ascii="Times New Roman" w:eastAsia="Calibri" w:hAnsi="Times New Roman" w:cs="Times New Roman"/>
          <w:sz w:val="28"/>
          <w:szCs w:val="28"/>
        </w:rPr>
        <w:t xml:space="preserve">Эффективность реализации программ определяется индивидуально по каждой </w:t>
      </w:r>
      <w:r w:rsidR="00AD02F6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программе </w:t>
      </w:r>
      <w:r w:rsidRPr="0070187D">
        <w:rPr>
          <w:rFonts w:ascii="Times New Roman" w:eastAsia="Calibri" w:hAnsi="Times New Roman" w:cs="Times New Roman"/>
          <w:sz w:val="28"/>
          <w:szCs w:val="28"/>
        </w:rPr>
        <w:t>на основании методик оценки эффективности.</w:t>
      </w:r>
    </w:p>
    <w:p w14:paraId="314547FB" w14:textId="1E70C258" w:rsidR="002868DF" w:rsidRPr="007176EA" w:rsidRDefault="002868DF" w:rsidP="002868DF">
      <w:pPr>
        <w:ind w:firstLine="708"/>
        <w:jc w:val="both"/>
        <w:rPr>
          <w:sz w:val="28"/>
          <w:szCs w:val="28"/>
        </w:rPr>
      </w:pPr>
      <w:r w:rsidRPr="0070187D">
        <w:rPr>
          <w:rFonts w:eastAsia="Calibri"/>
          <w:sz w:val="28"/>
          <w:szCs w:val="28"/>
        </w:rPr>
        <w:t xml:space="preserve">Результаты проведенной оценки приведены в </w:t>
      </w:r>
      <w:r w:rsidR="00FE318F">
        <w:rPr>
          <w:sz w:val="28"/>
          <w:szCs w:val="28"/>
        </w:rPr>
        <w:t>Приложение 1- 14</w:t>
      </w:r>
      <w:r w:rsidR="000331D5">
        <w:rPr>
          <w:sz w:val="28"/>
          <w:szCs w:val="28"/>
        </w:rPr>
        <w:t xml:space="preserve"> </w:t>
      </w:r>
      <w:r w:rsidRPr="00F818D9">
        <w:rPr>
          <w:rFonts w:eastAsia="Times New Roman"/>
          <w:sz w:val="28"/>
          <w:szCs w:val="28"/>
        </w:rPr>
        <w:t>к</w:t>
      </w:r>
      <w:r w:rsidR="000331D5"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16290">
        <w:rPr>
          <w:rFonts w:eastAsia="Calibri"/>
          <w:sz w:val="28"/>
          <w:szCs w:val="28"/>
        </w:rPr>
        <w:t>водн</w:t>
      </w:r>
      <w:r>
        <w:rPr>
          <w:sz w:val="28"/>
          <w:szCs w:val="28"/>
        </w:rPr>
        <w:t>ому годовому</w:t>
      </w:r>
      <w:r w:rsidRPr="00316290">
        <w:rPr>
          <w:rFonts w:eastAsia="Calibri"/>
          <w:sz w:val="28"/>
          <w:szCs w:val="28"/>
        </w:rPr>
        <w:t xml:space="preserve"> доклад</w:t>
      </w:r>
      <w:r>
        <w:rPr>
          <w:sz w:val="28"/>
          <w:szCs w:val="28"/>
        </w:rPr>
        <w:t>у</w:t>
      </w:r>
      <w:r w:rsidRPr="00316290">
        <w:rPr>
          <w:rFonts w:eastAsia="Calibri"/>
          <w:sz w:val="28"/>
          <w:szCs w:val="28"/>
        </w:rPr>
        <w:t xml:space="preserve"> о ходе реализации и</w:t>
      </w:r>
      <w:r w:rsidRPr="00316290">
        <w:rPr>
          <w:sz w:val="28"/>
          <w:szCs w:val="28"/>
        </w:rPr>
        <w:t xml:space="preserve"> оценке </w:t>
      </w:r>
      <w:proofErr w:type="gramStart"/>
      <w:r w:rsidRPr="00316290">
        <w:rPr>
          <w:sz w:val="28"/>
          <w:szCs w:val="28"/>
        </w:rPr>
        <w:t xml:space="preserve">эффективности </w:t>
      </w:r>
      <w:r w:rsidRPr="00316290">
        <w:rPr>
          <w:rFonts w:eastAsia="Calibri"/>
          <w:sz w:val="28"/>
          <w:szCs w:val="28"/>
        </w:rPr>
        <w:t xml:space="preserve"> муниципальных</w:t>
      </w:r>
      <w:proofErr w:type="gramEnd"/>
      <w:r w:rsidRPr="00316290">
        <w:rPr>
          <w:rFonts w:eastAsia="Calibri"/>
          <w:sz w:val="28"/>
          <w:szCs w:val="28"/>
        </w:rPr>
        <w:t xml:space="preserve"> программ </w:t>
      </w:r>
      <w:r w:rsidR="00AD02F6">
        <w:rPr>
          <w:sz w:val="28"/>
          <w:szCs w:val="28"/>
        </w:rPr>
        <w:t xml:space="preserve">Рамешковского </w:t>
      </w:r>
      <w:r w:rsidR="00807739">
        <w:rPr>
          <w:sz w:val="28"/>
          <w:szCs w:val="28"/>
        </w:rPr>
        <w:t>района</w:t>
      </w:r>
      <w:r w:rsidR="00503A3E">
        <w:rPr>
          <w:sz w:val="28"/>
          <w:szCs w:val="28"/>
        </w:rPr>
        <w:t xml:space="preserve"> за </w:t>
      </w:r>
      <w:r w:rsidR="0029240F">
        <w:rPr>
          <w:sz w:val="28"/>
          <w:szCs w:val="28"/>
        </w:rPr>
        <w:t>2021</w:t>
      </w:r>
      <w:r w:rsidRPr="00316290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14:paraId="49E7264D" w14:textId="77777777" w:rsidR="002868DF" w:rsidRDefault="002868DF" w:rsidP="002868DF">
      <w:pPr>
        <w:ind w:firstLine="709"/>
        <w:jc w:val="both"/>
        <w:rPr>
          <w:rFonts w:eastAsia="Calibri"/>
          <w:sz w:val="28"/>
          <w:szCs w:val="28"/>
        </w:rPr>
      </w:pPr>
    </w:p>
    <w:p w14:paraId="43B521B4" w14:textId="77777777" w:rsidR="002868DF" w:rsidRPr="0070187D" w:rsidRDefault="002868DF" w:rsidP="002868DF">
      <w:pPr>
        <w:ind w:firstLine="709"/>
        <w:jc w:val="both"/>
        <w:rPr>
          <w:sz w:val="28"/>
          <w:szCs w:val="28"/>
        </w:rPr>
      </w:pPr>
    </w:p>
    <w:p w14:paraId="16DAC60B" w14:textId="77777777" w:rsidR="002868DF" w:rsidRPr="00B27F4D" w:rsidRDefault="002868DF" w:rsidP="002868DF">
      <w:pPr>
        <w:ind w:firstLine="709"/>
        <w:jc w:val="both"/>
        <w:rPr>
          <w:sz w:val="28"/>
          <w:szCs w:val="28"/>
        </w:rPr>
      </w:pPr>
    </w:p>
    <w:p w14:paraId="61EC4AB1" w14:textId="20DAEB9E" w:rsidR="002868DF" w:rsidRPr="00F818D9" w:rsidRDefault="00D67B4E" w:rsidP="002868DF">
      <w:pPr>
        <w:pageBreakBefore/>
        <w:tabs>
          <w:tab w:val="left" w:pos="4536"/>
        </w:tabs>
        <w:ind w:left="4536"/>
        <w:rPr>
          <w:rFonts w:eastAsia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2868DF" w:rsidRPr="00F818D9">
        <w:rPr>
          <w:sz w:val="28"/>
          <w:szCs w:val="28"/>
        </w:rPr>
        <w:t>Приложение 1</w:t>
      </w:r>
    </w:p>
    <w:p w14:paraId="40FA5911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</w:t>
      </w:r>
      <w:r w:rsidR="00D67B4E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5F37C92D" w14:textId="77777777" w:rsidR="002868DF" w:rsidRPr="00DD2E2F" w:rsidRDefault="00D67B4E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7A2DA1AE" w14:textId="77777777" w:rsidR="002868DF" w:rsidRDefault="00D67B4E" w:rsidP="00AD02F6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gramStart"/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4A7ADC53" w14:textId="4887C3D5" w:rsidR="00807739" w:rsidRDefault="00165473" w:rsidP="00165473">
      <w:pPr>
        <w:ind w:firstLine="709"/>
        <w:contextualSpacing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</w:t>
      </w:r>
      <w:r w:rsidR="002868DF" w:rsidRPr="00DD2E2F">
        <w:rPr>
          <w:rFonts w:eastAsia="Calibri"/>
          <w:sz w:val="28"/>
          <w:szCs w:val="28"/>
        </w:rPr>
        <w:t>программ</w:t>
      </w:r>
      <w:r w:rsidR="00D67B4E">
        <w:rPr>
          <w:rFonts w:eastAsia="Calibri"/>
          <w:sz w:val="28"/>
          <w:szCs w:val="28"/>
        </w:rPr>
        <w:t xml:space="preserve"> </w:t>
      </w:r>
      <w:r w:rsidR="00AD02F6">
        <w:rPr>
          <w:sz w:val="28"/>
          <w:szCs w:val="28"/>
        </w:rPr>
        <w:t>Рамешковского</w:t>
      </w:r>
      <w:r w:rsidR="00807739">
        <w:rPr>
          <w:sz w:val="28"/>
          <w:szCs w:val="28"/>
        </w:rPr>
        <w:t xml:space="preserve"> района</w:t>
      </w:r>
    </w:p>
    <w:p w14:paraId="00023928" w14:textId="4AF150F1" w:rsidR="002868DF" w:rsidRPr="00807739" w:rsidRDefault="00165473" w:rsidP="00165473">
      <w:pPr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CF4D6D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6627F7">
        <w:rPr>
          <w:sz w:val="28"/>
          <w:szCs w:val="28"/>
        </w:rPr>
        <w:t xml:space="preserve"> </w:t>
      </w:r>
      <w:r w:rsidR="002868DF" w:rsidRPr="00DD2E2F">
        <w:rPr>
          <w:sz w:val="28"/>
          <w:szCs w:val="28"/>
        </w:rPr>
        <w:t>год</w:t>
      </w:r>
    </w:p>
    <w:p w14:paraId="70575971" w14:textId="77777777" w:rsidR="002868DF" w:rsidRPr="00DD2E2F" w:rsidRDefault="002868DF" w:rsidP="002868DF">
      <w:pPr>
        <w:ind w:firstLine="709"/>
        <w:contextualSpacing/>
        <w:jc w:val="right"/>
        <w:rPr>
          <w:rFonts w:eastAsia="Times New Roman"/>
          <w:sz w:val="28"/>
          <w:szCs w:val="28"/>
        </w:rPr>
      </w:pPr>
    </w:p>
    <w:p w14:paraId="7E361718" w14:textId="308804C0" w:rsidR="00A150A4" w:rsidRPr="00A150A4" w:rsidRDefault="002868DF" w:rsidP="00060FE2">
      <w:pPr>
        <w:tabs>
          <w:tab w:val="left" w:pos="3885"/>
        </w:tabs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Краткая информация о реализа</w:t>
      </w:r>
      <w:r w:rsidR="00AD02F6">
        <w:rPr>
          <w:b/>
          <w:sz w:val="28"/>
          <w:szCs w:val="28"/>
        </w:rPr>
        <w:t xml:space="preserve">ции муниципальной программы Рамешковского </w:t>
      </w:r>
      <w:r w:rsidR="00060FE2">
        <w:rPr>
          <w:b/>
          <w:sz w:val="28"/>
          <w:szCs w:val="28"/>
        </w:rPr>
        <w:t xml:space="preserve">района </w:t>
      </w:r>
      <w:r w:rsidRPr="00A150A4">
        <w:rPr>
          <w:b/>
          <w:sz w:val="28"/>
          <w:szCs w:val="28"/>
        </w:rPr>
        <w:t xml:space="preserve">Тверской области </w:t>
      </w:r>
    </w:p>
    <w:p w14:paraId="7C20E203" w14:textId="77777777" w:rsidR="002868DF" w:rsidRPr="00A150A4" w:rsidRDefault="002868DF" w:rsidP="002868DF">
      <w:pPr>
        <w:tabs>
          <w:tab w:val="left" w:pos="3885"/>
        </w:tabs>
        <w:jc w:val="center"/>
        <w:rPr>
          <w:rFonts w:eastAsia="Times New Roman"/>
          <w:b/>
          <w:sz w:val="28"/>
          <w:szCs w:val="28"/>
        </w:rPr>
      </w:pPr>
      <w:r w:rsidRPr="00A150A4">
        <w:rPr>
          <w:b/>
          <w:sz w:val="28"/>
          <w:szCs w:val="28"/>
        </w:rPr>
        <w:t>«Разви</w:t>
      </w:r>
      <w:r w:rsidR="00F238C7">
        <w:rPr>
          <w:b/>
          <w:sz w:val="28"/>
          <w:szCs w:val="28"/>
        </w:rPr>
        <w:t xml:space="preserve">тие системы образования </w:t>
      </w:r>
      <w:r w:rsidR="00CF4D6D">
        <w:rPr>
          <w:b/>
          <w:sz w:val="28"/>
          <w:szCs w:val="28"/>
        </w:rPr>
        <w:t xml:space="preserve">на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- </w:t>
      </w:r>
      <w:r w:rsidR="0029240F">
        <w:rPr>
          <w:b/>
          <w:sz w:val="28"/>
          <w:szCs w:val="28"/>
        </w:rPr>
        <w:t>2023</w:t>
      </w:r>
      <w:r w:rsidR="00CF4D6D">
        <w:rPr>
          <w:b/>
          <w:sz w:val="28"/>
          <w:szCs w:val="28"/>
        </w:rPr>
        <w:t xml:space="preserve"> годы» в </w:t>
      </w:r>
      <w:r w:rsidR="0029240F">
        <w:rPr>
          <w:b/>
          <w:sz w:val="28"/>
          <w:szCs w:val="28"/>
        </w:rPr>
        <w:t>2021</w:t>
      </w:r>
      <w:r w:rsidR="00A150A4" w:rsidRPr="00A150A4">
        <w:rPr>
          <w:b/>
          <w:sz w:val="28"/>
          <w:szCs w:val="28"/>
        </w:rPr>
        <w:t>году</w:t>
      </w:r>
    </w:p>
    <w:p w14:paraId="148B7551" w14:textId="77777777" w:rsidR="002868DF" w:rsidRPr="00A150A4" w:rsidRDefault="002868DF" w:rsidP="002868DF">
      <w:pPr>
        <w:ind w:left="720"/>
        <w:contextualSpacing/>
        <w:jc w:val="center"/>
        <w:rPr>
          <w:rFonts w:eastAsia="Times New Roman"/>
          <w:b/>
          <w:sz w:val="28"/>
          <w:szCs w:val="28"/>
        </w:rPr>
      </w:pPr>
    </w:p>
    <w:p w14:paraId="45207161" w14:textId="77777777" w:rsidR="002868DF" w:rsidRPr="00A150A4" w:rsidRDefault="002868DF" w:rsidP="002868DF">
      <w:pPr>
        <w:contextualSpacing/>
        <w:jc w:val="center"/>
        <w:rPr>
          <w:rFonts w:eastAsia="Times New Roman"/>
          <w:b/>
          <w:sz w:val="28"/>
          <w:szCs w:val="28"/>
        </w:rPr>
      </w:pPr>
      <w:r w:rsidRPr="00A150A4">
        <w:rPr>
          <w:rFonts w:eastAsia="Times New Roman"/>
          <w:b/>
          <w:sz w:val="28"/>
          <w:szCs w:val="28"/>
        </w:rPr>
        <w:t>Оценка эффективности реализации</w:t>
      </w:r>
      <w:r w:rsidR="009A5A84">
        <w:rPr>
          <w:rFonts w:eastAsia="Times New Roman"/>
          <w:b/>
          <w:sz w:val="28"/>
          <w:szCs w:val="28"/>
        </w:rPr>
        <w:t xml:space="preserve"> </w:t>
      </w:r>
      <w:r w:rsidRPr="00A150A4">
        <w:rPr>
          <w:rFonts w:eastAsia="Times New Roman"/>
          <w:b/>
          <w:sz w:val="28"/>
          <w:szCs w:val="28"/>
        </w:rPr>
        <w:t xml:space="preserve">муниципальной программы </w:t>
      </w:r>
    </w:p>
    <w:p w14:paraId="08AA5E9F" w14:textId="77777777" w:rsidR="002868DF" w:rsidRPr="00A150A4" w:rsidRDefault="00CF4D6D" w:rsidP="002868DF">
      <w:pPr>
        <w:contextualSpacing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за </w:t>
      </w:r>
      <w:r w:rsidR="0029240F">
        <w:rPr>
          <w:rFonts w:eastAsia="Times New Roman"/>
          <w:b/>
          <w:sz w:val="28"/>
          <w:szCs w:val="28"/>
        </w:rPr>
        <w:t>2021</w:t>
      </w:r>
      <w:r w:rsidR="002868DF" w:rsidRPr="00A150A4">
        <w:rPr>
          <w:rFonts w:eastAsia="Times New Roman"/>
          <w:b/>
          <w:sz w:val="28"/>
          <w:szCs w:val="28"/>
        </w:rPr>
        <w:t xml:space="preserve"> год</w:t>
      </w:r>
    </w:p>
    <w:p w14:paraId="0AFCBF13" w14:textId="77777777" w:rsidR="00A150A4" w:rsidRPr="00F818D9" w:rsidRDefault="00A150A4" w:rsidP="002868DF">
      <w:pPr>
        <w:contextualSpacing/>
        <w:jc w:val="center"/>
        <w:rPr>
          <w:rFonts w:eastAsia="Times New Roman"/>
          <w:sz w:val="28"/>
          <w:szCs w:val="28"/>
        </w:rPr>
      </w:pPr>
    </w:p>
    <w:p w14:paraId="1D3AF00E" w14:textId="77777777" w:rsidR="002868DF" w:rsidRPr="00F818D9" w:rsidRDefault="002868DF" w:rsidP="002868DF">
      <w:pPr>
        <w:spacing w:line="100" w:lineRule="atLeast"/>
        <w:ind w:firstLine="720"/>
        <w:jc w:val="both"/>
        <w:rPr>
          <w:rFonts w:eastAsia="Times New Roman"/>
          <w:sz w:val="28"/>
          <w:szCs w:val="28"/>
        </w:rPr>
      </w:pPr>
      <w:r w:rsidRPr="00F818D9">
        <w:rPr>
          <w:sz w:val="28"/>
          <w:szCs w:val="28"/>
        </w:rPr>
        <w:t>Муниципальная программа МО «</w:t>
      </w:r>
      <w:r>
        <w:rPr>
          <w:sz w:val="28"/>
          <w:szCs w:val="28"/>
        </w:rPr>
        <w:t>Рамеш</w:t>
      </w:r>
      <w:r w:rsidRPr="00F818D9">
        <w:rPr>
          <w:sz w:val="28"/>
          <w:szCs w:val="28"/>
        </w:rPr>
        <w:t>ковский район»</w:t>
      </w:r>
      <w:r>
        <w:rPr>
          <w:sz w:val="28"/>
          <w:szCs w:val="28"/>
        </w:rPr>
        <w:t xml:space="preserve"> Тверской области</w:t>
      </w:r>
      <w:r w:rsidRPr="00F818D9">
        <w:rPr>
          <w:sz w:val="28"/>
          <w:szCs w:val="28"/>
        </w:rPr>
        <w:t xml:space="preserve"> «Развитие системы обр</w:t>
      </w:r>
      <w:r w:rsidR="00CF4D6D">
        <w:rPr>
          <w:sz w:val="28"/>
          <w:szCs w:val="28"/>
        </w:rPr>
        <w:t xml:space="preserve">азования на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- </w:t>
      </w:r>
      <w:r w:rsidR="0029240F">
        <w:rPr>
          <w:sz w:val="28"/>
          <w:szCs w:val="28"/>
        </w:rPr>
        <w:t>2023</w:t>
      </w:r>
      <w:r w:rsidRPr="00F818D9">
        <w:rPr>
          <w:sz w:val="28"/>
          <w:szCs w:val="28"/>
        </w:rPr>
        <w:t xml:space="preserve"> годы</w:t>
      </w:r>
      <w:r w:rsidRPr="00F818D9">
        <w:rPr>
          <w:rFonts w:eastAsia="Times New Roman"/>
          <w:sz w:val="28"/>
          <w:szCs w:val="28"/>
        </w:rPr>
        <w:t xml:space="preserve"> (далее в настоящем приложении – муниц</w:t>
      </w:r>
      <w:r>
        <w:rPr>
          <w:rFonts w:eastAsia="Times New Roman"/>
          <w:sz w:val="28"/>
          <w:szCs w:val="28"/>
        </w:rPr>
        <w:t>ипальная программа) утверждена п</w:t>
      </w:r>
      <w:r w:rsidRPr="00F818D9">
        <w:rPr>
          <w:rFonts w:eastAsia="Times New Roman"/>
          <w:sz w:val="28"/>
          <w:szCs w:val="28"/>
        </w:rPr>
        <w:t xml:space="preserve">остановлением администрации </w:t>
      </w:r>
      <w:r>
        <w:rPr>
          <w:rFonts w:eastAsia="Times New Roman"/>
          <w:sz w:val="28"/>
          <w:szCs w:val="28"/>
        </w:rPr>
        <w:t>Рамеш</w:t>
      </w:r>
      <w:r w:rsidRPr="00F818D9">
        <w:rPr>
          <w:rFonts w:eastAsia="Times New Roman"/>
          <w:sz w:val="28"/>
          <w:szCs w:val="28"/>
        </w:rPr>
        <w:t xml:space="preserve">ковского района от </w:t>
      </w:r>
      <w:r w:rsidR="003E75C4">
        <w:rPr>
          <w:rFonts w:eastAsia="Times New Roman"/>
          <w:sz w:val="28"/>
          <w:szCs w:val="28"/>
        </w:rPr>
        <w:t>28</w:t>
      </w:r>
      <w:r w:rsidR="00000F97">
        <w:rPr>
          <w:rFonts w:eastAsia="Times New Roman"/>
          <w:sz w:val="28"/>
          <w:szCs w:val="28"/>
        </w:rPr>
        <w:t>.12.20</w:t>
      </w:r>
      <w:r w:rsidR="003E75C4">
        <w:rPr>
          <w:rFonts w:eastAsia="Times New Roman"/>
          <w:sz w:val="28"/>
          <w:szCs w:val="28"/>
        </w:rPr>
        <w:t>20</w:t>
      </w:r>
      <w:r w:rsidR="00A70801">
        <w:rPr>
          <w:rFonts w:eastAsia="Times New Roman"/>
          <w:sz w:val="28"/>
          <w:szCs w:val="28"/>
        </w:rPr>
        <w:t xml:space="preserve"> № 2</w:t>
      </w:r>
      <w:r w:rsidR="003E75C4">
        <w:rPr>
          <w:rFonts w:eastAsia="Times New Roman"/>
          <w:sz w:val="28"/>
          <w:szCs w:val="28"/>
        </w:rPr>
        <w:t>13</w:t>
      </w:r>
      <w:r>
        <w:rPr>
          <w:rFonts w:eastAsia="Times New Roman"/>
          <w:sz w:val="28"/>
          <w:szCs w:val="28"/>
        </w:rPr>
        <w:t>-па</w:t>
      </w:r>
      <w:r w:rsidRPr="00F818D9">
        <w:rPr>
          <w:rFonts w:eastAsia="Times New Roman"/>
          <w:sz w:val="28"/>
          <w:szCs w:val="28"/>
        </w:rPr>
        <w:t xml:space="preserve"> «</w:t>
      </w:r>
      <w:r w:rsidRPr="00F818D9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муниципального образования «Рамешковский район»</w:t>
      </w:r>
      <w:r w:rsidRPr="00F818D9">
        <w:rPr>
          <w:sz w:val="28"/>
          <w:szCs w:val="28"/>
        </w:rPr>
        <w:t xml:space="preserve"> «Развитие системы образования </w:t>
      </w:r>
      <w:r w:rsidR="00CF4D6D">
        <w:rPr>
          <w:sz w:val="28"/>
          <w:szCs w:val="28"/>
        </w:rPr>
        <w:t xml:space="preserve">на </w:t>
      </w:r>
      <w:r w:rsidR="0029240F">
        <w:rPr>
          <w:sz w:val="28"/>
          <w:szCs w:val="28"/>
        </w:rPr>
        <w:t>2021</w:t>
      </w:r>
      <w:r w:rsidR="00CF4D6D">
        <w:rPr>
          <w:sz w:val="28"/>
          <w:szCs w:val="28"/>
        </w:rPr>
        <w:t xml:space="preserve"> - </w:t>
      </w:r>
      <w:r w:rsidR="0029240F">
        <w:rPr>
          <w:sz w:val="28"/>
          <w:szCs w:val="28"/>
        </w:rPr>
        <w:t>2023</w:t>
      </w:r>
      <w:r w:rsidRPr="00F818D9">
        <w:rPr>
          <w:sz w:val="28"/>
          <w:szCs w:val="28"/>
        </w:rPr>
        <w:t xml:space="preserve"> годы</w:t>
      </w:r>
      <w:r w:rsidRPr="00F818D9">
        <w:rPr>
          <w:rFonts w:eastAsia="Times New Roman"/>
          <w:sz w:val="28"/>
          <w:szCs w:val="28"/>
        </w:rPr>
        <w:t>».</w:t>
      </w:r>
    </w:p>
    <w:p w14:paraId="79180CBE" w14:textId="77777777" w:rsidR="002868DF" w:rsidRPr="00F818D9" w:rsidRDefault="002868DF" w:rsidP="002868DF">
      <w:pPr>
        <w:ind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>Администратор муниципальной программы –</w:t>
      </w:r>
      <w:r w:rsidR="009A5A8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отдел</w:t>
      </w:r>
      <w:r w:rsidRPr="00F818D9">
        <w:rPr>
          <w:rFonts w:eastAsia="Times New Roman"/>
          <w:sz w:val="28"/>
          <w:szCs w:val="28"/>
        </w:rPr>
        <w:t xml:space="preserve"> образования</w:t>
      </w:r>
      <w:r w:rsidR="009A5A84">
        <w:rPr>
          <w:rFonts w:eastAsia="Times New Roman"/>
          <w:sz w:val="28"/>
          <w:szCs w:val="28"/>
        </w:rPr>
        <w:t xml:space="preserve"> </w:t>
      </w:r>
      <w:r w:rsidR="008D27B2">
        <w:rPr>
          <w:rFonts w:eastAsia="Times New Roman"/>
          <w:sz w:val="28"/>
          <w:szCs w:val="28"/>
        </w:rPr>
        <w:t>Рамешковского муниципального округа</w:t>
      </w:r>
      <w:r w:rsidRPr="00F818D9">
        <w:rPr>
          <w:rFonts w:eastAsia="Times New Roman"/>
          <w:sz w:val="28"/>
          <w:szCs w:val="28"/>
        </w:rPr>
        <w:t>.</w:t>
      </w:r>
    </w:p>
    <w:p w14:paraId="2AADD60D" w14:textId="77777777" w:rsidR="002868DF" w:rsidRPr="00F818D9" w:rsidRDefault="002868DF" w:rsidP="002868DF">
      <w:pPr>
        <w:ind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>Объем освоенных бюджетных средств в рамк</w:t>
      </w:r>
      <w:r w:rsidR="00CF4D6D">
        <w:rPr>
          <w:rFonts w:eastAsia="Times New Roman"/>
          <w:sz w:val="28"/>
          <w:szCs w:val="28"/>
        </w:rPr>
        <w:t xml:space="preserve">ах муниципальной программы в </w:t>
      </w:r>
      <w:r w:rsidR="0029240F">
        <w:rPr>
          <w:rFonts w:eastAsia="Times New Roman"/>
          <w:sz w:val="28"/>
          <w:szCs w:val="28"/>
        </w:rPr>
        <w:t>2021</w:t>
      </w:r>
      <w:r w:rsidR="008D27B2">
        <w:rPr>
          <w:rFonts w:eastAsia="Times New Roman"/>
          <w:sz w:val="28"/>
          <w:szCs w:val="28"/>
        </w:rPr>
        <w:t xml:space="preserve"> году составил 226 459,4</w:t>
      </w:r>
      <w:r w:rsidR="00222C0C">
        <w:rPr>
          <w:rFonts w:eastAsia="Times New Roman"/>
          <w:sz w:val="28"/>
          <w:szCs w:val="28"/>
        </w:rPr>
        <w:t xml:space="preserve"> тыс. рублей, или 98</w:t>
      </w:r>
      <w:r>
        <w:rPr>
          <w:rFonts w:eastAsia="Times New Roman"/>
          <w:sz w:val="28"/>
          <w:szCs w:val="28"/>
        </w:rPr>
        <w:t>,</w:t>
      </w:r>
      <w:r w:rsidR="008D27B2">
        <w:rPr>
          <w:rFonts w:eastAsia="Times New Roman"/>
          <w:sz w:val="28"/>
          <w:szCs w:val="28"/>
        </w:rPr>
        <w:t>74 % от запланированных 2</w:t>
      </w:r>
      <w:r w:rsidR="00BE028B">
        <w:rPr>
          <w:rFonts w:eastAsia="Times New Roman"/>
          <w:sz w:val="28"/>
          <w:szCs w:val="28"/>
        </w:rPr>
        <w:t>29 341,</w:t>
      </w:r>
      <w:r w:rsidR="00C345A4">
        <w:rPr>
          <w:rFonts w:eastAsia="Times New Roman"/>
          <w:sz w:val="28"/>
          <w:szCs w:val="28"/>
        </w:rPr>
        <w:t>1</w:t>
      </w:r>
      <w:r w:rsidRPr="00F818D9">
        <w:rPr>
          <w:rFonts w:eastAsia="Times New Roman"/>
          <w:sz w:val="28"/>
          <w:szCs w:val="28"/>
        </w:rPr>
        <w:t xml:space="preserve"> тыс. рублей.</w:t>
      </w:r>
    </w:p>
    <w:p w14:paraId="69F98278" w14:textId="77777777" w:rsidR="002868DF" w:rsidRPr="00F818D9" w:rsidRDefault="002868DF" w:rsidP="002868DF">
      <w:pPr>
        <w:ind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 xml:space="preserve">Достижение цели муниципальной программы </w:t>
      </w:r>
      <w:r w:rsidRPr="00D86C3A">
        <w:rPr>
          <w:rFonts w:eastAsia="Times New Roman"/>
          <w:sz w:val="28"/>
          <w:szCs w:val="28"/>
        </w:rPr>
        <w:t>«</w:t>
      </w:r>
      <w:r w:rsidRPr="00D86C3A">
        <w:rPr>
          <w:sz w:val="28"/>
          <w:szCs w:val="28"/>
        </w:rPr>
        <w:t>Повышение качества и доступности предоставляемых образовательных услуг населению Рамешковского района за счет эффективности использования материально-технических, кадровых, финансовых и управленческих ресурсов»</w:t>
      </w:r>
      <w:r w:rsidRPr="00F818D9">
        <w:rPr>
          <w:rFonts w:eastAsia="Times New Roman"/>
          <w:sz w:val="28"/>
          <w:szCs w:val="28"/>
        </w:rPr>
        <w:t>х</w:t>
      </w:r>
      <w:r w:rsidR="00D77DBD">
        <w:rPr>
          <w:rFonts w:eastAsia="Times New Roman"/>
          <w:sz w:val="28"/>
          <w:szCs w:val="28"/>
        </w:rPr>
        <w:t>арактеризуется 8</w:t>
      </w:r>
      <w:r w:rsidRPr="00F818D9">
        <w:rPr>
          <w:rFonts w:eastAsia="Times New Roman"/>
          <w:sz w:val="28"/>
          <w:szCs w:val="28"/>
        </w:rPr>
        <w:t xml:space="preserve"> показателями цели:</w:t>
      </w:r>
    </w:p>
    <w:p w14:paraId="240F15F4" w14:textId="77777777" w:rsidR="002868DF" w:rsidRPr="00F818D9" w:rsidRDefault="002868DF" w:rsidP="00C345A4">
      <w:pPr>
        <w:widowControl/>
        <w:numPr>
          <w:ilvl w:val="0"/>
          <w:numId w:val="13"/>
        </w:numPr>
        <w:tabs>
          <w:tab w:val="left" w:pos="0"/>
        </w:tabs>
        <w:suppressAutoHyphens/>
        <w:autoSpaceDE/>
        <w:autoSpaceDN/>
        <w:adjustRightInd/>
        <w:ind w:left="0"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>показатель 1 «</w:t>
      </w:r>
      <w:r w:rsidR="00C345A4">
        <w:rPr>
          <w:rFonts w:eastAsia="Times New Roman"/>
          <w:sz w:val="28"/>
          <w:szCs w:val="28"/>
        </w:rPr>
        <w:t xml:space="preserve">Охват  программами дошкольного </w:t>
      </w:r>
      <w:r w:rsidRPr="002B253D">
        <w:rPr>
          <w:rFonts w:eastAsia="Times New Roman"/>
          <w:sz w:val="28"/>
          <w:szCs w:val="28"/>
        </w:rPr>
        <w:t>образования детей в возрасте 0-7 лет</w:t>
      </w:r>
      <w:r w:rsidRPr="00F818D9">
        <w:rPr>
          <w:rFonts w:eastAsia="Times New Roman"/>
          <w:sz w:val="28"/>
          <w:szCs w:val="28"/>
        </w:rPr>
        <w:t xml:space="preserve">» исполнен на </w:t>
      </w:r>
      <w:r w:rsidRPr="00F818D9">
        <w:rPr>
          <w:rFonts w:eastAsia="Times New Roman"/>
          <w:sz w:val="28"/>
          <w:szCs w:val="28"/>
        </w:rPr>
        <w:br/>
        <w:t>100 % от запланированного показателя;</w:t>
      </w:r>
    </w:p>
    <w:p w14:paraId="71C9FBBE" w14:textId="77777777" w:rsidR="002868DF" w:rsidRPr="00F818D9" w:rsidRDefault="002868DF" w:rsidP="002868DF">
      <w:pPr>
        <w:widowControl/>
        <w:numPr>
          <w:ilvl w:val="0"/>
          <w:numId w:val="13"/>
        </w:numPr>
        <w:suppressAutoHyphens/>
        <w:autoSpaceDE/>
        <w:autoSpaceDN/>
        <w:adjustRightInd/>
        <w:ind w:left="0"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>показатель 2 «</w:t>
      </w:r>
      <w:r w:rsidRPr="002B253D">
        <w:rPr>
          <w:rFonts w:eastAsia="Times New Roman"/>
          <w:sz w:val="28"/>
          <w:szCs w:val="28"/>
        </w:rPr>
        <w:t>Доля выпускников муниципальных общеобразовательных учреждений, получивших аттестат о среднем (полном) образовании</w:t>
      </w:r>
      <w:r w:rsidRPr="00F818D9">
        <w:rPr>
          <w:rFonts w:eastAsia="Times New Roman"/>
          <w:sz w:val="28"/>
          <w:szCs w:val="28"/>
        </w:rPr>
        <w:t>» исполнен на 10</w:t>
      </w:r>
      <w:r>
        <w:rPr>
          <w:rFonts w:eastAsia="Times New Roman"/>
          <w:sz w:val="28"/>
          <w:szCs w:val="28"/>
        </w:rPr>
        <w:t>0</w:t>
      </w:r>
      <w:r w:rsidRPr="00F818D9">
        <w:rPr>
          <w:rFonts w:eastAsia="Times New Roman"/>
          <w:sz w:val="28"/>
          <w:szCs w:val="28"/>
        </w:rPr>
        <w:t>% от запланированного показателя;</w:t>
      </w:r>
    </w:p>
    <w:p w14:paraId="6CCB9A83" w14:textId="77777777" w:rsidR="002868DF" w:rsidRPr="00F818D9" w:rsidRDefault="002868DF" w:rsidP="002868DF">
      <w:pPr>
        <w:widowControl/>
        <w:numPr>
          <w:ilvl w:val="0"/>
          <w:numId w:val="13"/>
        </w:numPr>
        <w:suppressAutoHyphens/>
        <w:autoSpaceDE/>
        <w:autoSpaceDN/>
        <w:adjustRightInd/>
        <w:ind w:left="0"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>показатель 3 «</w:t>
      </w:r>
      <w:r w:rsidRPr="002B253D">
        <w:rPr>
          <w:rFonts w:eastAsia="Times New Roman"/>
          <w:sz w:val="28"/>
          <w:szCs w:val="28"/>
        </w:rPr>
        <w:t>Доля обучающихся в базовых школах</w:t>
      </w:r>
      <w:r>
        <w:rPr>
          <w:rFonts w:eastAsia="Times New Roman"/>
          <w:sz w:val="28"/>
          <w:szCs w:val="28"/>
        </w:rPr>
        <w:t xml:space="preserve">»исполнен на 100 </w:t>
      </w:r>
      <w:r w:rsidRPr="00F818D9">
        <w:rPr>
          <w:rFonts w:eastAsia="Times New Roman"/>
          <w:sz w:val="28"/>
          <w:szCs w:val="28"/>
        </w:rPr>
        <w:t>% от запланированного показателя;</w:t>
      </w:r>
    </w:p>
    <w:p w14:paraId="59F38268" w14:textId="77777777" w:rsidR="002868DF" w:rsidRPr="00F818D9" w:rsidRDefault="002868DF" w:rsidP="002868DF">
      <w:pPr>
        <w:widowControl/>
        <w:numPr>
          <w:ilvl w:val="0"/>
          <w:numId w:val="13"/>
        </w:numPr>
        <w:suppressAutoHyphens/>
        <w:autoSpaceDE/>
        <w:autoSpaceDN/>
        <w:adjustRightInd/>
        <w:ind w:left="0"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>показатель 4 «</w:t>
      </w:r>
      <w:r w:rsidRPr="002B253D">
        <w:rPr>
          <w:rFonts w:eastAsia="Times New Roman"/>
          <w:sz w:val="28"/>
          <w:szCs w:val="28"/>
        </w:rPr>
        <w:t>Доля образовательных учреждений, соответствующих современным требованиям к условиям осуществления образовательного пр</w:t>
      </w:r>
      <w:r w:rsidR="00135431">
        <w:rPr>
          <w:rFonts w:eastAsia="Times New Roman"/>
          <w:sz w:val="28"/>
          <w:szCs w:val="28"/>
        </w:rPr>
        <w:t>оцесса</w:t>
      </w:r>
      <w:r>
        <w:rPr>
          <w:rFonts w:eastAsia="Times New Roman"/>
          <w:sz w:val="28"/>
          <w:szCs w:val="28"/>
        </w:rPr>
        <w:t xml:space="preserve">МОУ </w:t>
      </w:r>
      <w:r w:rsidRPr="00F818D9">
        <w:rPr>
          <w:rFonts w:eastAsia="Times New Roman"/>
          <w:sz w:val="28"/>
          <w:szCs w:val="28"/>
        </w:rPr>
        <w:t>» исполнен на 100% от запланированного показателя;</w:t>
      </w:r>
    </w:p>
    <w:p w14:paraId="6E2F6393" w14:textId="77777777" w:rsidR="00447168" w:rsidRDefault="00447168" w:rsidP="00447168">
      <w:pPr>
        <w:widowControl/>
        <w:suppressAutoHyphens/>
        <w:autoSpaceDE/>
        <w:autoSpaceDN/>
        <w:adjustRightInd/>
        <w:ind w:left="708"/>
        <w:jc w:val="both"/>
        <w:rPr>
          <w:rFonts w:eastAsia="Times New Roman"/>
          <w:sz w:val="28"/>
          <w:szCs w:val="28"/>
        </w:rPr>
      </w:pPr>
    </w:p>
    <w:p w14:paraId="6DDEC27E" w14:textId="184019ED" w:rsidR="00312886" w:rsidRPr="00312886" w:rsidRDefault="00312886" w:rsidP="00312886">
      <w:pPr>
        <w:widowControl/>
        <w:numPr>
          <w:ilvl w:val="0"/>
          <w:numId w:val="13"/>
        </w:numPr>
        <w:suppressAutoHyphens/>
        <w:autoSpaceDE/>
        <w:autoSpaceDN/>
        <w:adjustRightInd/>
        <w:ind w:left="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показатель </w:t>
      </w:r>
      <w:r w:rsidRPr="00312886">
        <w:rPr>
          <w:rFonts w:eastAsia="Times New Roman"/>
          <w:sz w:val="28"/>
          <w:szCs w:val="28"/>
        </w:rPr>
        <w:t xml:space="preserve">5 </w:t>
      </w:r>
      <w:r>
        <w:rPr>
          <w:rFonts w:eastAsia="Times New Roman"/>
          <w:sz w:val="28"/>
          <w:szCs w:val="28"/>
        </w:rPr>
        <w:t>«</w:t>
      </w:r>
      <w:r w:rsidR="00C345A4">
        <w:rPr>
          <w:rStyle w:val="docdata"/>
          <w:color w:val="000000"/>
          <w:sz w:val="28"/>
          <w:szCs w:val="28"/>
        </w:rPr>
        <w:t>Доля учреждений, полностью укомплектованных педагогическими кадрами</w:t>
      </w:r>
      <w:r>
        <w:rPr>
          <w:rFonts w:eastAsia="Times New Roman"/>
          <w:sz w:val="28"/>
          <w:szCs w:val="28"/>
        </w:rPr>
        <w:t>»</w:t>
      </w:r>
      <w:r w:rsidR="00FE318F">
        <w:rPr>
          <w:rFonts w:eastAsia="Times New Roman"/>
          <w:sz w:val="28"/>
          <w:szCs w:val="28"/>
        </w:rPr>
        <w:t xml:space="preserve"> </w:t>
      </w:r>
      <w:r w:rsidRPr="00F818D9">
        <w:rPr>
          <w:rFonts w:eastAsia="Times New Roman"/>
          <w:sz w:val="28"/>
          <w:szCs w:val="28"/>
        </w:rPr>
        <w:t xml:space="preserve">исполнен на </w:t>
      </w:r>
      <w:r w:rsidR="00FE318F">
        <w:rPr>
          <w:rFonts w:eastAsia="Times New Roman"/>
          <w:sz w:val="28"/>
          <w:szCs w:val="28"/>
        </w:rPr>
        <w:t>100</w:t>
      </w:r>
      <w:r w:rsidRPr="00F818D9">
        <w:rPr>
          <w:rFonts w:eastAsia="Times New Roman"/>
          <w:sz w:val="28"/>
          <w:szCs w:val="28"/>
        </w:rPr>
        <w:t>% от запланированного показателя;</w:t>
      </w:r>
    </w:p>
    <w:p w14:paraId="15D85F80" w14:textId="77777777" w:rsidR="002868DF" w:rsidRDefault="00312886" w:rsidP="002868DF">
      <w:pPr>
        <w:widowControl/>
        <w:numPr>
          <w:ilvl w:val="0"/>
          <w:numId w:val="13"/>
        </w:numPr>
        <w:suppressAutoHyphens/>
        <w:autoSpaceDE/>
        <w:autoSpaceDN/>
        <w:adjustRightInd/>
        <w:ind w:left="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показатель 6</w:t>
      </w:r>
      <w:r w:rsidR="002868DF">
        <w:rPr>
          <w:rFonts w:eastAsia="Times New Roman"/>
          <w:sz w:val="28"/>
          <w:szCs w:val="28"/>
        </w:rPr>
        <w:t xml:space="preserve"> «</w:t>
      </w:r>
      <w:r w:rsidR="002868DF" w:rsidRPr="00B23352">
        <w:rPr>
          <w:rFonts w:eastAsia="Times New Roman"/>
          <w:sz w:val="28"/>
          <w:szCs w:val="28"/>
        </w:rPr>
        <w:t>Доля учреждений, полностью укомплект</w:t>
      </w:r>
      <w:r w:rsidR="002868DF">
        <w:rPr>
          <w:rFonts w:eastAsia="Times New Roman"/>
          <w:sz w:val="28"/>
          <w:szCs w:val="28"/>
        </w:rPr>
        <w:t>ованных педагогическими кадрами</w:t>
      </w:r>
      <w:r w:rsidR="002868DF" w:rsidRPr="00F818D9">
        <w:rPr>
          <w:rFonts w:eastAsia="Times New Roman"/>
          <w:sz w:val="28"/>
          <w:szCs w:val="28"/>
        </w:rPr>
        <w:t xml:space="preserve">» исполнен на </w:t>
      </w:r>
      <w:r w:rsidR="002868DF">
        <w:rPr>
          <w:rFonts w:eastAsia="Times New Roman"/>
          <w:sz w:val="28"/>
          <w:szCs w:val="28"/>
        </w:rPr>
        <w:t>100</w:t>
      </w:r>
      <w:r w:rsidR="002868DF" w:rsidRPr="00F818D9">
        <w:rPr>
          <w:rFonts w:eastAsia="Times New Roman"/>
          <w:sz w:val="28"/>
          <w:szCs w:val="28"/>
        </w:rPr>
        <w:t>% от запланированного показателя;</w:t>
      </w:r>
    </w:p>
    <w:p w14:paraId="28D47191" w14:textId="77777777" w:rsidR="002868DF" w:rsidRDefault="002868DF" w:rsidP="00D77DBD">
      <w:pPr>
        <w:widowControl/>
        <w:numPr>
          <w:ilvl w:val="0"/>
          <w:numId w:val="13"/>
        </w:numPr>
        <w:suppressAutoHyphens/>
        <w:autoSpaceDE/>
        <w:autoSpaceDN/>
        <w:adjustRightInd/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показатель </w:t>
      </w:r>
      <w:r w:rsidR="00312886">
        <w:rPr>
          <w:rFonts w:eastAsia="Times New Roman"/>
          <w:sz w:val="28"/>
          <w:szCs w:val="28"/>
        </w:rPr>
        <w:t>7</w:t>
      </w:r>
      <w:r>
        <w:rPr>
          <w:rFonts w:eastAsia="Times New Roman"/>
          <w:sz w:val="28"/>
          <w:szCs w:val="28"/>
        </w:rPr>
        <w:t>«</w:t>
      </w:r>
      <w:r w:rsidR="00D77DBD" w:rsidRPr="00D77DBD">
        <w:rPr>
          <w:rFonts w:eastAsia="Times New Roman"/>
          <w:sz w:val="28"/>
          <w:szCs w:val="28"/>
        </w:rPr>
        <w:t>Доля образовательных организаций, имеющих свои, регулярно обновляемые сайты в сети Интернет в общей численности МОУ</w:t>
      </w:r>
      <w:r>
        <w:rPr>
          <w:rFonts w:eastAsia="Times New Roman"/>
          <w:sz w:val="28"/>
          <w:szCs w:val="28"/>
        </w:rPr>
        <w:t xml:space="preserve">» </w:t>
      </w:r>
      <w:r w:rsidRPr="00F818D9">
        <w:rPr>
          <w:rFonts w:eastAsia="Times New Roman"/>
          <w:sz w:val="28"/>
          <w:szCs w:val="28"/>
        </w:rPr>
        <w:t xml:space="preserve">исполнен на </w:t>
      </w:r>
      <w:r>
        <w:rPr>
          <w:rFonts w:eastAsia="Times New Roman"/>
          <w:sz w:val="28"/>
          <w:szCs w:val="28"/>
        </w:rPr>
        <w:t>100</w:t>
      </w:r>
      <w:r w:rsidRPr="00F818D9">
        <w:rPr>
          <w:rFonts w:eastAsia="Times New Roman"/>
          <w:sz w:val="28"/>
          <w:szCs w:val="28"/>
        </w:rPr>
        <w:t>% от запланированного показателя;</w:t>
      </w:r>
    </w:p>
    <w:p w14:paraId="791586C3" w14:textId="77777777" w:rsidR="00D77DBD" w:rsidRPr="00B23352" w:rsidRDefault="00D77DBD" w:rsidP="00D77DBD">
      <w:pPr>
        <w:widowControl/>
        <w:numPr>
          <w:ilvl w:val="0"/>
          <w:numId w:val="13"/>
        </w:numPr>
        <w:suppressAutoHyphens/>
        <w:autoSpaceDE/>
        <w:autoSpaceDN/>
        <w:adjustRightInd/>
        <w:ind w:left="0" w:firstLine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показатель 8 «</w:t>
      </w:r>
      <w:r w:rsidRPr="00D77DBD">
        <w:rPr>
          <w:rFonts w:eastAsia="Times New Roman"/>
          <w:sz w:val="28"/>
          <w:szCs w:val="28"/>
        </w:rPr>
        <w:t>Удовлетворенность населения Рамешковского района качеством образовательных услуг и их доступностью</w:t>
      </w:r>
      <w:r>
        <w:rPr>
          <w:rFonts w:eastAsia="Times New Roman"/>
          <w:sz w:val="28"/>
          <w:szCs w:val="28"/>
        </w:rPr>
        <w:t>»</w:t>
      </w:r>
      <w:r w:rsidRPr="00F818D9">
        <w:rPr>
          <w:rFonts w:eastAsia="Times New Roman"/>
          <w:sz w:val="28"/>
          <w:szCs w:val="28"/>
        </w:rPr>
        <w:t xml:space="preserve">исполнен на </w:t>
      </w:r>
      <w:r>
        <w:rPr>
          <w:rFonts w:eastAsia="Times New Roman"/>
          <w:sz w:val="28"/>
          <w:szCs w:val="28"/>
        </w:rPr>
        <w:t>100</w:t>
      </w:r>
      <w:r w:rsidRPr="00F818D9">
        <w:rPr>
          <w:rFonts w:eastAsia="Times New Roman"/>
          <w:sz w:val="28"/>
          <w:szCs w:val="28"/>
        </w:rPr>
        <w:t>% от запланированного показателя;</w:t>
      </w:r>
    </w:p>
    <w:p w14:paraId="49DFE4CB" w14:textId="77777777" w:rsidR="002868DF" w:rsidRPr="00F818D9" w:rsidRDefault="002868DF" w:rsidP="002868DF">
      <w:pPr>
        <w:ind w:firstLine="708"/>
        <w:jc w:val="both"/>
        <w:rPr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>Муниципальная программа состоит из 5 подпрограмм:</w:t>
      </w:r>
    </w:p>
    <w:p w14:paraId="2D5926A0" w14:textId="77777777" w:rsidR="002868DF" w:rsidRPr="00B23352" w:rsidRDefault="002868DF" w:rsidP="002868DF">
      <w:pPr>
        <w:widowControl/>
        <w:numPr>
          <w:ilvl w:val="0"/>
          <w:numId w:val="12"/>
        </w:numPr>
        <w:suppressAutoHyphens/>
        <w:autoSpaceDE/>
        <w:autoSpaceDN/>
        <w:adjustRightInd/>
        <w:ind w:left="0" w:right="-2" w:firstLine="708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подпрограмма 1 </w:t>
      </w:r>
      <w:r w:rsidRPr="00B23352">
        <w:rPr>
          <w:sz w:val="28"/>
          <w:szCs w:val="28"/>
        </w:rPr>
        <w:t>«Повышение доступности и качества дошкольного образования»;</w:t>
      </w:r>
    </w:p>
    <w:p w14:paraId="502B8AA9" w14:textId="77777777" w:rsidR="002868DF" w:rsidRPr="00B23352" w:rsidRDefault="002868DF" w:rsidP="002868DF">
      <w:pPr>
        <w:widowControl/>
        <w:numPr>
          <w:ilvl w:val="0"/>
          <w:numId w:val="12"/>
        </w:numPr>
        <w:suppressAutoHyphens/>
        <w:autoSpaceDE/>
        <w:autoSpaceDN/>
        <w:adjustRightInd/>
        <w:ind w:left="0" w:right="-2" w:firstLine="708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подпрограмма 2 </w:t>
      </w:r>
      <w:r w:rsidRPr="00B23352">
        <w:rPr>
          <w:sz w:val="28"/>
          <w:szCs w:val="28"/>
        </w:rPr>
        <w:t>«Повышение доступности и качества общего образования»;</w:t>
      </w:r>
    </w:p>
    <w:p w14:paraId="31735AA0" w14:textId="77777777" w:rsidR="002868DF" w:rsidRPr="00B23352" w:rsidRDefault="002868DF" w:rsidP="002868DF">
      <w:pPr>
        <w:widowControl/>
        <w:numPr>
          <w:ilvl w:val="0"/>
          <w:numId w:val="12"/>
        </w:numPr>
        <w:suppressAutoHyphens/>
        <w:autoSpaceDE/>
        <w:autoSpaceDN/>
        <w:adjustRightInd/>
        <w:ind w:left="0"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3 </w:t>
      </w:r>
      <w:r w:rsidRPr="00B23352">
        <w:rPr>
          <w:sz w:val="28"/>
          <w:szCs w:val="28"/>
        </w:rPr>
        <w:t>«Обеспечение инновационного характера образования»;</w:t>
      </w:r>
    </w:p>
    <w:p w14:paraId="31686ED0" w14:textId="77777777" w:rsidR="002868DF" w:rsidRPr="00456A39" w:rsidRDefault="002868DF" w:rsidP="002868DF">
      <w:pPr>
        <w:widowControl/>
        <w:numPr>
          <w:ilvl w:val="0"/>
          <w:numId w:val="12"/>
        </w:numPr>
        <w:suppressAutoHyphens/>
        <w:autoSpaceDE/>
        <w:autoSpaceDN/>
        <w:adjustRightInd/>
        <w:ind w:left="0" w:right="-2" w:firstLine="708"/>
        <w:jc w:val="both"/>
        <w:rPr>
          <w:rFonts w:eastAsia="Times New Roman"/>
          <w:sz w:val="28"/>
          <w:szCs w:val="28"/>
        </w:rPr>
      </w:pPr>
      <w:r w:rsidRPr="00F818D9">
        <w:rPr>
          <w:sz w:val="28"/>
          <w:szCs w:val="28"/>
        </w:rPr>
        <w:t xml:space="preserve">подпрограмма </w:t>
      </w:r>
      <w:r w:rsidRPr="00456A39">
        <w:rPr>
          <w:sz w:val="28"/>
          <w:szCs w:val="28"/>
        </w:rPr>
        <w:t>4 «Обеспечение качества условий предоставления образовательных услуг учреждением дополнительного образования детей в сфере образования»;</w:t>
      </w:r>
    </w:p>
    <w:p w14:paraId="0E6FEE5E" w14:textId="77777777" w:rsidR="002868DF" w:rsidRPr="00FF01BF" w:rsidRDefault="002868DF" w:rsidP="002868DF">
      <w:pPr>
        <w:numPr>
          <w:ilvl w:val="0"/>
          <w:numId w:val="12"/>
        </w:numPr>
        <w:suppressAutoHyphens/>
        <w:autoSpaceDE/>
        <w:autoSpaceDN/>
        <w:adjustRightInd/>
        <w:ind w:left="0" w:right="-2"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>обеспечивающая подпрограмма</w:t>
      </w:r>
      <w:r w:rsidR="00A72407">
        <w:rPr>
          <w:rFonts w:eastAsia="Times New Roman"/>
          <w:sz w:val="28"/>
          <w:szCs w:val="28"/>
        </w:rPr>
        <w:t xml:space="preserve"> «</w:t>
      </w:r>
      <w:r w:rsidR="00A72407">
        <w:rPr>
          <w:rStyle w:val="docdata"/>
          <w:color w:val="000000"/>
          <w:sz w:val="28"/>
          <w:szCs w:val="28"/>
        </w:rPr>
        <w:t>Обеспечение деятельности Рамешковского районного отдела образования»</w:t>
      </w:r>
      <w:r w:rsidRPr="00F818D9">
        <w:rPr>
          <w:rFonts w:eastAsia="Times New Roman"/>
          <w:sz w:val="28"/>
          <w:szCs w:val="28"/>
        </w:rPr>
        <w:t>.</w:t>
      </w:r>
    </w:p>
    <w:p w14:paraId="77184697" w14:textId="77777777" w:rsidR="002868DF" w:rsidRPr="00F818D9" w:rsidRDefault="002868DF" w:rsidP="002868DF">
      <w:pPr>
        <w:ind w:right="-128"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 xml:space="preserve">Основные результаты реализации муниципальной программы </w:t>
      </w:r>
      <w:r w:rsidRPr="00F818D9">
        <w:rPr>
          <w:rFonts w:eastAsia="Times New Roman"/>
          <w:sz w:val="28"/>
          <w:szCs w:val="28"/>
        </w:rPr>
        <w:br/>
        <w:t xml:space="preserve">в </w:t>
      </w:r>
      <w:r w:rsidR="0029240F">
        <w:rPr>
          <w:rFonts w:eastAsia="Times New Roman"/>
          <w:sz w:val="28"/>
          <w:szCs w:val="28"/>
        </w:rPr>
        <w:t>2021</w:t>
      </w:r>
      <w:r w:rsidRPr="00F818D9">
        <w:rPr>
          <w:rFonts w:eastAsia="Times New Roman"/>
          <w:sz w:val="28"/>
          <w:szCs w:val="28"/>
        </w:rPr>
        <w:t>году в соответствии с Методикой характеризуются следующими индикаторами:</w:t>
      </w:r>
    </w:p>
    <w:p w14:paraId="795902C4" w14:textId="77777777" w:rsidR="002868DF" w:rsidRPr="00F818D9" w:rsidRDefault="002868DF" w:rsidP="002868DF">
      <w:pPr>
        <w:widowControl/>
        <w:numPr>
          <w:ilvl w:val="0"/>
          <w:numId w:val="11"/>
        </w:numPr>
        <w:suppressAutoHyphens/>
        <w:autoSpaceDN/>
        <w:adjustRightInd/>
        <w:ind w:left="0"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>индекс достижения плановых значений показат</w:t>
      </w:r>
      <w:r w:rsidR="00312886">
        <w:rPr>
          <w:rFonts w:eastAsia="Times New Roman"/>
          <w:sz w:val="28"/>
          <w:szCs w:val="28"/>
        </w:rPr>
        <w:t>еле</w:t>
      </w:r>
      <w:r w:rsidR="00D77DBD">
        <w:rPr>
          <w:rFonts w:eastAsia="Times New Roman"/>
          <w:sz w:val="28"/>
          <w:szCs w:val="28"/>
        </w:rPr>
        <w:t>й муниципальной программы – 1,0</w:t>
      </w:r>
      <w:r w:rsidRPr="00F818D9">
        <w:rPr>
          <w:rFonts w:eastAsia="Times New Roman"/>
          <w:sz w:val="28"/>
          <w:szCs w:val="28"/>
        </w:rPr>
        <w:t>;</w:t>
      </w:r>
    </w:p>
    <w:p w14:paraId="66CC1967" w14:textId="77777777" w:rsidR="002868DF" w:rsidRPr="00F818D9" w:rsidRDefault="002868DF" w:rsidP="002868DF">
      <w:pPr>
        <w:widowControl/>
        <w:numPr>
          <w:ilvl w:val="0"/>
          <w:numId w:val="11"/>
        </w:numPr>
        <w:suppressAutoHyphens/>
        <w:autoSpaceDN/>
        <w:adjustRightInd/>
        <w:ind w:left="0"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 xml:space="preserve">индекс освоения бюджетных средств, выделенных на реализацию </w:t>
      </w:r>
      <w:r w:rsidR="00312886">
        <w:rPr>
          <w:rFonts w:eastAsia="Times New Roman"/>
          <w:sz w:val="28"/>
          <w:szCs w:val="28"/>
        </w:rPr>
        <w:t>муниципальной программы, - 0,99</w:t>
      </w:r>
      <w:r w:rsidRPr="00F818D9">
        <w:rPr>
          <w:rFonts w:eastAsia="Times New Roman"/>
          <w:sz w:val="28"/>
          <w:szCs w:val="28"/>
        </w:rPr>
        <w:t>;</w:t>
      </w:r>
    </w:p>
    <w:p w14:paraId="3EF77C87" w14:textId="77777777" w:rsidR="002868DF" w:rsidRPr="00F818D9" w:rsidRDefault="002868DF" w:rsidP="002868DF">
      <w:pPr>
        <w:widowControl/>
        <w:numPr>
          <w:ilvl w:val="0"/>
          <w:numId w:val="11"/>
        </w:numPr>
        <w:suppressAutoHyphens/>
        <w:autoSpaceDN/>
        <w:adjustRightInd/>
        <w:ind w:left="0"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>критерий эффективности реализаци</w:t>
      </w:r>
      <w:r w:rsidR="00135431">
        <w:rPr>
          <w:rFonts w:eastAsia="Times New Roman"/>
          <w:sz w:val="28"/>
          <w:szCs w:val="28"/>
        </w:rPr>
        <w:t>и муниципальной программы – 0,99</w:t>
      </w:r>
      <w:r w:rsidRPr="00F818D9">
        <w:rPr>
          <w:rFonts w:eastAsia="Times New Roman"/>
          <w:sz w:val="28"/>
          <w:szCs w:val="28"/>
        </w:rPr>
        <w:t>.</w:t>
      </w:r>
    </w:p>
    <w:p w14:paraId="37712767" w14:textId="77777777" w:rsidR="002868DF" w:rsidRPr="00F818D9" w:rsidRDefault="002868DF" w:rsidP="002868DF">
      <w:pPr>
        <w:ind w:right="-128" w:firstLine="708"/>
        <w:jc w:val="both"/>
        <w:rPr>
          <w:rFonts w:eastAsia="Times New Roman"/>
          <w:sz w:val="28"/>
          <w:szCs w:val="28"/>
        </w:rPr>
      </w:pPr>
      <w:r w:rsidRPr="00F818D9">
        <w:rPr>
          <w:rFonts w:eastAsia="Times New Roman"/>
          <w:sz w:val="28"/>
          <w:szCs w:val="28"/>
        </w:rPr>
        <w:t>В соответствии с пунктом 1 Методики</w:t>
      </w:r>
      <w:r w:rsidR="00CF4D6D">
        <w:rPr>
          <w:rFonts w:eastAsia="Times New Roman"/>
          <w:sz w:val="28"/>
          <w:szCs w:val="28"/>
        </w:rPr>
        <w:t xml:space="preserve"> муниципальная программа </w:t>
      </w:r>
      <w:r w:rsidR="00CF4D6D">
        <w:rPr>
          <w:rFonts w:eastAsia="Times New Roman"/>
          <w:sz w:val="28"/>
          <w:szCs w:val="28"/>
        </w:rPr>
        <w:br/>
        <w:t xml:space="preserve">в </w:t>
      </w:r>
      <w:r w:rsidR="0029240F">
        <w:rPr>
          <w:rFonts w:eastAsia="Times New Roman"/>
          <w:sz w:val="28"/>
          <w:szCs w:val="28"/>
        </w:rPr>
        <w:t>2021</w:t>
      </w:r>
      <w:r w:rsidRPr="00F818D9">
        <w:rPr>
          <w:rFonts w:eastAsia="Times New Roman"/>
          <w:sz w:val="28"/>
          <w:szCs w:val="28"/>
        </w:rPr>
        <w:t xml:space="preserve"> году реализована эффективно.</w:t>
      </w:r>
    </w:p>
    <w:p w14:paraId="0B016487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4F7A34CE" w14:textId="106FBFFF" w:rsidR="002868DF" w:rsidRDefault="002868DF" w:rsidP="00A150A4">
      <w:pPr>
        <w:widowControl/>
        <w:numPr>
          <w:ilvl w:val="1"/>
          <w:numId w:val="15"/>
        </w:numPr>
        <w:tabs>
          <w:tab w:val="left" w:pos="0"/>
        </w:tabs>
        <w:suppressAutoHyphens/>
        <w:autoSpaceDE/>
        <w:autoSpaceDN/>
        <w:adjustRightInd/>
        <w:ind w:left="0" w:firstLine="567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2A25434C" w14:textId="77777777" w:rsidR="00447168" w:rsidRDefault="00447168" w:rsidP="00447168">
      <w:pPr>
        <w:widowControl/>
        <w:suppressAutoHyphens/>
        <w:autoSpaceDE/>
        <w:autoSpaceDN/>
        <w:adjustRightInd/>
        <w:ind w:left="567"/>
        <w:jc w:val="both"/>
        <w:rPr>
          <w:sz w:val="28"/>
          <w:szCs w:val="28"/>
        </w:rPr>
      </w:pPr>
    </w:p>
    <w:p w14:paraId="1E48B1A8" w14:textId="40035529" w:rsidR="00A3101F" w:rsidRDefault="00447168" w:rsidP="00A3101F">
      <w:pPr>
        <w:widowControl/>
        <w:suppressAutoHyphens/>
        <w:autoSpaceDE/>
        <w:autoSpaceDN/>
        <w:adjustRightInd/>
        <w:jc w:val="both"/>
        <w:rPr>
          <w:sz w:val="28"/>
          <w:szCs w:val="28"/>
        </w:rPr>
      </w:pPr>
      <w:r w:rsidRPr="00447168">
        <w:rPr>
          <w:sz w:val="28"/>
          <w:szCs w:val="28"/>
        </w:rPr>
        <w:t>Отчет о реализации муниципальной   программы муниципального образования "</w:t>
      </w:r>
      <w:proofErr w:type="spellStart"/>
      <w:r w:rsidRPr="00447168">
        <w:rPr>
          <w:sz w:val="28"/>
          <w:szCs w:val="28"/>
        </w:rPr>
        <w:t>Рамешковский</w:t>
      </w:r>
      <w:proofErr w:type="spellEnd"/>
      <w:r w:rsidRPr="00447168">
        <w:rPr>
          <w:sz w:val="28"/>
          <w:szCs w:val="28"/>
        </w:rPr>
        <w:t xml:space="preserve"> район" Тверской области «Развитие системы образования на</w:t>
      </w:r>
      <w:r w:rsidRPr="0044716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2021 - 2023</w:t>
      </w:r>
      <w:r w:rsidRPr="00447168">
        <w:rPr>
          <w:sz w:val="28"/>
          <w:szCs w:val="28"/>
        </w:rPr>
        <w:t xml:space="preserve"> годы» в 202</w:t>
      </w:r>
      <w:r>
        <w:rPr>
          <w:sz w:val="28"/>
          <w:szCs w:val="28"/>
        </w:rPr>
        <w:t>1</w:t>
      </w:r>
      <w:r w:rsidRPr="00447168">
        <w:rPr>
          <w:sz w:val="28"/>
          <w:szCs w:val="28"/>
        </w:rPr>
        <w:t xml:space="preserve"> году</w:t>
      </w:r>
      <w:r>
        <w:rPr>
          <w:b/>
          <w:sz w:val="28"/>
          <w:szCs w:val="28"/>
        </w:rPr>
        <w:t xml:space="preserve"> </w:t>
      </w:r>
      <w:r w:rsidRPr="00447168">
        <w:rPr>
          <w:sz w:val="28"/>
          <w:szCs w:val="28"/>
        </w:rPr>
        <w:t>отражен в</w:t>
      </w:r>
      <w:r w:rsidRPr="00447168">
        <w:rPr>
          <w:b/>
          <w:sz w:val="28"/>
          <w:szCs w:val="28"/>
        </w:rPr>
        <w:t xml:space="preserve"> </w:t>
      </w:r>
      <w:r w:rsidRPr="00447168">
        <w:rPr>
          <w:sz w:val="28"/>
          <w:szCs w:val="28"/>
        </w:rPr>
        <w:t>Приложение 1.1 к Краткой информации о реализации муниципальной программы МО «</w:t>
      </w:r>
      <w:proofErr w:type="spellStart"/>
      <w:r w:rsidRPr="00447168">
        <w:rPr>
          <w:sz w:val="28"/>
          <w:szCs w:val="28"/>
        </w:rPr>
        <w:t>Рамешковский</w:t>
      </w:r>
      <w:proofErr w:type="spellEnd"/>
      <w:r w:rsidRPr="00447168">
        <w:rPr>
          <w:sz w:val="28"/>
          <w:szCs w:val="28"/>
        </w:rPr>
        <w:t xml:space="preserve"> район» Тверской области «Разви</w:t>
      </w:r>
      <w:r>
        <w:rPr>
          <w:sz w:val="28"/>
          <w:szCs w:val="28"/>
        </w:rPr>
        <w:t xml:space="preserve">тие системы </w:t>
      </w:r>
      <w:proofErr w:type="gramStart"/>
      <w:r>
        <w:rPr>
          <w:sz w:val="28"/>
          <w:szCs w:val="28"/>
        </w:rPr>
        <w:t>образования  на</w:t>
      </w:r>
      <w:proofErr w:type="gramEnd"/>
      <w:r>
        <w:rPr>
          <w:sz w:val="28"/>
          <w:szCs w:val="28"/>
        </w:rPr>
        <w:t xml:space="preserve"> 2021 - 2023 годы» в 2021</w:t>
      </w:r>
      <w:r w:rsidRPr="00447168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65D4464E" w14:textId="5AB847B9" w:rsidR="002868DF" w:rsidRPr="00F818D9" w:rsidRDefault="00447168" w:rsidP="002868DF">
      <w:pPr>
        <w:pageBreakBefore/>
        <w:tabs>
          <w:tab w:val="left" w:pos="4536"/>
        </w:tabs>
        <w:ind w:left="453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9A5A84">
        <w:rPr>
          <w:sz w:val="28"/>
          <w:szCs w:val="28"/>
        </w:rPr>
        <w:t xml:space="preserve">  </w:t>
      </w:r>
      <w:r w:rsidR="002868DF" w:rsidRPr="00F818D9">
        <w:rPr>
          <w:sz w:val="28"/>
          <w:szCs w:val="28"/>
        </w:rPr>
        <w:t>Приложение 2</w:t>
      </w:r>
    </w:p>
    <w:p w14:paraId="1B9A1B18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 w:rsidR="009A5A84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020E2BC2" w14:textId="77777777" w:rsidR="002868DF" w:rsidRPr="00DD2E2F" w:rsidRDefault="009A5A84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74B16241" w14:textId="77777777" w:rsidR="002868DF" w:rsidRDefault="009A5A84" w:rsidP="009A5A84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>муниципальных</w:t>
      </w:r>
    </w:p>
    <w:p w14:paraId="54133AF8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>программ</w:t>
      </w:r>
      <w:r w:rsidR="009A5A84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00CA2778" w14:textId="77777777" w:rsidR="002868DF" w:rsidRDefault="009A5A84" w:rsidP="002868DF">
      <w:pPr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CF4D6D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2868DF" w:rsidRPr="00DD2E2F">
        <w:rPr>
          <w:sz w:val="28"/>
          <w:szCs w:val="28"/>
        </w:rPr>
        <w:t>год</w:t>
      </w:r>
    </w:p>
    <w:p w14:paraId="6658E53B" w14:textId="77777777" w:rsidR="002868DF" w:rsidRDefault="002868DF" w:rsidP="002868DF">
      <w:pPr>
        <w:tabs>
          <w:tab w:val="left" w:pos="3885"/>
        </w:tabs>
        <w:jc w:val="center"/>
        <w:rPr>
          <w:sz w:val="28"/>
          <w:szCs w:val="28"/>
        </w:rPr>
      </w:pPr>
    </w:p>
    <w:p w14:paraId="7B5F02F0" w14:textId="77777777" w:rsidR="002868DF" w:rsidRDefault="002868DF" w:rsidP="002868DF">
      <w:pPr>
        <w:tabs>
          <w:tab w:val="left" w:pos="3885"/>
        </w:tabs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Краткая информация о реализации муниципальной программы МО «Рамешковский район» Тверской области «Р</w:t>
      </w:r>
      <w:r w:rsidR="00CF4D6D">
        <w:rPr>
          <w:b/>
          <w:sz w:val="28"/>
          <w:szCs w:val="28"/>
        </w:rPr>
        <w:t xml:space="preserve">азвитие отрасли культуры на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- </w:t>
      </w:r>
      <w:r w:rsidR="0029240F">
        <w:rPr>
          <w:b/>
          <w:sz w:val="28"/>
          <w:szCs w:val="28"/>
        </w:rPr>
        <w:t>2023</w:t>
      </w:r>
      <w:r w:rsidRPr="00A150A4">
        <w:rPr>
          <w:b/>
          <w:sz w:val="28"/>
          <w:szCs w:val="28"/>
        </w:rPr>
        <w:t xml:space="preserve"> годы» </w:t>
      </w:r>
      <w:r w:rsidR="00CF4D6D">
        <w:rPr>
          <w:b/>
          <w:sz w:val="28"/>
          <w:szCs w:val="28"/>
        </w:rPr>
        <w:t xml:space="preserve">в </w:t>
      </w:r>
      <w:r w:rsidR="0029240F">
        <w:rPr>
          <w:b/>
          <w:sz w:val="28"/>
          <w:szCs w:val="28"/>
        </w:rPr>
        <w:t>2021</w:t>
      </w:r>
      <w:r w:rsidR="00A150A4">
        <w:rPr>
          <w:b/>
          <w:sz w:val="28"/>
          <w:szCs w:val="28"/>
        </w:rPr>
        <w:t xml:space="preserve"> году</w:t>
      </w:r>
    </w:p>
    <w:p w14:paraId="0700BC2F" w14:textId="77777777" w:rsidR="00A150A4" w:rsidRPr="00A150A4" w:rsidRDefault="00A150A4" w:rsidP="002868DF">
      <w:pPr>
        <w:tabs>
          <w:tab w:val="left" w:pos="3885"/>
        </w:tabs>
        <w:jc w:val="center"/>
        <w:rPr>
          <w:rFonts w:eastAsia="Times New Roman"/>
          <w:b/>
          <w:sz w:val="28"/>
          <w:szCs w:val="28"/>
        </w:rPr>
      </w:pPr>
    </w:p>
    <w:p w14:paraId="42400874" w14:textId="77777777" w:rsidR="002868DF" w:rsidRPr="00A150A4" w:rsidRDefault="002868DF" w:rsidP="002868DF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 xml:space="preserve">Оценка эффективности реализации </w:t>
      </w:r>
      <w:r w:rsidR="00CF4D6D">
        <w:rPr>
          <w:b/>
          <w:sz w:val="28"/>
          <w:szCs w:val="28"/>
        </w:rPr>
        <w:t xml:space="preserve">муниципальной программы </w:t>
      </w:r>
      <w:r w:rsidR="00CF4D6D">
        <w:rPr>
          <w:b/>
          <w:sz w:val="28"/>
          <w:szCs w:val="28"/>
        </w:rPr>
        <w:br/>
        <w:t xml:space="preserve">за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год</w:t>
      </w:r>
    </w:p>
    <w:p w14:paraId="2D911884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</w:p>
    <w:p w14:paraId="326659A5" w14:textId="77777777" w:rsidR="002868DF" w:rsidRPr="00F818D9" w:rsidRDefault="002868DF" w:rsidP="001508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МО «Рамеш</w:t>
      </w:r>
      <w:r w:rsidRPr="00F818D9">
        <w:rPr>
          <w:sz w:val="28"/>
          <w:szCs w:val="28"/>
        </w:rPr>
        <w:t>ковский район»</w:t>
      </w:r>
      <w:r>
        <w:rPr>
          <w:sz w:val="28"/>
          <w:szCs w:val="28"/>
        </w:rPr>
        <w:t xml:space="preserve"> Тверской области</w:t>
      </w:r>
      <w:r w:rsidRPr="00F818D9">
        <w:rPr>
          <w:sz w:val="28"/>
          <w:szCs w:val="28"/>
        </w:rPr>
        <w:t xml:space="preserve"> «Развитие </w:t>
      </w:r>
      <w:r>
        <w:rPr>
          <w:sz w:val="28"/>
          <w:szCs w:val="28"/>
        </w:rPr>
        <w:t xml:space="preserve">отрасли культуры </w:t>
      </w:r>
      <w:r w:rsidR="00CF4D6D">
        <w:rPr>
          <w:sz w:val="28"/>
          <w:szCs w:val="28"/>
        </w:rPr>
        <w:t xml:space="preserve">на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- </w:t>
      </w:r>
      <w:r w:rsidR="0029240F">
        <w:rPr>
          <w:sz w:val="28"/>
          <w:szCs w:val="28"/>
        </w:rPr>
        <w:t>2023</w:t>
      </w:r>
      <w:r w:rsidRPr="00F818D9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Pr="00F818D9">
        <w:rPr>
          <w:sz w:val="28"/>
          <w:szCs w:val="28"/>
        </w:rPr>
        <w:t xml:space="preserve"> (далее в настоящем приложении - муниципальная программа) утверждена постановлением администрации </w:t>
      </w:r>
      <w:r>
        <w:rPr>
          <w:sz w:val="28"/>
          <w:szCs w:val="28"/>
        </w:rPr>
        <w:t>Рамеш</w:t>
      </w:r>
      <w:r w:rsidRPr="00F818D9">
        <w:rPr>
          <w:sz w:val="28"/>
          <w:szCs w:val="28"/>
        </w:rPr>
        <w:t xml:space="preserve">ковского района от </w:t>
      </w:r>
      <w:r w:rsidR="003E75C4">
        <w:rPr>
          <w:sz w:val="28"/>
          <w:szCs w:val="28"/>
        </w:rPr>
        <w:t>24</w:t>
      </w:r>
      <w:r w:rsidRPr="00F818D9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F818D9">
        <w:rPr>
          <w:sz w:val="28"/>
          <w:szCs w:val="28"/>
        </w:rPr>
        <w:t>.20</w:t>
      </w:r>
      <w:r w:rsidR="003E75C4">
        <w:rPr>
          <w:sz w:val="28"/>
          <w:szCs w:val="28"/>
        </w:rPr>
        <w:t>20</w:t>
      </w:r>
      <w:r w:rsidRPr="00F818D9">
        <w:rPr>
          <w:sz w:val="28"/>
          <w:szCs w:val="28"/>
        </w:rPr>
        <w:t xml:space="preserve">г. № </w:t>
      </w:r>
      <w:r w:rsidR="003E75C4">
        <w:rPr>
          <w:sz w:val="28"/>
          <w:szCs w:val="28"/>
        </w:rPr>
        <w:t>206</w:t>
      </w:r>
      <w:r w:rsidRPr="00F818D9">
        <w:rPr>
          <w:sz w:val="28"/>
          <w:szCs w:val="28"/>
        </w:rPr>
        <w:t xml:space="preserve"> «Об утверждение муниципальной программы </w:t>
      </w:r>
      <w:r>
        <w:rPr>
          <w:sz w:val="28"/>
          <w:szCs w:val="28"/>
        </w:rPr>
        <w:t>МО «Рамеш</w:t>
      </w:r>
      <w:r w:rsidRPr="00F818D9">
        <w:rPr>
          <w:sz w:val="28"/>
          <w:szCs w:val="28"/>
        </w:rPr>
        <w:t>ковский район»</w:t>
      </w:r>
      <w:r>
        <w:rPr>
          <w:sz w:val="28"/>
          <w:szCs w:val="28"/>
        </w:rPr>
        <w:t xml:space="preserve"> Тверской области</w:t>
      </w:r>
      <w:r w:rsidRPr="00F818D9">
        <w:rPr>
          <w:sz w:val="28"/>
          <w:szCs w:val="28"/>
        </w:rPr>
        <w:t xml:space="preserve"> «Развитие </w:t>
      </w:r>
      <w:r>
        <w:rPr>
          <w:sz w:val="28"/>
          <w:szCs w:val="28"/>
        </w:rPr>
        <w:t xml:space="preserve">отрасли культуры </w:t>
      </w:r>
      <w:r w:rsidRPr="00F818D9">
        <w:rPr>
          <w:sz w:val="28"/>
          <w:szCs w:val="28"/>
        </w:rPr>
        <w:t xml:space="preserve">на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- </w:t>
      </w:r>
      <w:r w:rsidR="0029240F">
        <w:rPr>
          <w:sz w:val="28"/>
          <w:szCs w:val="28"/>
        </w:rPr>
        <w:t>2023</w:t>
      </w:r>
      <w:r w:rsidRPr="00F818D9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14:paraId="1B89D2AE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Администратор муниципальной программы –</w:t>
      </w:r>
      <w:r>
        <w:rPr>
          <w:sz w:val="28"/>
          <w:szCs w:val="28"/>
        </w:rPr>
        <w:t>Рамешковский районный отдел по делам</w:t>
      </w:r>
      <w:r w:rsidRPr="00F818D9">
        <w:rPr>
          <w:color w:val="000000"/>
          <w:sz w:val="28"/>
          <w:szCs w:val="28"/>
        </w:rPr>
        <w:t xml:space="preserve"> культуры</w:t>
      </w:r>
      <w:r>
        <w:rPr>
          <w:color w:val="000000"/>
          <w:sz w:val="28"/>
          <w:szCs w:val="28"/>
        </w:rPr>
        <w:t>, молодежи</w:t>
      </w:r>
      <w:r w:rsidRPr="00F818D9">
        <w:rPr>
          <w:color w:val="000000"/>
          <w:sz w:val="28"/>
          <w:szCs w:val="28"/>
        </w:rPr>
        <w:t xml:space="preserve"> и спорта.</w:t>
      </w:r>
    </w:p>
    <w:p w14:paraId="1164187B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Объем освоенных бюджетных средств в рамка</w:t>
      </w:r>
      <w:r w:rsidR="00CF4D6D">
        <w:rPr>
          <w:sz w:val="28"/>
          <w:szCs w:val="28"/>
        </w:rPr>
        <w:t xml:space="preserve">х муниципальной программы в </w:t>
      </w:r>
      <w:r w:rsidR="0029240F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году составил</w:t>
      </w:r>
      <w:r w:rsidR="00D77DBD">
        <w:rPr>
          <w:sz w:val="28"/>
          <w:szCs w:val="28"/>
        </w:rPr>
        <w:t>41885</w:t>
      </w:r>
      <w:r w:rsidR="00C541F2">
        <w:rPr>
          <w:sz w:val="28"/>
          <w:szCs w:val="28"/>
        </w:rPr>
        <w:t>,0</w:t>
      </w:r>
      <w:r w:rsidR="00D77DBD">
        <w:rPr>
          <w:sz w:val="28"/>
          <w:szCs w:val="28"/>
        </w:rPr>
        <w:t>тыс. рублей, или 100</w:t>
      </w:r>
      <w:r w:rsidRPr="00F818D9">
        <w:rPr>
          <w:sz w:val="28"/>
          <w:szCs w:val="28"/>
        </w:rPr>
        <w:t>,</w:t>
      </w:r>
      <w:r w:rsidR="00C541F2">
        <w:rPr>
          <w:sz w:val="28"/>
          <w:szCs w:val="28"/>
        </w:rPr>
        <w:t>0</w:t>
      </w:r>
      <w:r w:rsidRPr="00F818D9">
        <w:rPr>
          <w:sz w:val="28"/>
          <w:szCs w:val="28"/>
        </w:rPr>
        <w:t xml:space="preserve">% от запланированных </w:t>
      </w:r>
      <w:r w:rsidR="00D77DBD">
        <w:rPr>
          <w:sz w:val="28"/>
          <w:szCs w:val="28"/>
        </w:rPr>
        <w:t>41885</w:t>
      </w:r>
      <w:r w:rsidR="00C541F2">
        <w:rPr>
          <w:sz w:val="28"/>
          <w:szCs w:val="28"/>
        </w:rPr>
        <w:t>,</w:t>
      </w:r>
      <w:r w:rsidR="00D77DBD">
        <w:rPr>
          <w:sz w:val="28"/>
          <w:szCs w:val="28"/>
        </w:rPr>
        <w:t>0</w:t>
      </w:r>
      <w:r w:rsidRPr="00F818D9">
        <w:rPr>
          <w:sz w:val="28"/>
          <w:szCs w:val="28"/>
        </w:rPr>
        <w:t xml:space="preserve"> тыс. рублей. </w:t>
      </w:r>
    </w:p>
    <w:p w14:paraId="480BF429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Достижение цели муниципальной программы </w:t>
      </w:r>
      <w:r w:rsidRPr="0017060C">
        <w:rPr>
          <w:sz w:val="28"/>
          <w:szCs w:val="28"/>
        </w:rPr>
        <w:t>«Обеспечение  равного доступа жителей Рамешковского района Тверской области к культурным ценностям; Создание условий для дальнейшего развития творческих способнос</w:t>
      </w:r>
      <w:r>
        <w:rPr>
          <w:sz w:val="28"/>
          <w:szCs w:val="28"/>
        </w:rPr>
        <w:t>тей, участие в культурной жизни</w:t>
      </w:r>
      <w:r w:rsidRPr="0017060C">
        <w:rPr>
          <w:sz w:val="28"/>
          <w:szCs w:val="28"/>
        </w:rPr>
        <w:t>»</w:t>
      </w:r>
      <w:r w:rsidRPr="00F818D9">
        <w:rPr>
          <w:sz w:val="28"/>
          <w:szCs w:val="28"/>
        </w:rPr>
        <w:t xml:space="preserve"> характеризуется </w:t>
      </w:r>
      <w:r>
        <w:rPr>
          <w:sz w:val="28"/>
          <w:szCs w:val="28"/>
        </w:rPr>
        <w:t>3</w:t>
      </w:r>
      <w:r w:rsidRPr="00F818D9">
        <w:rPr>
          <w:sz w:val="28"/>
          <w:szCs w:val="28"/>
        </w:rPr>
        <w:t xml:space="preserve"> показателями цели: </w:t>
      </w:r>
    </w:p>
    <w:p w14:paraId="0DA29BB2" w14:textId="77777777" w:rsidR="002868DF" w:rsidRPr="00F818D9" w:rsidRDefault="002868DF" w:rsidP="002868DF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F818D9">
        <w:rPr>
          <w:sz w:val="28"/>
          <w:szCs w:val="28"/>
        </w:rPr>
        <w:t>а)</w:t>
      </w:r>
      <w:r w:rsidR="00BF7F5A">
        <w:rPr>
          <w:sz w:val="28"/>
          <w:szCs w:val="28"/>
        </w:rPr>
        <w:t>Показатель</w:t>
      </w:r>
      <w:proofErr w:type="gramEnd"/>
      <w:r w:rsidR="00BF7F5A">
        <w:rPr>
          <w:sz w:val="28"/>
          <w:szCs w:val="28"/>
        </w:rPr>
        <w:t xml:space="preserve"> 1 цели программы </w:t>
      </w:r>
      <w:r w:rsidRPr="0017060C">
        <w:rPr>
          <w:sz w:val="28"/>
          <w:szCs w:val="28"/>
        </w:rPr>
        <w:t>«Уровень удовлетворенности населения Рамешковского района культурной жизнью в районе</w:t>
      </w:r>
      <w:r>
        <w:rPr>
          <w:sz w:val="28"/>
          <w:szCs w:val="28"/>
        </w:rPr>
        <w:t>»</w:t>
      </w:r>
      <w:r w:rsidRPr="00F818D9">
        <w:rPr>
          <w:color w:val="000000"/>
          <w:sz w:val="28"/>
          <w:szCs w:val="28"/>
        </w:rPr>
        <w:t xml:space="preserve">  исполнен на 100%;</w:t>
      </w:r>
    </w:p>
    <w:p w14:paraId="323BA420" w14:textId="77777777" w:rsidR="002868DF" w:rsidRDefault="002868DF" w:rsidP="002868DF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F818D9">
        <w:rPr>
          <w:color w:val="000000"/>
          <w:sz w:val="28"/>
          <w:szCs w:val="28"/>
        </w:rPr>
        <w:t>б)</w:t>
      </w:r>
      <w:r w:rsidRPr="0017060C">
        <w:rPr>
          <w:color w:val="000000"/>
          <w:sz w:val="28"/>
          <w:szCs w:val="28"/>
        </w:rPr>
        <w:t>Показатель</w:t>
      </w:r>
      <w:proofErr w:type="gramEnd"/>
      <w:r w:rsidRPr="0017060C">
        <w:rPr>
          <w:color w:val="000000"/>
          <w:sz w:val="28"/>
          <w:szCs w:val="28"/>
        </w:rPr>
        <w:t xml:space="preserve"> 2 цели программы    "Количество муниципальныхуслуг в сфере культуры Рамешковского района,</w:t>
      </w:r>
      <w:r w:rsidR="009A5A84">
        <w:rPr>
          <w:color w:val="000000"/>
          <w:sz w:val="28"/>
          <w:szCs w:val="28"/>
        </w:rPr>
        <w:t xml:space="preserve"> </w:t>
      </w:r>
      <w:r w:rsidRPr="0017060C">
        <w:rPr>
          <w:color w:val="000000"/>
          <w:sz w:val="28"/>
          <w:szCs w:val="28"/>
        </w:rPr>
        <w:t>предоставляемых муниципальными учреждениями культуры Рамешковского района"</w:t>
      </w:r>
      <w:r w:rsidRPr="00F818D9">
        <w:rPr>
          <w:color w:val="000000"/>
          <w:sz w:val="28"/>
          <w:szCs w:val="28"/>
        </w:rPr>
        <w:t xml:space="preserve">  исполнен на 100%</w:t>
      </w:r>
      <w:r>
        <w:rPr>
          <w:color w:val="000000"/>
          <w:sz w:val="28"/>
          <w:szCs w:val="28"/>
        </w:rPr>
        <w:t>;</w:t>
      </w:r>
    </w:p>
    <w:p w14:paraId="35143CC3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в)</w:t>
      </w:r>
      <w:r w:rsidRPr="0017060C">
        <w:rPr>
          <w:color w:val="000000"/>
          <w:sz w:val="28"/>
          <w:szCs w:val="28"/>
        </w:rPr>
        <w:t>Показатель3 цели программы "Отношение средней заработной платы работникам учреждений культуры к средней заработной плате в Тверской области</w:t>
      </w:r>
      <w:r>
        <w:rPr>
          <w:color w:val="000000"/>
          <w:sz w:val="28"/>
          <w:szCs w:val="28"/>
        </w:rPr>
        <w:t xml:space="preserve">» исполнен на </w:t>
      </w:r>
      <w:r w:rsidR="00BF7F5A">
        <w:rPr>
          <w:sz w:val="28"/>
          <w:szCs w:val="28"/>
        </w:rPr>
        <w:t>87</w:t>
      </w:r>
      <w:r w:rsidR="003263C6">
        <w:rPr>
          <w:sz w:val="28"/>
          <w:szCs w:val="28"/>
        </w:rPr>
        <w:t>,</w:t>
      </w:r>
      <w:r w:rsidR="00474960">
        <w:rPr>
          <w:sz w:val="28"/>
          <w:szCs w:val="28"/>
        </w:rPr>
        <w:t>0</w:t>
      </w:r>
      <w:r w:rsidRPr="00A456C2">
        <w:rPr>
          <w:sz w:val="28"/>
          <w:szCs w:val="28"/>
        </w:rPr>
        <w:t xml:space="preserve"> %.</w:t>
      </w:r>
    </w:p>
    <w:p w14:paraId="646BD636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Муни</w:t>
      </w:r>
      <w:r w:rsidR="00C541F2">
        <w:rPr>
          <w:sz w:val="28"/>
          <w:szCs w:val="28"/>
        </w:rPr>
        <w:t>ципальная программа состоит из 4</w:t>
      </w:r>
      <w:r w:rsidRPr="00F818D9">
        <w:rPr>
          <w:sz w:val="28"/>
          <w:szCs w:val="28"/>
        </w:rPr>
        <w:t xml:space="preserve"> подпрограмм:</w:t>
      </w:r>
    </w:p>
    <w:p w14:paraId="1805B980" w14:textId="77777777" w:rsidR="002868DF" w:rsidRDefault="002868DF" w:rsidP="002868DF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76F">
        <w:rPr>
          <w:rFonts w:ascii="Times New Roman" w:hAnsi="Times New Roman" w:cs="Times New Roman"/>
          <w:sz w:val="28"/>
          <w:szCs w:val="28"/>
        </w:rPr>
        <w:t>Подпрограмма 1.«Сохранение и приумножение культурного потенциала Рамешковского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AA1BD9" w14:textId="77777777" w:rsidR="002868DF" w:rsidRPr="0047576F" w:rsidRDefault="002868DF" w:rsidP="002868DF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76F">
        <w:rPr>
          <w:rFonts w:ascii="Times New Roman" w:hAnsi="Times New Roman" w:cs="Times New Roman"/>
          <w:sz w:val="28"/>
          <w:szCs w:val="28"/>
        </w:rPr>
        <w:t xml:space="preserve"> Подпрограмма 2. «Обеспечение качества условий предоставления образовательных услуг учреждением дополнительного образования детей в сфере культуры»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644BF0" w14:textId="77777777" w:rsidR="00447168" w:rsidRDefault="00447168" w:rsidP="002868DF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FB1E16" w14:textId="4D693D5F" w:rsidR="002868DF" w:rsidRDefault="002868DF" w:rsidP="002868DF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76F">
        <w:rPr>
          <w:rFonts w:ascii="Times New Roman" w:hAnsi="Times New Roman" w:cs="Times New Roman"/>
          <w:sz w:val="28"/>
          <w:szCs w:val="28"/>
        </w:rPr>
        <w:lastRenderedPageBreak/>
        <w:t>Подпрограмма 3. «Обеспечение развития молодежной политики»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BE0C0F" w14:textId="77777777" w:rsidR="002868DF" w:rsidRPr="0047576F" w:rsidRDefault="002868DF" w:rsidP="00A150A4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76F">
        <w:rPr>
          <w:rFonts w:ascii="Times New Roman" w:hAnsi="Times New Roman" w:cs="Times New Roman"/>
          <w:sz w:val="28"/>
          <w:szCs w:val="28"/>
        </w:rPr>
        <w:t>Обеспечивающая 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7576F">
        <w:rPr>
          <w:rFonts w:ascii="Times New Roman" w:hAnsi="Times New Roman" w:cs="Times New Roman"/>
          <w:sz w:val="28"/>
          <w:szCs w:val="28"/>
        </w:rPr>
        <w:t>«Обеспечение деятельности Рамешковского районного отдела по делам культуры, молодежи и спорта»</w:t>
      </w:r>
    </w:p>
    <w:p w14:paraId="1FE15BAA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</w:p>
    <w:p w14:paraId="238655C9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Основные результаты реализации </w:t>
      </w:r>
      <w:r w:rsidRPr="00F818D9">
        <w:rPr>
          <w:rFonts w:eastAsia="Times New Roman"/>
          <w:sz w:val="28"/>
          <w:szCs w:val="28"/>
        </w:rPr>
        <w:t xml:space="preserve">муниципальной </w:t>
      </w:r>
      <w:r w:rsidRPr="00F818D9">
        <w:rPr>
          <w:sz w:val="28"/>
          <w:szCs w:val="28"/>
        </w:rPr>
        <w:t xml:space="preserve">программы </w:t>
      </w:r>
      <w:r w:rsidRPr="00F818D9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году в соответствии с Методикой характеризуются следующими индикаторами:</w:t>
      </w:r>
    </w:p>
    <w:p w14:paraId="7395CF5E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а) индекс достижения плановых значений показателей </w:t>
      </w:r>
      <w:r w:rsidRPr="00F818D9">
        <w:rPr>
          <w:rFonts w:eastAsia="Times New Roman"/>
          <w:sz w:val="28"/>
          <w:szCs w:val="28"/>
        </w:rPr>
        <w:t xml:space="preserve">муниципальной </w:t>
      </w:r>
      <w:r w:rsidRPr="00F818D9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– </w:t>
      </w:r>
      <w:r w:rsidR="00BF7F5A">
        <w:rPr>
          <w:sz w:val="28"/>
          <w:szCs w:val="28"/>
        </w:rPr>
        <w:t>0,96</w:t>
      </w:r>
      <w:r w:rsidRPr="00F818D9">
        <w:rPr>
          <w:sz w:val="28"/>
          <w:szCs w:val="28"/>
        </w:rPr>
        <w:t>;</w:t>
      </w:r>
    </w:p>
    <w:p w14:paraId="554130B3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б) индекс освоения бюджетных средств, выделенных на реализацию </w:t>
      </w:r>
      <w:r w:rsidRPr="00F818D9">
        <w:rPr>
          <w:rFonts w:eastAsia="Times New Roman"/>
          <w:sz w:val="28"/>
          <w:szCs w:val="28"/>
        </w:rPr>
        <w:t xml:space="preserve">муниципальной </w:t>
      </w:r>
      <w:r w:rsidR="00BF7F5A">
        <w:rPr>
          <w:sz w:val="28"/>
          <w:szCs w:val="28"/>
        </w:rPr>
        <w:t>программы – 1,0</w:t>
      </w:r>
      <w:r w:rsidRPr="00F818D9">
        <w:rPr>
          <w:sz w:val="28"/>
          <w:szCs w:val="28"/>
        </w:rPr>
        <w:t>;</w:t>
      </w:r>
    </w:p>
    <w:p w14:paraId="40F61E11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в) критерий эффективности реализации </w:t>
      </w:r>
      <w:r w:rsidRPr="00F818D9">
        <w:rPr>
          <w:rFonts w:eastAsia="Times New Roman"/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 – </w:t>
      </w:r>
      <w:r w:rsidR="00BF7F5A">
        <w:rPr>
          <w:sz w:val="28"/>
          <w:szCs w:val="28"/>
        </w:rPr>
        <w:t>0,98</w:t>
      </w:r>
      <w:r w:rsidRPr="00F818D9">
        <w:rPr>
          <w:sz w:val="28"/>
          <w:szCs w:val="28"/>
        </w:rPr>
        <w:t>.</w:t>
      </w:r>
    </w:p>
    <w:p w14:paraId="3CEC4040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В соответствии с пунктом 1 Методики </w:t>
      </w:r>
      <w:r w:rsidRPr="00F818D9">
        <w:rPr>
          <w:rFonts w:eastAsia="Times New Roman"/>
          <w:sz w:val="28"/>
          <w:szCs w:val="28"/>
        </w:rPr>
        <w:t xml:space="preserve">муниципальная </w:t>
      </w:r>
      <w:r w:rsidR="007A3F2E">
        <w:rPr>
          <w:sz w:val="28"/>
          <w:szCs w:val="28"/>
        </w:rPr>
        <w:t xml:space="preserve">программа </w:t>
      </w:r>
      <w:r w:rsidR="007A3F2E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году реализована эффективно.</w:t>
      </w:r>
    </w:p>
    <w:p w14:paraId="4E69BB6E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49483F2E" w14:textId="77777777" w:rsidR="002868DF" w:rsidRPr="00F818D9" w:rsidRDefault="002868DF" w:rsidP="00A150A4">
      <w:pPr>
        <w:widowControl/>
        <w:tabs>
          <w:tab w:val="left" w:pos="0"/>
        </w:tabs>
        <w:suppressAutoHyphens/>
        <w:autoSpaceDE/>
        <w:autoSpaceDN/>
        <w:adjustRightInd/>
        <w:ind w:firstLine="567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73ACA7D7" w14:textId="77777777" w:rsidR="002868DF" w:rsidRDefault="002868DF" w:rsidP="00A150A4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64087927" w14:textId="70176ACD" w:rsidR="00447168" w:rsidRPr="00213E29" w:rsidRDefault="00447168" w:rsidP="00447168">
      <w:pPr>
        <w:widowControl/>
        <w:suppressAutoHyphens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>о реализации муниципальной   програ</w:t>
      </w:r>
      <w:r>
        <w:rPr>
          <w:sz w:val="28"/>
          <w:szCs w:val="28"/>
        </w:rPr>
        <w:t xml:space="preserve">ммы муниципального образования </w:t>
      </w:r>
      <w:r w:rsidRPr="00213E29">
        <w:rPr>
          <w:sz w:val="28"/>
          <w:szCs w:val="28"/>
        </w:rPr>
        <w:t>"</w:t>
      </w:r>
      <w:proofErr w:type="spellStart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6D6EAA">
        <w:rPr>
          <w:sz w:val="28"/>
          <w:szCs w:val="28"/>
        </w:rPr>
        <w:t>«Р</w:t>
      </w:r>
      <w:r>
        <w:rPr>
          <w:sz w:val="28"/>
          <w:szCs w:val="28"/>
        </w:rPr>
        <w:t>азвитие отрасли культуры на 2021 - 2023</w:t>
      </w:r>
      <w:r w:rsidRPr="006D6EA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2021</w:t>
      </w:r>
      <w:r w:rsidRPr="00222C0C">
        <w:rPr>
          <w:sz w:val="28"/>
          <w:szCs w:val="28"/>
        </w:rPr>
        <w:t xml:space="preserve"> </w:t>
      </w:r>
      <w:proofErr w:type="gramStart"/>
      <w:r w:rsidRPr="00222C0C">
        <w:rPr>
          <w:sz w:val="28"/>
          <w:szCs w:val="28"/>
        </w:rPr>
        <w:t>году</w:t>
      </w:r>
      <w:r>
        <w:rPr>
          <w:b/>
          <w:sz w:val="28"/>
          <w:szCs w:val="28"/>
        </w:rPr>
        <w:t xml:space="preserve">  </w:t>
      </w:r>
      <w:r w:rsidRPr="00C541F2">
        <w:rPr>
          <w:sz w:val="28"/>
          <w:szCs w:val="28"/>
        </w:rPr>
        <w:t>отражен</w:t>
      </w:r>
      <w:proofErr w:type="gramEnd"/>
      <w:r w:rsidRPr="00C541F2">
        <w:rPr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2.1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6D6EAA">
        <w:rPr>
          <w:sz w:val="28"/>
          <w:szCs w:val="28"/>
        </w:rPr>
        <w:t>«Р</w:t>
      </w:r>
      <w:r>
        <w:rPr>
          <w:sz w:val="28"/>
          <w:szCs w:val="28"/>
        </w:rPr>
        <w:t>азвитие отрасли культуры на 2021 - 2023</w:t>
      </w:r>
      <w:r w:rsidRPr="006D6EA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в 2021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41AFE508" w14:textId="77777777" w:rsidR="006D6EAA" w:rsidRPr="00F818D9" w:rsidRDefault="006D6EAA" w:rsidP="00A150A4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13F23C8D" w14:textId="77777777" w:rsidR="002868DF" w:rsidRPr="00FF01BF" w:rsidRDefault="009A5A84" w:rsidP="002868DF">
      <w:pPr>
        <w:pageBreakBefore/>
        <w:tabs>
          <w:tab w:val="left" w:pos="4536"/>
        </w:tabs>
        <w:ind w:left="453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2868DF" w:rsidRPr="00FF01BF">
        <w:rPr>
          <w:sz w:val="28"/>
          <w:szCs w:val="28"/>
        </w:rPr>
        <w:t>Приложение 3</w:t>
      </w:r>
    </w:p>
    <w:p w14:paraId="4F099C21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</w:t>
      </w:r>
      <w:r w:rsidR="009A5A84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3EB76C97" w14:textId="77777777" w:rsidR="002868DF" w:rsidRPr="00DD2E2F" w:rsidRDefault="009A5A84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1DCDA517" w14:textId="77777777" w:rsidR="002868DF" w:rsidRDefault="009A5A84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proofErr w:type="gramStart"/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75431AB9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 xml:space="preserve"> программ</w:t>
      </w:r>
      <w:r w:rsidR="009A5A84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2A653454" w14:textId="77777777" w:rsidR="002868DF" w:rsidRDefault="009A5A84" w:rsidP="002868DF">
      <w:pPr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7A3F2E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2868DF" w:rsidRPr="00DD2E2F">
        <w:rPr>
          <w:sz w:val="28"/>
          <w:szCs w:val="28"/>
        </w:rPr>
        <w:t xml:space="preserve"> год</w:t>
      </w:r>
    </w:p>
    <w:p w14:paraId="07953D95" w14:textId="77777777" w:rsidR="002868DF" w:rsidRDefault="002868DF" w:rsidP="002868DF">
      <w:pPr>
        <w:contextualSpacing/>
        <w:jc w:val="center"/>
        <w:rPr>
          <w:szCs w:val="28"/>
        </w:rPr>
      </w:pPr>
    </w:p>
    <w:p w14:paraId="0368200D" w14:textId="77777777" w:rsidR="002868DF" w:rsidRPr="00A150A4" w:rsidRDefault="002868DF" w:rsidP="002868DF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 xml:space="preserve">Краткая информация о реализации Муниципальной программы </w:t>
      </w:r>
    </w:p>
    <w:p w14:paraId="4CA23890" w14:textId="77777777" w:rsidR="002868DF" w:rsidRPr="00A150A4" w:rsidRDefault="002868DF" w:rsidP="002868DF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0660BBBE" w14:textId="77777777" w:rsidR="00A150A4" w:rsidRDefault="002868DF" w:rsidP="002868DF">
      <w:pPr>
        <w:contextualSpacing/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 xml:space="preserve"> «Развитие физи</w:t>
      </w:r>
      <w:r w:rsidR="007A3F2E">
        <w:rPr>
          <w:b/>
          <w:sz w:val="28"/>
          <w:szCs w:val="28"/>
        </w:rPr>
        <w:t xml:space="preserve">ческой культуры и спорта на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>-</w:t>
      </w:r>
      <w:r w:rsidR="0029240F">
        <w:rPr>
          <w:b/>
          <w:sz w:val="28"/>
          <w:szCs w:val="28"/>
        </w:rPr>
        <w:t>2023</w:t>
      </w:r>
      <w:r w:rsidRPr="00A150A4">
        <w:rPr>
          <w:b/>
          <w:sz w:val="28"/>
          <w:szCs w:val="28"/>
        </w:rPr>
        <w:t xml:space="preserve"> годы» </w:t>
      </w:r>
    </w:p>
    <w:p w14:paraId="480F09D1" w14:textId="77777777" w:rsidR="002868DF" w:rsidRPr="00A150A4" w:rsidRDefault="002868DF" w:rsidP="002868DF">
      <w:pPr>
        <w:contextualSpacing/>
        <w:jc w:val="center"/>
        <w:rPr>
          <w:b/>
          <w:sz w:val="28"/>
          <w:szCs w:val="28"/>
          <w:u w:val="single"/>
        </w:rPr>
      </w:pPr>
      <w:r w:rsidRPr="00A150A4">
        <w:rPr>
          <w:b/>
          <w:sz w:val="28"/>
          <w:szCs w:val="28"/>
        </w:rPr>
        <w:t xml:space="preserve">в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году</w:t>
      </w:r>
    </w:p>
    <w:p w14:paraId="03F86DB2" w14:textId="77777777" w:rsidR="002868DF" w:rsidRPr="00A150A4" w:rsidRDefault="002868DF" w:rsidP="002868DF">
      <w:pPr>
        <w:contextualSpacing/>
        <w:jc w:val="center"/>
        <w:rPr>
          <w:b/>
          <w:sz w:val="28"/>
          <w:szCs w:val="28"/>
          <w:u w:val="single"/>
        </w:rPr>
      </w:pPr>
    </w:p>
    <w:p w14:paraId="6C95062D" w14:textId="77777777" w:rsidR="002868DF" w:rsidRPr="00A150A4" w:rsidRDefault="002868DF" w:rsidP="002868DF">
      <w:pPr>
        <w:suppressAutoHyphens/>
        <w:ind w:left="720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2C1AD540" w14:textId="77777777" w:rsidR="002868DF" w:rsidRPr="00A150A4" w:rsidRDefault="007A3F2E" w:rsidP="002868DF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</w:t>
      </w:r>
    </w:p>
    <w:p w14:paraId="1C73B71E" w14:textId="77777777" w:rsidR="00A150A4" w:rsidRPr="00FF01BF" w:rsidRDefault="00A150A4" w:rsidP="002868DF">
      <w:pPr>
        <w:ind w:left="720"/>
        <w:jc w:val="center"/>
        <w:rPr>
          <w:sz w:val="28"/>
          <w:szCs w:val="28"/>
        </w:rPr>
      </w:pPr>
    </w:p>
    <w:p w14:paraId="1E44BC96" w14:textId="77777777" w:rsidR="002868DF" w:rsidRDefault="00A150A4" w:rsidP="002868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68DF" w:rsidRPr="00FF01BF">
        <w:rPr>
          <w:sz w:val="28"/>
          <w:szCs w:val="28"/>
        </w:rPr>
        <w:t>Муниципальная</w:t>
      </w:r>
      <w:r w:rsidR="002868DF">
        <w:rPr>
          <w:sz w:val="28"/>
          <w:szCs w:val="28"/>
        </w:rPr>
        <w:t xml:space="preserve"> программа муниципального образования «Рамешковский район» Тверской области </w:t>
      </w:r>
      <w:r w:rsidR="002868DF" w:rsidRPr="00F13191">
        <w:rPr>
          <w:sz w:val="28"/>
          <w:szCs w:val="28"/>
        </w:rPr>
        <w:t>«Развитие физической куль</w:t>
      </w:r>
      <w:r w:rsidR="002868DF">
        <w:rPr>
          <w:sz w:val="28"/>
          <w:szCs w:val="28"/>
        </w:rPr>
        <w:t>тур</w:t>
      </w:r>
      <w:r w:rsidR="00867850">
        <w:rPr>
          <w:sz w:val="28"/>
          <w:szCs w:val="28"/>
        </w:rPr>
        <w:t>ы и спорта на 2019</w:t>
      </w:r>
      <w:r w:rsidR="002868DF">
        <w:rPr>
          <w:sz w:val="28"/>
          <w:szCs w:val="28"/>
        </w:rPr>
        <w:t>-20</w:t>
      </w:r>
      <w:r w:rsidR="00867850">
        <w:rPr>
          <w:sz w:val="28"/>
          <w:szCs w:val="28"/>
        </w:rPr>
        <w:t>21</w:t>
      </w:r>
      <w:r w:rsidR="002868DF">
        <w:rPr>
          <w:sz w:val="28"/>
          <w:szCs w:val="28"/>
        </w:rPr>
        <w:t xml:space="preserve"> годы»</w:t>
      </w:r>
      <w:r w:rsidR="002868DF" w:rsidRPr="00FF01BF">
        <w:rPr>
          <w:sz w:val="28"/>
          <w:szCs w:val="28"/>
        </w:rPr>
        <w:t xml:space="preserve"> (далее в настоящем приложении – муниципальная программа) утверждена постановлением администрации </w:t>
      </w:r>
      <w:r w:rsidR="002868DF">
        <w:rPr>
          <w:sz w:val="28"/>
          <w:szCs w:val="28"/>
        </w:rPr>
        <w:t>Рамешковского района о</w:t>
      </w:r>
      <w:r w:rsidR="003E75C4">
        <w:rPr>
          <w:sz w:val="28"/>
          <w:szCs w:val="28"/>
        </w:rPr>
        <w:t>т 31.12.2020 № 219</w:t>
      </w:r>
      <w:r w:rsidR="002868DF" w:rsidRPr="00FF01BF">
        <w:rPr>
          <w:sz w:val="28"/>
          <w:szCs w:val="28"/>
        </w:rPr>
        <w:t xml:space="preserve"> «Об утверждение муниципальной программы </w:t>
      </w:r>
      <w:r w:rsidR="002868DF">
        <w:rPr>
          <w:sz w:val="28"/>
          <w:szCs w:val="28"/>
        </w:rPr>
        <w:t>муниципального образования «Рамешковский район» Тверской области</w:t>
      </w:r>
    </w:p>
    <w:p w14:paraId="4E03934B" w14:textId="77777777" w:rsidR="002868DF" w:rsidRPr="00FF01BF" w:rsidRDefault="002868DF" w:rsidP="002868DF">
      <w:pPr>
        <w:jc w:val="both"/>
        <w:rPr>
          <w:sz w:val="28"/>
          <w:szCs w:val="28"/>
        </w:rPr>
      </w:pPr>
      <w:r w:rsidRPr="00F13191">
        <w:rPr>
          <w:sz w:val="28"/>
          <w:szCs w:val="28"/>
        </w:rPr>
        <w:t>«Развитие физической куль</w:t>
      </w:r>
      <w:r w:rsidR="007A3F2E">
        <w:rPr>
          <w:sz w:val="28"/>
          <w:szCs w:val="28"/>
        </w:rPr>
        <w:t xml:space="preserve">туры и спорта на </w:t>
      </w:r>
      <w:r w:rsidR="0029240F">
        <w:rPr>
          <w:sz w:val="28"/>
          <w:szCs w:val="28"/>
        </w:rPr>
        <w:t>2021</w:t>
      </w:r>
      <w:r>
        <w:rPr>
          <w:sz w:val="28"/>
          <w:szCs w:val="28"/>
        </w:rPr>
        <w:t>-</w:t>
      </w:r>
      <w:r w:rsidR="0029240F">
        <w:rPr>
          <w:sz w:val="28"/>
          <w:szCs w:val="28"/>
        </w:rPr>
        <w:t>2023</w:t>
      </w:r>
      <w:r>
        <w:rPr>
          <w:sz w:val="28"/>
          <w:szCs w:val="28"/>
        </w:rPr>
        <w:t xml:space="preserve"> годы».</w:t>
      </w:r>
    </w:p>
    <w:p w14:paraId="7A36850D" w14:textId="77777777" w:rsidR="002868DF" w:rsidRPr="00FF01BF" w:rsidRDefault="002868DF" w:rsidP="002868DF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>
        <w:rPr>
          <w:sz w:val="28"/>
          <w:szCs w:val="28"/>
        </w:rPr>
        <w:t>Рамешковский районный отдел по делам</w:t>
      </w:r>
      <w:r w:rsidRPr="00F818D9">
        <w:rPr>
          <w:color w:val="000000"/>
          <w:sz w:val="28"/>
          <w:szCs w:val="28"/>
        </w:rPr>
        <w:t xml:space="preserve"> культуры</w:t>
      </w:r>
      <w:r>
        <w:rPr>
          <w:color w:val="000000"/>
          <w:sz w:val="28"/>
          <w:szCs w:val="28"/>
        </w:rPr>
        <w:t>, молодежи</w:t>
      </w:r>
      <w:r w:rsidRPr="00F818D9">
        <w:rPr>
          <w:color w:val="000000"/>
          <w:sz w:val="28"/>
          <w:szCs w:val="28"/>
        </w:rPr>
        <w:t xml:space="preserve"> и спорта.</w:t>
      </w:r>
    </w:p>
    <w:p w14:paraId="189B37A4" w14:textId="77777777" w:rsidR="002868DF" w:rsidRPr="00FF01BF" w:rsidRDefault="002868DF" w:rsidP="002868DF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 xml:space="preserve">Объем освоенных бюджетных средств в рамках муниципальной </w:t>
      </w:r>
      <w:r>
        <w:rPr>
          <w:sz w:val="28"/>
          <w:szCs w:val="28"/>
        </w:rPr>
        <w:t xml:space="preserve">программы в </w:t>
      </w:r>
      <w:r w:rsidR="0029240F">
        <w:rPr>
          <w:sz w:val="28"/>
          <w:szCs w:val="28"/>
        </w:rPr>
        <w:t>2021</w:t>
      </w:r>
      <w:r w:rsidR="00BF7F5A">
        <w:rPr>
          <w:sz w:val="28"/>
          <w:szCs w:val="28"/>
        </w:rPr>
        <w:t xml:space="preserve"> году составил 5714,9</w:t>
      </w:r>
      <w:r w:rsidRPr="00FF01BF">
        <w:rPr>
          <w:sz w:val="28"/>
          <w:szCs w:val="28"/>
        </w:rPr>
        <w:t xml:space="preserve"> тыс. рублей, или </w:t>
      </w:r>
      <w:r w:rsidR="00BF7F5A">
        <w:rPr>
          <w:sz w:val="28"/>
          <w:szCs w:val="28"/>
        </w:rPr>
        <w:t>98</w:t>
      </w:r>
      <w:r w:rsidRPr="00FF01BF">
        <w:rPr>
          <w:sz w:val="28"/>
          <w:szCs w:val="28"/>
        </w:rPr>
        <w:t xml:space="preserve">% от запланированных </w:t>
      </w:r>
      <w:r w:rsidR="00BF7F5A">
        <w:rPr>
          <w:sz w:val="28"/>
          <w:szCs w:val="28"/>
        </w:rPr>
        <w:t>5611,6</w:t>
      </w:r>
      <w:r w:rsidRPr="00FF01BF">
        <w:rPr>
          <w:sz w:val="28"/>
          <w:szCs w:val="28"/>
        </w:rPr>
        <w:t xml:space="preserve"> тыс. рублей.</w:t>
      </w:r>
    </w:p>
    <w:p w14:paraId="15B2420F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>
        <w:rPr>
          <w:szCs w:val="28"/>
          <w:lang w:eastAsia="ru-RU"/>
        </w:rPr>
        <w:t>программы характеризуется 2 показателями цели:</w:t>
      </w:r>
    </w:p>
    <w:p w14:paraId="729CE4C1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а) Показатель 1 </w:t>
      </w:r>
      <w:r w:rsidR="00F238C7">
        <w:rPr>
          <w:szCs w:val="28"/>
          <w:lang w:eastAsia="ru-RU"/>
        </w:rPr>
        <w:t xml:space="preserve">" Удельный вес населения </w:t>
      </w:r>
      <w:r w:rsidRPr="00484AB5">
        <w:rPr>
          <w:szCs w:val="28"/>
          <w:lang w:eastAsia="ru-RU"/>
        </w:rPr>
        <w:t xml:space="preserve">Рамешковского района Тверской области, систематически занимающегося физической культурой и спортом в общей численности жителей района" </w:t>
      </w:r>
      <w:r w:rsidR="00BF7F5A">
        <w:rPr>
          <w:szCs w:val="28"/>
          <w:lang w:eastAsia="ru-RU"/>
        </w:rPr>
        <w:t>исполнен на 100</w:t>
      </w:r>
      <w:r>
        <w:rPr>
          <w:szCs w:val="28"/>
          <w:lang w:eastAsia="ru-RU"/>
        </w:rPr>
        <w:t xml:space="preserve">% от запланированного показателя. </w:t>
      </w:r>
    </w:p>
    <w:p w14:paraId="0800BFDF" w14:textId="77777777" w:rsidR="002868DF" w:rsidRDefault="002868DF" w:rsidP="00AC440C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Показатель 2 </w:t>
      </w:r>
      <w:r w:rsidRPr="00484AB5">
        <w:rPr>
          <w:szCs w:val="28"/>
          <w:lang w:eastAsia="ru-RU"/>
        </w:rPr>
        <w:t xml:space="preserve">"Численность лиц, систематически занимающихся физической культурой и спортом" </w:t>
      </w:r>
      <w:r w:rsidR="00BF7F5A">
        <w:rPr>
          <w:szCs w:val="28"/>
          <w:lang w:eastAsia="ru-RU"/>
        </w:rPr>
        <w:t>исполнен на 100</w:t>
      </w:r>
      <w:r>
        <w:rPr>
          <w:szCs w:val="28"/>
          <w:lang w:eastAsia="ru-RU"/>
        </w:rPr>
        <w:t xml:space="preserve">% </w:t>
      </w:r>
      <w:r w:rsidR="00AC440C">
        <w:rPr>
          <w:szCs w:val="28"/>
          <w:lang w:eastAsia="ru-RU"/>
        </w:rPr>
        <w:t>от запланированного показателя;</w:t>
      </w:r>
    </w:p>
    <w:p w14:paraId="1FCD75F3" w14:textId="77777777" w:rsidR="002868DF" w:rsidRDefault="002868DF" w:rsidP="002868DF">
      <w:pPr>
        <w:pStyle w:val="11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ru-RU"/>
        </w:rPr>
        <w:t>Муниципальная программа состоит из 2 подпрограмм:</w:t>
      </w:r>
    </w:p>
    <w:p w14:paraId="2832BE00" w14:textId="77777777" w:rsidR="002868DF" w:rsidRDefault="00A150A4" w:rsidP="002868D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868DF">
        <w:rPr>
          <w:color w:val="000000"/>
          <w:sz w:val="28"/>
          <w:szCs w:val="28"/>
        </w:rPr>
        <w:t>а) Подпрограмма 1 « Увеличение количества населения, занимающегося физической культурой и спортом»;</w:t>
      </w:r>
    </w:p>
    <w:p w14:paraId="3DAFCDDB" w14:textId="77777777" w:rsidR="002868DF" w:rsidRDefault="002868DF" w:rsidP="002868DF">
      <w:pPr>
        <w:pStyle w:val="11"/>
        <w:ind w:right="-2" w:firstLine="709"/>
        <w:jc w:val="both"/>
        <w:rPr>
          <w:rFonts w:eastAsia="Calibri"/>
          <w:szCs w:val="28"/>
          <w:lang w:eastAsia="en-US"/>
        </w:rPr>
      </w:pPr>
      <w:r>
        <w:rPr>
          <w:color w:val="000000"/>
          <w:szCs w:val="28"/>
        </w:rPr>
        <w:t>б) Подпрограмма 2 «Обеспечение развития спорта высших достижений»</w:t>
      </w:r>
    </w:p>
    <w:p w14:paraId="1C792BD1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sz w:val="28"/>
          <w:szCs w:val="28"/>
        </w:rPr>
        <w:t xml:space="preserve">Основные результаты реализации муниципальной программы </w:t>
      </w:r>
      <w:r w:rsidRPr="00552CEF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552CEF">
        <w:rPr>
          <w:sz w:val="28"/>
          <w:szCs w:val="28"/>
        </w:rPr>
        <w:t xml:space="preserve"> году в соответствии с Методикой характеризуются следующими индикаторами:</w:t>
      </w:r>
    </w:p>
    <w:p w14:paraId="108E4BEE" w14:textId="77777777" w:rsidR="00E25278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>
        <w:rPr>
          <w:rFonts w:eastAsia="MS Mincho"/>
          <w:sz w:val="28"/>
          <w:szCs w:val="28"/>
          <w:lang w:eastAsia="ja-JP"/>
        </w:rPr>
        <w:t xml:space="preserve">й муниципальной </w:t>
      </w:r>
    </w:p>
    <w:p w14:paraId="424FC7C4" w14:textId="77777777" w:rsidR="00E25278" w:rsidRDefault="00E25278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</w:p>
    <w:p w14:paraId="6F92C1EC" w14:textId="3F4B2ED0" w:rsidR="002868DF" w:rsidRPr="00552CEF" w:rsidRDefault="00BF7F5A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lastRenderedPageBreak/>
        <w:t>программы – 1,0</w:t>
      </w:r>
      <w:r w:rsidR="002868DF" w:rsidRPr="00552CEF">
        <w:rPr>
          <w:rFonts w:eastAsia="MS Mincho"/>
          <w:sz w:val="28"/>
          <w:szCs w:val="28"/>
          <w:lang w:eastAsia="ja-JP"/>
        </w:rPr>
        <w:t>;</w:t>
      </w:r>
    </w:p>
    <w:p w14:paraId="6C266222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б) индекс освоения бюджетных средств, выделенных на реализ</w:t>
      </w:r>
      <w:r>
        <w:rPr>
          <w:rFonts w:eastAsia="MS Mincho"/>
          <w:sz w:val="28"/>
          <w:szCs w:val="28"/>
          <w:lang w:eastAsia="ja-JP"/>
        </w:rPr>
        <w:t>ацию</w:t>
      </w:r>
      <w:r w:rsidR="00BF7F5A">
        <w:rPr>
          <w:rFonts w:eastAsia="MS Mincho"/>
          <w:sz w:val="28"/>
          <w:szCs w:val="28"/>
          <w:lang w:eastAsia="ja-JP"/>
        </w:rPr>
        <w:t xml:space="preserve"> муниципальной программы – 0,98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178FA5AB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в) критерий эффективности реализаци</w:t>
      </w:r>
      <w:r>
        <w:rPr>
          <w:rFonts w:eastAsia="MS Mincho"/>
          <w:sz w:val="28"/>
          <w:szCs w:val="28"/>
          <w:lang w:eastAsia="ja-JP"/>
        </w:rPr>
        <w:t xml:space="preserve">и муниципальной программы – </w:t>
      </w:r>
      <w:r w:rsidR="00BF7F5A">
        <w:rPr>
          <w:rFonts w:eastAsia="MS Mincho"/>
          <w:sz w:val="28"/>
          <w:szCs w:val="28"/>
          <w:lang w:eastAsia="ja-JP"/>
        </w:rPr>
        <w:t>0,99</w:t>
      </w:r>
      <w:r w:rsidRPr="00F37B60">
        <w:rPr>
          <w:rFonts w:eastAsia="MS Mincho"/>
          <w:sz w:val="28"/>
          <w:szCs w:val="28"/>
          <w:lang w:eastAsia="ja-JP"/>
        </w:rPr>
        <w:t>.</w:t>
      </w:r>
    </w:p>
    <w:p w14:paraId="7CD35993" w14:textId="77777777" w:rsidR="002868DF" w:rsidRPr="00552CEF" w:rsidRDefault="002868DF" w:rsidP="002868DF">
      <w:pPr>
        <w:ind w:firstLine="709"/>
        <w:jc w:val="both"/>
        <w:rPr>
          <w:sz w:val="28"/>
          <w:szCs w:val="28"/>
        </w:rPr>
      </w:pPr>
      <w:r w:rsidRPr="00552CEF">
        <w:rPr>
          <w:rFonts w:eastAsia="MS Mincho"/>
          <w:sz w:val="28"/>
          <w:szCs w:val="28"/>
          <w:lang w:eastAsia="ja-JP"/>
        </w:rPr>
        <w:t>В соответствии с пунктом 1 Методики</w:t>
      </w:r>
      <w:r>
        <w:rPr>
          <w:rFonts w:eastAsia="MS Mincho"/>
          <w:sz w:val="28"/>
          <w:szCs w:val="28"/>
          <w:lang w:eastAsia="ja-JP"/>
        </w:rPr>
        <w:t xml:space="preserve"> мун</w:t>
      </w:r>
      <w:r w:rsidR="007B4C9A">
        <w:rPr>
          <w:rFonts w:eastAsia="MS Mincho"/>
          <w:sz w:val="28"/>
          <w:szCs w:val="28"/>
          <w:lang w:eastAsia="ja-JP"/>
        </w:rPr>
        <w:t>и</w:t>
      </w:r>
      <w:r w:rsidR="007A3F2E">
        <w:rPr>
          <w:rFonts w:eastAsia="MS Mincho"/>
          <w:sz w:val="28"/>
          <w:szCs w:val="28"/>
          <w:lang w:eastAsia="ja-JP"/>
        </w:rPr>
        <w:t xml:space="preserve">ципальная программа </w:t>
      </w:r>
      <w:r w:rsidR="007A3F2E">
        <w:rPr>
          <w:rFonts w:eastAsia="MS Mincho"/>
          <w:sz w:val="28"/>
          <w:szCs w:val="28"/>
          <w:lang w:eastAsia="ja-JP"/>
        </w:rPr>
        <w:br/>
        <w:t xml:space="preserve">в </w:t>
      </w:r>
      <w:r w:rsidR="0029240F">
        <w:rPr>
          <w:rFonts w:eastAsia="MS Mincho"/>
          <w:sz w:val="28"/>
          <w:szCs w:val="28"/>
          <w:lang w:eastAsia="ja-JP"/>
        </w:rPr>
        <w:t>2021</w:t>
      </w:r>
      <w:r w:rsidRPr="00552CEF">
        <w:rPr>
          <w:rFonts w:eastAsia="MS Mincho"/>
          <w:sz w:val="28"/>
          <w:szCs w:val="28"/>
          <w:lang w:eastAsia="ja-JP"/>
        </w:rPr>
        <w:t xml:space="preserve"> году реализована эффективно.</w:t>
      </w:r>
    </w:p>
    <w:p w14:paraId="53204F0B" w14:textId="77777777" w:rsidR="002868DF" w:rsidRPr="00552CEF" w:rsidRDefault="002868DF" w:rsidP="002868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высокую эффективность программы показывают результативные значения целевых показателей: повышение доли населения района, регулярно занимающихся физической культурой и спортом; увеличение количества проведения спортивных мероприятий; увеличение доли детей занимающихся в спортивных секциях; увеличение доли жителей муниципального образования, регулярно занимающихся физической культурой и спортом.</w:t>
      </w:r>
    </w:p>
    <w:p w14:paraId="19852F8A" w14:textId="77777777" w:rsidR="002868DF" w:rsidRPr="00073D2D" w:rsidRDefault="002868DF" w:rsidP="002868DF">
      <w:pPr>
        <w:jc w:val="both"/>
        <w:rPr>
          <w:rFonts w:eastAsia="Calibri"/>
          <w:sz w:val="28"/>
          <w:szCs w:val="28"/>
        </w:rPr>
      </w:pPr>
    </w:p>
    <w:p w14:paraId="257D931B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5D8141B5" w14:textId="1841E572" w:rsidR="002868DF" w:rsidRPr="00F818D9" w:rsidRDefault="00A150A4" w:rsidP="002868DF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68DF">
        <w:rPr>
          <w:sz w:val="28"/>
          <w:szCs w:val="28"/>
        </w:rPr>
        <w:t>1.</w:t>
      </w:r>
      <w:r w:rsidR="00E25278">
        <w:rPr>
          <w:sz w:val="28"/>
          <w:szCs w:val="28"/>
        </w:rPr>
        <w:t xml:space="preserve"> </w:t>
      </w:r>
      <w:r w:rsidR="002868DF"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42C2A0DC" w14:textId="77777777" w:rsidR="00D71788" w:rsidRPr="00F818D9" w:rsidRDefault="00D71788" w:rsidP="00D71788">
      <w:pPr>
        <w:tabs>
          <w:tab w:val="left" w:pos="72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 w:rsidRPr="00F818D9">
        <w:rPr>
          <w:sz w:val="28"/>
          <w:szCs w:val="28"/>
        </w:rPr>
        <w:t>Перес</w:t>
      </w:r>
      <w:r>
        <w:rPr>
          <w:sz w:val="28"/>
          <w:szCs w:val="28"/>
        </w:rPr>
        <w:t>м</w:t>
      </w:r>
      <w:r w:rsidR="00BF7F5A">
        <w:rPr>
          <w:sz w:val="28"/>
          <w:szCs w:val="28"/>
        </w:rPr>
        <w:t>отреть плановые значения на 2022</w:t>
      </w:r>
      <w:r w:rsidRPr="00F818D9">
        <w:rPr>
          <w:sz w:val="28"/>
          <w:szCs w:val="28"/>
        </w:rPr>
        <w:t xml:space="preserve"> - </w:t>
      </w:r>
      <w:r w:rsidR="00BF7F5A">
        <w:rPr>
          <w:sz w:val="28"/>
          <w:szCs w:val="28"/>
        </w:rPr>
        <w:t>2025</w:t>
      </w:r>
      <w:r w:rsidRPr="00F818D9">
        <w:rPr>
          <w:sz w:val="28"/>
          <w:szCs w:val="28"/>
        </w:rPr>
        <w:t xml:space="preserve"> годы для показателей муниципальной программы, имеющих существенные отклонения от запланированных значений.</w:t>
      </w:r>
    </w:p>
    <w:p w14:paraId="3FA1E52C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40E1AD3D" w14:textId="77777777" w:rsidR="00AC139B" w:rsidRPr="00213E29" w:rsidRDefault="00AC139B" w:rsidP="00AC139B">
      <w:pPr>
        <w:widowControl/>
        <w:suppressAutoHyphens/>
        <w:autoSpaceDE/>
        <w:autoSpaceDN/>
        <w:adjustRightInd/>
        <w:jc w:val="both"/>
        <w:rPr>
          <w:sz w:val="28"/>
          <w:szCs w:val="28"/>
        </w:rPr>
      </w:pPr>
    </w:p>
    <w:p w14:paraId="70333254" w14:textId="32C2DECA" w:rsidR="00E25278" w:rsidRPr="00213E29" w:rsidRDefault="00E25278" w:rsidP="00E25278">
      <w:pPr>
        <w:widowControl/>
        <w:suppressAutoHyphens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>о реализации муниципальной   програ</w:t>
      </w:r>
      <w:r w:rsidR="003865DC">
        <w:rPr>
          <w:sz w:val="28"/>
          <w:szCs w:val="28"/>
        </w:rPr>
        <w:t xml:space="preserve">ммы муниципального образования </w:t>
      </w:r>
      <w:r w:rsidRPr="00213E29">
        <w:rPr>
          <w:sz w:val="28"/>
          <w:szCs w:val="28"/>
        </w:rPr>
        <w:t>"</w:t>
      </w:r>
      <w:proofErr w:type="spellStart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D71788">
        <w:rPr>
          <w:sz w:val="28"/>
          <w:szCs w:val="28"/>
        </w:rPr>
        <w:t>«Развитие физической культуры и спор</w:t>
      </w:r>
      <w:r>
        <w:rPr>
          <w:sz w:val="28"/>
          <w:szCs w:val="28"/>
        </w:rPr>
        <w:t>та на 2021-2023</w:t>
      </w:r>
      <w:r w:rsidRPr="00D71788">
        <w:rPr>
          <w:sz w:val="28"/>
          <w:szCs w:val="28"/>
        </w:rPr>
        <w:t xml:space="preserve"> </w:t>
      </w:r>
      <w:proofErr w:type="gramStart"/>
      <w:r w:rsidRPr="00D71788">
        <w:rPr>
          <w:sz w:val="28"/>
          <w:szCs w:val="28"/>
        </w:rPr>
        <w:t xml:space="preserve">годы»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2021</w:t>
      </w:r>
      <w:r w:rsidRPr="00222C0C">
        <w:rPr>
          <w:sz w:val="28"/>
          <w:szCs w:val="28"/>
        </w:rPr>
        <w:t xml:space="preserve"> году</w:t>
      </w:r>
      <w:r>
        <w:rPr>
          <w:b/>
          <w:sz w:val="28"/>
          <w:szCs w:val="28"/>
        </w:rPr>
        <w:t xml:space="preserve"> 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3.1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D71788">
        <w:rPr>
          <w:sz w:val="28"/>
          <w:szCs w:val="28"/>
        </w:rPr>
        <w:t>«Развитие физи</w:t>
      </w:r>
      <w:r>
        <w:rPr>
          <w:sz w:val="28"/>
          <w:szCs w:val="28"/>
        </w:rPr>
        <w:t>ческой культуры и спорта на 2021-2023</w:t>
      </w:r>
      <w:r w:rsidRPr="00D71788">
        <w:rPr>
          <w:sz w:val="28"/>
          <w:szCs w:val="28"/>
        </w:rPr>
        <w:t xml:space="preserve"> годы» </w:t>
      </w:r>
      <w:r>
        <w:rPr>
          <w:sz w:val="28"/>
          <w:szCs w:val="28"/>
        </w:rPr>
        <w:t xml:space="preserve"> в 2021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2CBFD859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56DBAA58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4422CDE8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06421241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2FC2FA57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660AB452" w14:textId="77777777" w:rsidR="002868DF" w:rsidRPr="00FF01BF" w:rsidRDefault="002868DF" w:rsidP="002868DF">
      <w:pPr>
        <w:pageBreakBefore/>
        <w:tabs>
          <w:tab w:val="left" w:pos="4536"/>
        </w:tabs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Приложение 4</w:t>
      </w:r>
    </w:p>
    <w:p w14:paraId="43B48A07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</w:t>
      </w:r>
      <w:r w:rsidR="009A5A84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001FF907" w14:textId="77777777" w:rsidR="002868DF" w:rsidRPr="00DD2E2F" w:rsidRDefault="009A5A84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65A123C9" w14:textId="77777777" w:rsidR="002868D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proofErr w:type="gramStart"/>
      <w:r w:rsidRPr="00DD2E2F">
        <w:rPr>
          <w:sz w:val="28"/>
          <w:szCs w:val="28"/>
        </w:rPr>
        <w:t xml:space="preserve">эффективности </w:t>
      </w:r>
      <w:r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71E6B03B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 xml:space="preserve"> программ</w:t>
      </w:r>
      <w:r w:rsidR="009A5A84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3A03CA56" w14:textId="77777777" w:rsidR="002868DF" w:rsidRDefault="009A5A84" w:rsidP="002868DF">
      <w:pPr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7A3F2E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2868DF" w:rsidRPr="00DD2E2F">
        <w:rPr>
          <w:sz w:val="28"/>
          <w:szCs w:val="28"/>
        </w:rPr>
        <w:t xml:space="preserve"> год</w:t>
      </w:r>
    </w:p>
    <w:p w14:paraId="3E76054E" w14:textId="77777777" w:rsidR="002868DF" w:rsidRDefault="002868DF" w:rsidP="002868DF">
      <w:pPr>
        <w:contextualSpacing/>
        <w:jc w:val="center"/>
        <w:rPr>
          <w:szCs w:val="28"/>
        </w:rPr>
      </w:pPr>
    </w:p>
    <w:p w14:paraId="50B666CA" w14:textId="77777777" w:rsidR="002868DF" w:rsidRPr="00A150A4" w:rsidRDefault="002868DF" w:rsidP="002868DF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 xml:space="preserve">Краткая информация о реализации Муниципальной программы </w:t>
      </w:r>
    </w:p>
    <w:p w14:paraId="00922AFA" w14:textId="77777777" w:rsidR="002868DF" w:rsidRPr="00A150A4" w:rsidRDefault="002868DF" w:rsidP="002868DF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02877943" w14:textId="77777777" w:rsidR="002868DF" w:rsidRPr="00A150A4" w:rsidRDefault="002868DF" w:rsidP="002868DF">
      <w:pPr>
        <w:contextualSpacing/>
        <w:jc w:val="center"/>
        <w:rPr>
          <w:b/>
          <w:sz w:val="28"/>
          <w:szCs w:val="28"/>
          <w:u w:val="single"/>
        </w:rPr>
      </w:pPr>
      <w:r w:rsidRPr="00A150A4">
        <w:rPr>
          <w:b/>
          <w:sz w:val="28"/>
          <w:szCs w:val="28"/>
        </w:rPr>
        <w:t>«</w:t>
      </w:r>
      <w:r w:rsidRPr="00A150A4">
        <w:rPr>
          <w:rFonts w:eastAsia="Times New Roman"/>
          <w:b/>
          <w:sz w:val="28"/>
          <w:szCs w:val="28"/>
        </w:rPr>
        <w:t>Развитие инвестиционного потенциала, предпринимательства и агр</w:t>
      </w:r>
      <w:r w:rsidR="007A3F2E">
        <w:rPr>
          <w:rFonts w:eastAsia="Times New Roman"/>
          <w:b/>
          <w:sz w:val="28"/>
          <w:szCs w:val="28"/>
        </w:rPr>
        <w:t xml:space="preserve">опромышленного комплекса на </w:t>
      </w:r>
      <w:r w:rsidR="0029240F">
        <w:rPr>
          <w:rFonts w:eastAsia="Times New Roman"/>
          <w:b/>
          <w:sz w:val="28"/>
          <w:szCs w:val="28"/>
        </w:rPr>
        <w:t>2021</w:t>
      </w:r>
      <w:r w:rsidRPr="00A150A4">
        <w:rPr>
          <w:rFonts w:eastAsia="Times New Roman"/>
          <w:b/>
          <w:sz w:val="28"/>
          <w:szCs w:val="28"/>
        </w:rPr>
        <w:t>-</w:t>
      </w:r>
      <w:r w:rsidR="0029240F">
        <w:rPr>
          <w:rFonts w:eastAsia="Times New Roman"/>
          <w:b/>
          <w:sz w:val="28"/>
          <w:szCs w:val="28"/>
        </w:rPr>
        <w:t>2023</w:t>
      </w:r>
      <w:r w:rsidRPr="00A150A4">
        <w:rPr>
          <w:rFonts w:eastAsia="Times New Roman"/>
          <w:b/>
          <w:sz w:val="28"/>
          <w:szCs w:val="28"/>
        </w:rPr>
        <w:t xml:space="preserve"> годы</w:t>
      </w:r>
      <w:r w:rsidR="007A3F2E">
        <w:rPr>
          <w:b/>
          <w:sz w:val="28"/>
          <w:szCs w:val="28"/>
        </w:rPr>
        <w:t xml:space="preserve">» в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году</w:t>
      </w:r>
    </w:p>
    <w:p w14:paraId="2243BAE9" w14:textId="77777777" w:rsidR="002868DF" w:rsidRPr="00A150A4" w:rsidRDefault="002868DF" w:rsidP="002868DF">
      <w:pPr>
        <w:contextualSpacing/>
        <w:jc w:val="center"/>
        <w:rPr>
          <w:b/>
          <w:sz w:val="28"/>
          <w:szCs w:val="28"/>
          <w:u w:val="single"/>
        </w:rPr>
      </w:pPr>
    </w:p>
    <w:p w14:paraId="1B664B22" w14:textId="77777777" w:rsidR="002868DF" w:rsidRPr="00A150A4" w:rsidRDefault="002868DF" w:rsidP="002868DF">
      <w:pPr>
        <w:suppressAutoHyphens/>
        <w:ind w:left="720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3E5D114F" w14:textId="77777777" w:rsidR="002868DF" w:rsidRDefault="007A3F2E" w:rsidP="002868DF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</w:t>
      </w:r>
    </w:p>
    <w:p w14:paraId="136DDD81" w14:textId="77777777" w:rsidR="00A150A4" w:rsidRPr="00A150A4" w:rsidRDefault="00A150A4" w:rsidP="002868DF">
      <w:pPr>
        <w:ind w:left="720"/>
        <w:jc w:val="center"/>
        <w:rPr>
          <w:b/>
          <w:sz w:val="28"/>
          <w:szCs w:val="28"/>
        </w:rPr>
      </w:pPr>
    </w:p>
    <w:p w14:paraId="78D758E7" w14:textId="77777777" w:rsidR="002868DF" w:rsidRPr="007960F7" w:rsidRDefault="00A150A4" w:rsidP="002868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68DF" w:rsidRPr="00FF01BF">
        <w:rPr>
          <w:sz w:val="28"/>
          <w:szCs w:val="28"/>
        </w:rPr>
        <w:t>Муниципальная</w:t>
      </w:r>
      <w:r w:rsidR="002868DF">
        <w:rPr>
          <w:sz w:val="28"/>
          <w:szCs w:val="28"/>
        </w:rPr>
        <w:t xml:space="preserve"> программа муниципального образования «Рамешковский район» Тверской области </w:t>
      </w:r>
      <w:r w:rsidR="002868DF" w:rsidRPr="00F13191">
        <w:rPr>
          <w:sz w:val="28"/>
          <w:szCs w:val="28"/>
        </w:rPr>
        <w:t>«</w:t>
      </w:r>
      <w:r w:rsidR="002868DF" w:rsidRPr="007960F7">
        <w:rPr>
          <w:rFonts w:eastAsia="Times New Roman"/>
          <w:sz w:val="28"/>
          <w:szCs w:val="28"/>
        </w:rPr>
        <w:t xml:space="preserve">Развитие инвестиционного потенциала, предпринимательства и агропромышленного комплекса на </w:t>
      </w:r>
      <w:r w:rsidR="002868DF">
        <w:rPr>
          <w:rFonts w:eastAsia="Times New Roman"/>
          <w:sz w:val="28"/>
          <w:szCs w:val="28"/>
        </w:rPr>
        <w:t>201</w:t>
      </w:r>
      <w:r w:rsidR="00083583">
        <w:rPr>
          <w:rFonts w:eastAsia="Times New Roman"/>
          <w:sz w:val="28"/>
          <w:szCs w:val="28"/>
        </w:rPr>
        <w:t>8</w:t>
      </w:r>
      <w:r w:rsidR="002868DF" w:rsidRPr="007960F7">
        <w:rPr>
          <w:rFonts w:eastAsia="Times New Roman"/>
          <w:sz w:val="28"/>
          <w:szCs w:val="28"/>
        </w:rPr>
        <w:t>-</w:t>
      </w:r>
      <w:r w:rsidR="0029240F">
        <w:rPr>
          <w:rFonts w:eastAsia="Times New Roman"/>
          <w:sz w:val="28"/>
          <w:szCs w:val="28"/>
        </w:rPr>
        <w:t>2021</w:t>
      </w:r>
      <w:r w:rsidR="002868DF" w:rsidRPr="007960F7">
        <w:rPr>
          <w:rFonts w:eastAsia="Times New Roman"/>
          <w:sz w:val="28"/>
          <w:szCs w:val="28"/>
        </w:rPr>
        <w:t xml:space="preserve"> годы</w:t>
      </w:r>
      <w:r w:rsidR="002868DF">
        <w:rPr>
          <w:sz w:val="28"/>
          <w:szCs w:val="28"/>
        </w:rPr>
        <w:t>»</w:t>
      </w:r>
      <w:r w:rsidR="002868DF" w:rsidRPr="00FF01BF">
        <w:rPr>
          <w:sz w:val="28"/>
          <w:szCs w:val="28"/>
        </w:rPr>
        <w:t xml:space="preserve"> (далее в настоящем приложении – муниципальная программа) утверждена постановлением администрации </w:t>
      </w:r>
      <w:r w:rsidR="002868DF">
        <w:rPr>
          <w:sz w:val="28"/>
          <w:szCs w:val="28"/>
        </w:rPr>
        <w:t>Рамешко</w:t>
      </w:r>
      <w:r w:rsidR="003E75C4">
        <w:rPr>
          <w:sz w:val="28"/>
          <w:szCs w:val="28"/>
        </w:rPr>
        <w:t>вского района от 29</w:t>
      </w:r>
      <w:r w:rsidR="001E6263">
        <w:rPr>
          <w:sz w:val="28"/>
          <w:szCs w:val="28"/>
        </w:rPr>
        <w:t>.12.20</w:t>
      </w:r>
      <w:r w:rsidR="003E75C4">
        <w:rPr>
          <w:sz w:val="28"/>
          <w:szCs w:val="28"/>
        </w:rPr>
        <w:t>20 № 215</w:t>
      </w:r>
      <w:r w:rsidR="002868DF">
        <w:rPr>
          <w:sz w:val="28"/>
          <w:szCs w:val="28"/>
        </w:rPr>
        <w:t>-па</w:t>
      </w:r>
      <w:r w:rsidR="002868DF" w:rsidRPr="00FF01BF">
        <w:rPr>
          <w:sz w:val="28"/>
          <w:szCs w:val="28"/>
        </w:rPr>
        <w:t xml:space="preserve"> «Об утверждение муниципальной программы </w:t>
      </w:r>
      <w:r w:rsidR="002868DF">
        <w:rPr>
          <w:sz w:val="28"/>
          <w:szCs w:val="28"/>
        </w:rPr>
        <w:t xml:space="preserve">муниципального образования «Рамешковский район» Тверской области </w:t>
      </w:r>
      <w:r w:rsidR="002868DF" w:rsidRPr="007960F7">
        <w:rPr>
          <w:sz w:val="28"/>
          <w:szCs w:val="28"/>
        </w:rPr>
        <w:t>«</w:t>
      </w:r>
      <w:r w:rsidR="002868DF" w:rsidRPr="007960F7">
        <w:rPr>
          <w:rFonts w:eastAsia="Times New Roman"/>
          <w:sz w:val="28"/>
          <w:szCs w:val="28"/>
        </w:rPr>
        <w:t xml:space="preserve">Развитие инвестиционного потенциала, предпринимательства и агропромышленного комплекса на </w:t>
      </w:r>
      <w:r w:rsidR="0029240F">
        <w:rPr>
          <w:rFonts w:eastAsia="Times New Roman"/>
          <w:sz w:val="28"/>
          <w:szCs w:val="28"/>
        </w:rPr>
        <w:t>2021</w:t>
      </w:r>
      <w:r w:rsidR="002868DF" w:rsidRPr="007960F7">
        <w:rPr>
          <w:rFonts w:eastAsia="Times New Roman"/>
          <w:sz w:val="28"/>
          <w:szCs w:val="28"/>
        </w:rPr>
        <w:t>-</w:t>
      </w:r>
      <w:r w:rsidR="0029240F">
        <w:rPr>
          <w:rFonts w:eastAsia="Times New Roman"/>
          <w:sz w:val="28"/>
          <w:szCs w:val="28"/>
        </w:rPr>
        <w:t>2023</w:t>
      </w:r>
      <w:r w:rsidR="002868DF" w:rsidRPr="007960F7">
        <w:rPr>
          <w:rFonts w:eastAsia="Times New Roman"/>
          <w:sz w:val="28"/>
          <w:szCs w:val="28"/>
        </w:rPr>
        <w:t xml:space="preserve"> годы</w:t>
      </w:r>
      <w:r w:rsidR="002868DF" w:rsidRPr="007960F7">
        <w:rPr>
          <w:sz w:val="28"/>
          <w:szCs w:val="28"/>
        </w:rPr>
        <w:t>».</w:t>
      </w:r>
    </w:p>
    <w:p w14:paraId="787A9B36" w14:textId="77777777" w:rsidR="002868DF" w:rsidRPr="00FF01BF" w:rsidRDefault="002868DF" w:rsidP="002868DF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 w:rsidR="00096C20">
        <w:rPr>
          <w:sz w:val="28"/>
          <w:szCs w:val="28"/>
        </w:rPr>
        <w:t>а</w:t>
      </w:r>
      <w:r w:rsidRPr="00743DA3">
        <w:rPr>
          <w:sz w:val="28"/>
          <w:szCs w:val="28"/>
        </w:rPr>
        <w:t>дминистр</w:t>
      </w:r>
      <w:r w:rsidR="00740686">
        <w:rPr>
          <w:sz w:val="28"/>
          <w:szCs w:val="28"/>
        </w:rPr>
        <w:t xml:space="preserve">ация </w:t>
      </w:r>
      <w:r w:rsidRPr="00743DA3">
        <w:rPr>
          <w:sz w:val="28"/>
          <w:szCs w:val="28"/>
        </w:rPr>
        <w:t>Рамешковск</w:t>
      </w:r>
      <w:r w:rsidR="00740686">
        <w:rPr>
          <w:sz w:val="28"/>
          <w:szCs w:val="28"/>
        </w:rPr>
        <w:t>ого</w:t>
      </w:r>
      <w:r w:rsidRPr="00743DA3">
        <w:rPr>
          <w:sz w:val="28"/>
          <w:szCs w:val="28"/>
        </w:rPr>
        <w:t xml:space="preserve"> район</w:t>
      </w:r>
      <w:r w:rsidR="00740686">
        <w:rPr>
          <w:sz w:val="28"/>
          <w:szCs w:val="28"/>
        </w:rPr>
        <w:t>а</w:t>
      </w:r>
      <w:r w:rsidRPr="00F818D9">
        <w:rPr>
          <w:color w:val="000000"/>
          <w:sz w:val="28"/>
          <w:szCs w:val="28"/>
        </w:rPr>
        <w:t>.</w:t>
      </w:r>
    </w:p>
    <w:p w14:paraId="12A16C38" w14:textId="77777777" w:rsidR="002868DF" w:rsidRPr="00FF01BF" w:rsidRDefault="002868DF" w:rsidP="002868DF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 xml:space="preserve">Объем освоенных бюджетных средств в рамках муниципальной </w:t>
      </w:r>
      <w:r w:rsidR="007A3F2E">
        <w:rPr>
          <w:sz w:val="28"/>
          <w:szCs w:val="28"/>
        </w:rPr>
        <w:t xml:space="preserve">программы в </w:t>
      </w:r>
      <w:r w:rsidR="0029240F">
        <w:rPr>
          <w:sz w:val="28"/>
          <w:szCs w:val="28"/>
        </w:rPr>
        <w:t>2021</w:t>
      </w:r>
      <w:r w:rsidR="00140023">
        <w:rPr>
          <w:sz w:val="28"/>
          <w:szCs w:val="28"/>
        </w:rPr>
        <w:t xml:space="preserve"> году составил 0</w:t>
      </w:r>
      <w:r w:rsidRPr="00FF01B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 </w:t>
      </w:r>
      <w:r w:rsidRPr="00FF01BF">
        <w:rPr>
          <w:sz w:val="28"/>
          <w:szCs w:val="28"/>
        </w:rPr>
        <w:t xml:space="preserve">или </w:t>
      </w:r>
      <w:r w:rsidR="003E75C4">
        <w:rPr>
          <w:sz w:val="28"/>
          <w:szCs w:val="28"/>
        </w:rPr>
        <w:t>10</w:t>
      </w:r>
      <w:r w:rsidR="00E3455A">
        <w:rPr>
          <w:sz w:val="28"/>
          <w:szCs w:val="28"/>
        </w:rPr>
        <w:t>0</w:t>
      </w:r>
      <w:r>
        <w:rPr>
          <w:sz w:val="28"/>
          <w:szCs w:val="28"/>
        </w:rPr>
        <w:t xml:space="preserve"> % </w:t>
      </w:r>
      <w:r w:rsidRPr="00FF01BF">
        <w:rPr>
          <w:sz w:val="28"/>
          <w:szCs w:val="28"/>
        </w:rPr>
        <w:t xml:space="preserve">от запланированных </w:t>
      </w:r>
      <w:r w:rsidR="003E75C4">
        <w:rPr>
          <w:sz w:val="28"/>
          <w:szCs w:val="28"/>
        </w:rPr>
        <w:t>0</w:t>
      </w:r>
      <w:r w:rsidR="00140023">
        <w:rPr>
          <w:sz w:val="28"/>
          <w:szCs w:val="28"/>
        </w:rPr>
        <w:t>,0</w:t>
      </w:r>
      <w:r w:rsidRPr="00FF01BF">
        <w:rPr>
          <w:sz w:val="28"/>
          <w:szCs w:val="28"/>
        </w:rPr>
        <w:t xml:space="preserve"> тыс. рублей.</w:t>
      </w:r>
    </w:p>
    <w:p w14:paraId="55C14EB9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>
        <w:rPr>
          <w:szCs w:val="28"/>
          <w:lang w:eastAsia="ru-RU"/>
        </w:rPr>
        <w:t>программы характеризуется 3 показателями цели:</w:t>
      </w:r>
    </w:p>
    <w:p w14:paraId="73F5F9C1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а) </w:t>
      </w:r>
      <w:r w:rsidR="002C26D8">
        <w:rPr>
          <w:szCs w:val="28"/>
          <w:lang w:eastAsia="ru-RU"/>
        </w:rPr>
        <w:t xml:space="preserve">Показатель 1 цели программы </w:t>
      </w:r>
      <w:r w:rsidRPr="007960F7">
        <w:rPr>
          <w:szCs w:val="28"/>
          <w:lang w:eastAsia="ru-RU"/>
        </w:rPr>
        <w:t>«Ввод (приобретение) жилья для граждан, проживающих в сельской местности»</w:t>
      </w:r>
      <w:r w:rsidRPr="00484AB5">
        <w:rPr>
          <w:szCs w:val="28"/>
          <w:lang w:eastAsia="ru-RU"/>
        </w:rPr>
        <w:t xml:space="preserve">" </w:t>
      </w:r>
      <w:r w:rsidR="00301183">
        <w:rPr>
          <w:szCs w:val="28"/>
          <w:lang w:eastAsia="ru-RU"/>
        </w:rPr>
        <w:t xml:space="preserve"> исполнен на </w:t>
      </w:r>
      <w:r>
        <w:rPr>
          <w:szCs w:val="28"/>
          <w:lang w:eastAsia="ru-RU"/>
        </w:rPr>
        <w:t>0% от запланированного показателя;</w:t>
      </w:r>
    </w:p>
    <w:p w14:paraId="3E7B4631" w14:textId="77777777" w:rsidR="002868DF" w:rsidRDefault="002868DF" w:rsidP="00301183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</w:t>
      </w:r>
      <w:r w:rsidRPr="007960F7">
        <w:rPr>
          <w:szCs w:val="28"/>
          <w:lang w:eastAsia="ru-RU"/>
        </w:rPr>
        <w:t xml:space="preserve">Показатель 2 цели программы </w:t>
      </w:r>
      <w:proofErr w:type="gramStart"/>
      <w:r w:rsidRPr="007960F7">
        <w:rPr>
          <w:szCs w:val="28"/>
          <w:lang w:eastAsia="ru-RU"/>
        </w:rPr>
        <w:t xml:space="preserve">   «</w:t>
      </w:r>
      <w:proofErr w:type="gramEnd"/>
      <w:r w:rsidRPr="007960F7">
        <w:rPr>
          <w:szCs w:val="28"/>
          <w:lang w:eastAsia="ru-RU"/>
        </w:rPr>
        <w:t>Увеличение доли занятых в малом и среднем предпринимательстве от числа занятых в экономики Рамешковского района»</w:t>
      </w:r>
      <w:r w:rsidR="003E75C4">
        <w:rPr>
          <w:szCs w:val="28"/>
          <w:lang w:eastAsia="ru-RU"/>
        </w:rPr>
        <w:t xml:space="preserve"> исполнен на 114</w:t>
      </w:r>
      <w:r>
        <w:rPr>
          <w:szCs w:val="28"/>
          <w:lang w:eastAsia="ru-RU"/>
        </w:rPr>
        <w:t>% от запланированного показателя;</w:t>
      </w:r>
    </w:p>
    <w:p w14:paraId="1A40A0FE" w14:textId="77777777" w:rsidR="002868DF" w:rsidRPr="007960F7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proofErr w:type="gramStart"/>
      <w:r w:rsidRPr="007960F7">
        <w:rPr>
          <w:szCs w:val="28"/>
          <w:lang w:eastAsia="ru-RU"/>
        </w:rPr>
        <w:t>в)Показатель</w:t>
      </w:r>
      <w:proofErr w:type="gramEnd"/>
      <w:r w:rsidRPr="007960F7">
        <w:rPr>
          <w:szCs w:val="28"/>
          <w:lang w:eastAsia="ru-RU"/>
        </w:rPr>
        <w:t xml:space="preserve"> 3 цели программы  «Количество случаев возникновения очагов </w:t>
      </w:r>
      <w:proofErr w:type="spellStart"/>
      <w:r w:rsidRPr="007960F7">
        <w:rPr>
          <w:szCs w:val="28"/>
          <w:lang w:eastAsia="ru-RU"/>
        </w:rPr>
        <w:t>профилактируемых</w:t>
      </w:r>
      <w:proofErr w:type="spellEnd"/>
      <w:r w:rsidRPr="007960F7">
        <w:rPr>
          <w:szCs w:val="28"/>
          <w:lang w:eastAsia="ru-RU"/>
        </w:rPr>
        <w:t xml:space="preserve"> инфекций» </w:t>
      </w:r>
      <w:r>
        <w:rPr>
          <w:szCs w:val="28"/>
          <w:lang w:eastAsia="ru-RU"/>
        </w:rPr>
        <w:t>исполнен на 100% от запланированного показателя;</w:t>
      </w:r>
    </w:p>
    <w:p w14:paraId="3C6CE5EC" w14:textId="77777777" w:rsidR="002868DF" w:rsidRDefault="002868DF" w:rsidP="002868DF">
      <w:pPr>
        <w:pStyle w:val="11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ru-RU"/>
        </w:rPr>
        <w:t>Муниципальная программа</w:t>
      </w:r>
      <w:r w:rsidR="00301183">
        <w:rPr>
          <w:szCs w:val="28"/>
          <w:lang w:eastAsia="ru-RU"/>
        </w:rPr>
        <w:t xml:space="preserve"> состоит из 3</w:t>
      </w:r>
      <w:r>
        <w:rPr>
          <w:szCs w:val="28"/>
          <w:lang w:eastAsia="ru-RU"/>
        </w:rPr>
        <w:t xml:space="preserve"> подпрограмм:</w:t>
      </w:r>
    </w:p>
    <w:p w14:paraId="38BD6AAC" w14:textId="77777777" w:rsidR="002868DF" w:rsidRDefault="002868DF" w:rsidP="002868DF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а)Подпрограмма</w:t>
      </w:r>
      <w:proofErr w:type="gramEnd"/>
      <w:r>
        <w:rPr>
          <w:color w:val="000000"/>
          <w:sz w:val="28"/>
          <w:szCs w:val="28"/>
        </w:rPr>
        <w:t xml:space="preserve"> 1 </w:t>
      </w:r>
      <w:r w:rsidRPr="00A20BD8">
        <w:rPr>
          <w:sz w:val="28"/>
          <w:szCs w:val="28"/>
        </w:rPr>
        <w:t>«Поддержка малого и среднего предпринимательства»</w:t>
      </w:r>
      <w:r>
        <w:rPr>
          <w:color w:val="000000"/>
          <w:sz w:val="28"/>
          <w:szCs w:val="28"/>
        </w:rPr>
        <w:t>;</w:t>
      </w:r>
    </w:p>
    <w:p w14:paraId="55B21D74" w14:textId="77777777" w:rsidR="002868DF" w:rsidRDefault="002868DF" w:rsidP="002868DF">
      <w:pPr>
        <w:pStyle w:val="11"/>
        <w:ind w:right="-2" w:firstLine="709"/>
        <w:jc w:val="both"/>
        <w:rPr>
          <w:szCs w:val="28"/>
        </w:rPr>
      </w:pPr>
      <w:r>
        <w:rPr>
          <w:color w:val="000000"/>
          <w:szCs w:val="28"/>
        </w:rPr>
        <w:t xml:space="preserve">б) Подпрограмма 2 </w:t>
      </w:r>
      <w:r w:rsidRPr="00A20BD8">
        <w:rPr>
          <w:szCs w:val="28"/>
        </w:rPr>
        <w:t>«Устойчивое развитие сельских территорий»</w:t>
      </w:r>
      <w:r w:rsidR="00140023">
        <w:rPr>
          <w:szCs w:val="28"/>
        </w:rPr>
        <w:t>.</w:t>
      </w:r>
    </w:p>
    <w:p w14:paraId="2D20C43B" w14:textId="77777777" w:rsidR="002868DF" w:rsidRPr="00552CEF" w:rsidRDefault="002868DF" w:rsidP="002868DF">
      <w:pPr>
        <w:pStyle w:val="11"/>
        <w:ind w:right="-2" w:firstLine="709"/>
        <w:jc w:val="both"/>
        <w:rPr>
          <w:rFonts w:eastAsia="MS Mincho"/>
          <w:szCs w:val="28"/>
          <w:lang w:eastAsia="ja-JP"/>
        </w:rPr>
      </w:pPr>
      <w:r w:rsidRPr="00552CEF">
        <w:rPr>
          <w:szCs w:val="28"/>
        </w:rPr>
        <w:lastRenderedPageBreak/>
        <w:t xml:space="preserve">Основные результаты реализации муниципальной программы </w:t>
      </w:r>
      <w:r w:rsidRPr="00552CEF">
        <w:rPr>
          <w:szCs w:val="28"/>
        </w:rPr>
        <w:br/>
        <w:t xml:space="preserve">в </w:t>
      </w:r>
      <w:r w:rsidR="0029240F">
        <w:rPr>
          <w:szCs w:val="28"/>
        </w:rPr>
        <w:t>2021</w:t>
      </w:r>
      <w:r w:rsidRPr="00552CEF">
        <w:rPr>
          <w:szCs w:val="28"/>
        </w:rPr>
        <w:t xml:space="preserve"> году в соответствии с Методикой характеризуются следующими индикаторами:</w:t>
      </w:r>
    </w:p>
    <w:p w14:paraId="5D14E426" w14:textId="77777777" w:rsidR="002868DF" w:rsidRPr="003449C3" w:rsidRDefault="002868DF" w:rsidP="002868DF">
      <w:pPr>
        <w:ind w:firstLine="709"/>
        <w:jc w:val="both"/>
        <w:rPr>
          <w:rFonts w:eastAsia="MS Mincho"/>
          <w:color w:val="FF0000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>
        <w:rPr>
          <w:rFonts w:eastAsia="MS Mincho"/>
          <w:sz w:val="28"/>
          <w:szCs w:val="28"/>
          <w:lang w:eastAsia="ja-JP"/>
        </w:rPr>
        <w:t xml:space="preserve">й муниципальной программы </w:t>
      </w:r>
      <w:r w:rsidR="00ED05F7">
        <w:rPr>
          <w:rFonts w:eastAsia="MS Mincho"/>
          <w:sz w:val="28"/>
          <w:szCs w:val="28"/>
          <w:lang w:eastAsia="ja-JP"/>
        </w:rPr>
        <w:t>– 0,7</w:t>
      </w:r>
      <w:r w:rsidRPr="00F37B60">
        <w:rPr>
          <w:rFonts w:eastAsia="MS Mincho"/>
          <w:sz w:val="28"/>
          <w:szCs w:val="28"/>
          <w:lang w:eastAsia="ja-JP"/>
        </w:rPr>
        <w:t>;</w:t>
      </w:r>
    </w:p>
    <w:p w14:paraId="0581620C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б) индекс освоения бюджетных средств, выделенных на реализацию муниципальной программы –</w:t>
      </w:r>
      <w:r w:rsidR="00ED05F7">
        <w:rPr>
          <w:rFonts w:eastAsia="MS Mincho"/>
          <w:sz w:val="28"/>
          <w:szCs w:val="28"/>
          <w:lang w:eastAsia="ja-JP"/>
        </w:rPr>
        <w:t>1,</w:t>
      </w:r>
      <w:r w:rsidR="00474960">
        <w:rPr>
          <w:rFonts w:eastAsia="MS Mincho"/>
          <w:sz w:val="28"/>
          <w:szCs w:val="28"/>
          <w:lang w:eastAsia="ja-JP"/>
        </w:rPr>
        <w:t>0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4F9B0A79" w14:textId="77777777" w:rsidR="002868DF" w:rsidRPr="00F37B60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в) критерий эффективности реализаци</w:t>
      </w:r>
      <w:r>
        <w:rPr>
          <w:rFonts w:eastAsia="MS Mincho"/>
          <w:sz w:val="28"/>
          <w:szCs w:val="28"/>
          <w:lang w:eastAsia="ja-JP"/>
        </w:rPr>
        <w:t xml:space="preserve">и муниципальной программы – </w:t>
      </w:r>
      <w:r w:rsidR="00ED05F7">
        <w:rPr>
          <w:rFonts w:eastAsia="MS Mincho"/>
          <w:sz w:val="28"/>
          <w:szCs w:val="28"/>
          <w:lang w:eastAsia="ja-JP"/>
        </w:rPr>
        <w:t>0,86</w:t>
      </w:r>
      <w:r w:rsidRPr="00F37B60">
        <w:rPr>
          <w:rFonts w:eastAsia="MS Mincho"/>
          <w:sz w:val="28"/>
          <w:szCs w:val="28"/>
          <w:lang w:eastAsia="ja-JP"/>
        </w:rPr>
        <w:t>.</w:t>
      </w:r>
    </w:p>
    <w:p w14:paraId="09EDB2EE" w14:textId="77777777" w:rsidR="002868DF" w:rsidRDefault="002868DF" w:rsidP="002868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муниципал</w:t>
      </w:r>
      <w:r w:rsidR="00ED05F7">
        <w:rPr>
          <w:sz w:val="28"/>
          <w:szCs w:val="28"/>
        </w:rPr>
        <w:t>ьной программы составляет – 0,86</w:t>
      </w:r>
      <w:r>
        <w:rPr>
          <w:sz w:val="28"/>
          <w:szCs w:val="28"/>
        </w:rPr>
        <w:t>, что показывает эффективность реализации программы.</w:t>
      </w:r>
    </w:p>
    <w:p w14:paraId="7EF6084F" w14:textId="77777777" w:rsidR="002868DF" w:rsidRDefault="002868DF" w:rsidP="009A3258">
      <w:pPr>
        <w:ind w:firstLine="567"/>
        <w:jc w:val="both"/>
        <w:rPr>
          <w:rFonts w:eastAsia="Times New Roman"/>
          <w:sz w:val="28"/>
          <w:szCs w:val="28"/>
        </w:rPr>
      </w:pPr>
      <w:r w:rsidRPr="0013326D">
        <w:rPr>
          <w:sz w:val="28"/>
          <w:szCs w:val="28"/>
        </w:rPr>
        <w:t>По результатам рассмотрения отчета администратору муниципальной программы рекомендуется</w:t>
      </w:r>
      <w:r w:rsidR="009A3258">
        <w:rPr>
          <w:sz w:val="28"/>
          <w:szCs w:val="28"/>
        </w:rPr>
        <w:t>:</w:t>
      </w:r>
    </w:p>
    <w:p w14:paraId="3FA9B337" w14:textId="77777777" w:rsidR="009A3258" w:rsidRPr="00F818D9" w:rsidRDefault="009A3258" w:rsidP="009A3258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6C4D09D6" w14:textId="77777777" w:rsidR="009A3258" w:rsidRPr="00F818D9" w:rsidRDefault="009A3258" w:rsidP="009A3258">
      <w:pPr>
        <w:tabs>
          <w:tab w:val="left" w:pos="72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 w:rsidRPr="00F818D9">
        <w:rPr>
          <w:sz w:val="28"/>
          <w:szCs w:val="28"/>
        </w:rPr>
        <w:t>Перес</w:t>
      </w:r>
      <w:r>
        <w:rPr>
          <w:sz w:val="28"/>
          <w:szCs w:val="28"/>
        </w:rPr>
        <w:t>м</w:t>
      </w:r>
      <w:r w:rsidR="00ED05F7">
        <w:rPr>
          <w:sz w:val="28"/>
          <w:szCs w:val="28"/>
        </w:rPr>
        <w:t>отреть плановые значения на 2022</w:t>
      </w:r>
      <w:r w:rsidRPr="00F818D9">
        <w:rPr>
          <w:sz w:val="28"/>
          <w:szCs w:val="28"/>
        </w:rPr>
        <w:t xml:space="preserve"> - </w:t>
      </w:r>
      <w:r w:rsidR="0029240F">
        <w:rPr>
          <w:sz w:val="28"/>
          <w:szCs w:val="28"/>
        </w:rPr>
        <w:t>202</w:t>
      </w:r>
      <w:r w:rsidR="00ED05F7">
        <w:rPr>
          <w:sz w:val="28"/>
          <w:szCs w:val="28"/>
        </w:rPr>
        <w:t>4</w:t>
      </w:r>
      <w:r w:rsidRPr="00F818D9">
        <w:rPr>
          <w:sz w:val="28"/>
          <w:szCs w:val="28"/>
        </w:rPr>
        <w:t xml:space="preserve"> годы для показателей муниципальной программы, имеющих существенные отклонения от запланированных значений.</w:t>
      </w:r>
    </w:p>
    <w:p w14:paraId="627F542C" w14:textId="77777777" w:rsidR="009A3258" w:rsidRDefault="009A3258" w:rsidP="009A3258">
      <w:pPr>
        <w:jc w:val="both"/>
        <w:rPr>
          <w:rFonts w:eastAsia="Times New Roman"/>
          <w:sz w:val="28"/>
          <w:szCs w:val="28"/>
        </w:rPr>
      </w:pPr>
    </w:p>
    <w:p w14:paraId="49CCF885" w14:textId="345763CF" w:rsidR="009A3258" w:rsidRPr="00213E29" w:rsidRDefault="003865DC" w:rsidP="009A3258">
      <w:pPr>
        <w:widowControl/>
        <w:suppressAutoHyphens/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>о реализации муниципальной   програ</w:t>
      </w:r>
      <w:r w:rsidR="00E35B9A">
        <w:rPr>
          <w:sz w:val="28"/>
          <w:szCs w:val="28"/>
        </w:rPr>
        <w:t xml:space="preserve">ммы муниципального образования </w:t>
      </w:r>
      <w:r w:rsidRPr="00213E29">
        <w:rPr>
          <w:sz w:val="28"/>
          <w:szCs w:val="28"/>
        </w:rPr>
        <w:t>"</w:t>
      </w:r>
      <w:proofErr w:type="spellStart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9A3258">
        <w:rPr>
          <w:sz w:val="28"/>
          <w:szCs w:val="28"/>
        </w:rPr>
        <w:t>«Развитие инвестиционного потенциала, предпринимательства и агр</w:t>
      </w:r>
      <w:r>
        <w:rPr>
          <w:sz w:val="28"/>
          <w:szCs w:val="28"/>
        </w:rPr>
        <w:t>опромышленного комплекса на 2021</w:t>
      </w:r>
      <w:r w:rsidRPr="009A3258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9A3258">
        <w:rPr>
          <w:sz w:val="28"/>
          <w:szCs w:val="28"/>
        </w:rPr>
        <w:t xml:space="preserve"> </w:t>
      </w:r>
      <w:proofErr w:type="gramStart"/>
      <w:r w:rsidRPr="009A3258">
        <w:rPr>
          <w:sz w:val="28"/>
          <w:szCs w:val="28"/>
        </w:rPr>
        <w:t xml:space="preserve">годы» </w:t>
      </w:r>
      <w:r w:rsidRPr="00D717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в 2021</w:t>
      </w:r>
      <w:r w:rsidRPr="00222C0C">
        <w:rPr>
          <w:sz w:val="28"/>
          <w:szCs w:val="28"/>
        </w:rPr>
        <w:t xml:space="preserve"> году</w:t>
      </w:r>
      <w:r>
        <w:rPr>
          <w:b/>
          <w:sz w:val="28"/>
          <w:szCs w:val="28"/>
        </w:rPr>
        <w:t xml:space="preserve"> 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4.1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9A3258">
        <w:rPr>
          <w:sz w:val="28"/>
          <w:szCs w:val="28"/>
        </w:rPr>
        <w:t>«Развитие инвестиционного потенциала, предпринимательства и агропромышленно</w:t>
      </w:r>
      <w:r>
        <w:rPr>
          <w:sz w:val="28"/>
          <w:szCs w:val="28"/>
        </w:rPr>
        <w:t>го комплекса на 2021-2023</w:t>
      </w:r>
      <w:r>
        <w:rPr>
          <w:sz w:val="28"/>
          <w:szCs w:val="28"/>
        </w:rPr>
        <w:t xml:space="preserve"> годы»</w:t>
      </w:r>
      <w:r w:rsidRPr="00D717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2021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5766ECAB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22923A9C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5EDF2805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320F2E3F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0B6DE5FB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121C7F6A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6A50C5F2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37C6B6D9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5D6165D1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7C8BEB99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1EDA4345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36537D1E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3BF3B394" w14:textId="77777777" w:rsidR="006202B4" w:rsidRDefault="006202B4" w:rsidP="002868DF">
      <w:pPr>
        <w:jc w:val="both"/>
        <w:rPr>
          <w:rFonts w:eastAsia="Times New Roman"/>
          <w:sz w:val="28"/>
          <w:szCs w:val="28"/>
        </w:rPr>
      </w:pPr>
    </w:p>
    <w:p w14:paraId="0F3CF9C7" w14:textId="77777777" w:rsidR="006202B4" w:rsidRDefault="006202B4" w:rsidP="002868DF">
      <w:pPr>
        <w:jc w:val="both"/>
        <w:rPr>
          <w:rFonts w:eastAsia="Times New Roman"/>
          <w:sz w:val="28"/>
          <w:szCs w:val="28"/>
        </w:rPr>
      </w:pPr>
    </w:p>
    <w:p w14:paraId="314705EF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0CBB75F9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0EA98443" w14:textId="77777777" w:rsidR="002868DF" w:rsidRPr="00FF01BF" w:rsidRDefault="002868DF" w:rsidP="00A150A4">
      <w:pPr>
        <w:pageBreakBefore/>
        <w:tabs>
          <w:tab w:val="left" w:pos="4536"/>
        </w:tabs>
        <w:ind w:left="5387" w:hanging="14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14:paraId="1843B7AA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</w:t>
      </w:r>
      <w:r w:rsidR="009A5A84">
        <w:rPr>
          <w:rFonts w:eastAsia="Calibri"/>
          <w:sz w:val="28"/>
          <w:szCs w:val="28"/>
        </w:rPr>
        <w:t xml:space="preserve">                               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78E9A682" w14:textId="77777777" w:rsidR="002868DF" w:rsidRPr="00DD2E2F" w:rsidRDefault="009A5A84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36A5BA72" w14:textId="77777777" w:rsidR="002868DF" w:rsidRDefault="009A5A84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proofErr w:type="gramStart"/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0EEE6C94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 xml:space="preserve"> программ</w:t>
      </w:r>
      <w:r w:rsidR="009A5A84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6BC80FFA" w14:textId="77777777" w:rsidR="002868DF" w:rsidRDefault="002868DF" w:rsidP="002868DF">
      <w:pPr>
        <w:contextualSpacing/>
        <w:jc w:val="center"/>
        <w:rPr>
          <w:sz w:val="28"/>
          <w:szCs w:val="28"/>
        </w:rPr>
      </w:pPr>
      <w:r w:rsidRPr="00DD2E2F">
        <w:rPr>
          <w:sz w:val="28"/>
          <w:szCs w:val="28"/>
        </w:rPr>
        <w:t xml:space="preserve"> </w:t>
      </w:r>
      <w:r w:rsidR="009A5A84">
        <w:rPr>
          <w:sz w:val="28"/>
          <w:szCs w:val="28"/>
        </w:rPr>
        <w:t xml:space="preserve">                                  </w:t>
      </w:r>
      <w:r w:rsidRPr="00DD2E2F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Pr="00DD2E2F">
        <w:rPr>
          <w:sz w:val="28"/>
          <w:szCs w:val="28"/>
        </w:rPr>
        <w:t xml:space="preserve"> год</w:t>
      </w:r>
    </w:p>
    <w:p w14:paraId="7519DC15" w14:textId="77777777" w:rsidR="002868DF" w:rsidRDefault="002868DF" w:rsidP="002868DF">
      <w:pPr>
        <w:contextualSpacing/>
        <w:jc w:val="center"/>
        <w:rPr>
          <w:szCs w:val="28"/>
        </w:rPr>
      </w:pPr>
    </w:p>
    <w:p w14:paraId="7C1D11FA" w14:textId="77777777" w:rsidR="002868DF" w:rsidRPr="00A150A4" w:rsidRDefault="002868DF" w:rsidP="002868DF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 xml:space="preserve">Краткая информация о реализации Муниципальной программы </w:t>
      </w:r>
    </w:p>
    <w:p w14:paraId="0247A9DF" w14:textId="77777777" w:rsidR="002868DF" w:rsidRPr="00A150A4" w:rsidRDefault="002868DF" w:rsidP="002868DF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124C81D8" w14:textId="77777777" w:rsidR="002868DF" w:rsidRPr="00A150A4" w:rsidRDefault="002868DF" w:rsidP="002868DF">
      <w:pPr>
        <w:tabs>
          <w:tab w:val="center" w:pos="4677"/>
          <w:tab w:val="left" w:pos="7140"/>
        </w:tabs>
        <w:rPr>
          <w:b/>
          <w:szCs w:val="28"/>
        </w:rPr>
      </w:pPr>
      <w:r w:rsidRPr="00A150A4">
        <w:rPr>
          <w:b/>
          <w:sz w:val="28"/>
          <w:szCs w:val="28"/>
        </w:rPr>
        <w:t>«Развитие жилищно-коммунальной инфраструктуры, обеспечение энергосбережения в целях повышения энергетической эффективности</w:t>
      </w:r>
    </w:p>
    <w:p w14:paraId="1C1DE6EF" w14:textId="77777777" w:rsidR="002868DF" w:rsidRPr="00A150A4" w:rsidRDefault="007A3F2E" w:rsidP="002868DF">
      <w:pPr>
        <w:tabs>
          <w:tab w:val="center" w:pos="4677"/>
          <w:tab w:val="left" w:pos="7140"/>
        </w:tabs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на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>-</w:t>
      </w:r>
      <w:r w:rsidR="0029240F">
        <w:rPr>
          <w:b/>
          <w:sz w:val="28"/>
          <w:szCs w:val="28"/>
        </w:rPr>
        <w:t>2023</w:t>
      </w:r>
      <w:r>
        <w:rPr>
          <w:b/>
          <w:sz w:val="28"/>
          <w:szCs w:val="28"/>
        </w:rPr>
        <w:t xml:space="preserve">годы » в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году</w:t>
      </w:r>
    </w:p>
    <w:p w14:paraId="4231106D" w14:textId="77777777" w:rsidR="002868DF" w:rsidRPr="00A150A4" w:rsidRDefault="002868DF" w:rsidP="002868DF">
      <w:pPr>
        <w:contextualSpacing/>
        <w:jc w:val="center"/>
        <w:rPr>
          <w:b/>
          <w:sz w:val="28"/>
          <w:szCs w:val="28"/>
          <w:u w:val="single"/>
        </w:rPr>
      </w:pPr>
    </w:p>
    <w:p w14:paraId="6F5008E0" w14:textId="77777777" w:rsidR="002868DF" w:rsidRPr="00A150A4" w:rsidRDefault="002868DF" w:rsidP="002868DF">
      <w:pPr>
        <w:suppressAutoHyphens/>
        <w:ind w:left="720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6C716D10" w14:textId="77777777" w:rsidR="002868DF" w:rsidRPr="00A150A4" w:rsidRDefault="007A3F2E" w:rsidP="002868DF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</w:t>
      </w:r>
    </w:p>
    <w:p w14:paraId="5671EA09" w14:textId="77777777" w:rsidR="00A150A4" w:rsidRPr="00FF01BF" w:rsidRDefault="00A150A4" w:rsidP="002868DF">
      <w:pPr>
        <w:ind w:left="720"/>
        <w:jc w:val="center"/>
        <w:rPr>
          <w:sz w:val="28"/>
          <w:szCs w:val="28"/>
        </w:rPr>
      </w:pPr>
    </w:p>
    <w:p w14:paraId="6B2C3269" w14:textId="77777777" w:rsidR="002868DF" w:rsidRPr="009449C8" w:rsidRDefault="002868DF" w:rsidP="00A150A4">
      <w:pPr>
        <w:tabs>
          <w:tab w:val="left" w:pos="567"/>
          <w:tab w:val="center" w:pos="4677"/>
        </w:tabs>
        <w:jc w:val="both"/>
        <w:rPr>
          <w:szCs w:val="28"/>
        </w:rPr>
      </w:pPr>
      <w:r>
        <w:rPr>
          <w:sz w:val="28"/>
          <w:szCs w:val="28"/>
        </w:rPr>
        <w:tab/>
      </w:r>
      <w:r w:rsidR="00A150A4">
        <w:rPr>
          <w:sz w:val="28"/>
          <w:szCs w:val="28"/>
        </w:rPr>
        <w:tab/>
      </w:r>
      <w:r w:rsidRPr="00FF01BF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программа муниципального образования «Рамешковский район» Тверской </w:t>
      </w:r>
      <w:r w:rsidRPr="009449C8">
        <w:rPr>
          <w:sz w:val="28"/>
          <w:szCs w:val="28"/>
        </w:rPr>
        <w:t xml:space="preserve">области «Развитие жилищно-коммунальной инфраструктуры, обеспечение энергосбережения в целях повышения энергетической эффективностина </w:t>
      </w:r>
      <w:r w:rsidR="0029240F">
        <w:rPr>
          <w:sz w:val="28"/>
          <w:szCs w:val="28"/>
        </w:rPr>
        <w:t>2021</w:t>
      </w:r>
      <w:r w:rsidRPr="009449C8">
        <w:rPr>
          <w:sz w:val="28"/>
          <w:szCs w:val="28"/>
        </w:rPr>
        <w:t>-</w:t>
      </w:r>
      <w:r w:rsidR="0029240F">
        <w:rPr>
          <w:sz w:val="28"/>
          <w:szCs w:val="28"/>
        </w:rPr>
        <w:t>2023</w:t>
      </w:r>
      <w:r w:rsidRPr="009449C8">
        <w:rPr>
          <w:sz w:val="28"/>
          <w:szCs w:val="28"/>
        </w:rPr>
        <w:t xml:space="preserve"> годы »</w:t>
      </w:r>
      <w:r w:rsidRPr="00FF01BF">
        <w:rPr>
          <w:sz w:val="28"/>
          <w:szCs w:val="28"/>
        </w:rPr>
        <w:t xml:space="preserve"> (далее в настоящем приложении – муниципальная программа) утверждена постановлением администрации </w:t>
      </w:r>
      <w:r>
        <w:rPr>
          <w:sz w:val="28"/>
          <w:szCs w:val="28"/>
        </w:rPr>
        <w:t xml:space="preserve">Рамешковского района от </w:t>
      </w:r>
      <w:r w:rsidR="00A55B6F">
        <w:rPr>
          <w:sz w:val="28"/>
          <w:szCs w:val="28"/>
        </w:rPr>
        <w:t>2</w:t>
      </w:r>
      <w:r w:rsidR="004F7FF6">
        <w:rPr>
          <w:sz w:val="28"/>
          <w:szCs w:val="28"/>
        </w:rPr>
        <w:t>9.12.2020</w:t>
      </w:r>
      <w:r w:rsidR="00A55B6F">
        <w:rPr>
          <w:sz w:val="28"/>
          <w:szCs w:val="28"/>
        </w:rPr>
        <w:t xml:space="preserve"> № 216</w:t>
      </w:r>
      <w:r>
        <w:rPr>
          <w:sz w:val="28"/>
          <w:szCs w:val="28"/>
        </w:rPr>
        <w:t>-па</w:t>
      </w:r>
      <w:r w:rsidRPr="00FF01BF">
        <w:rPr>
          <w:sz w:val="28"/>
          <w:szCs w:val="28"/>
        </w:rPr>
        <w:t xml:space="preserve"> «Об утверждение муниципальной программы </w:t>
      </w:r>
      <w:r>
        <w:rPr>
          <w:sz w:val="28"/>
          <w:szCs w:val="28"/>
        </w:rPr>
        <w:t xml:space="preserve">муниципального образования «Рамешковский район» Тверской области </w:t>
      </w:r>
      <w:r w:rsidRPr="009449C8">
        <w:rPr>
          <w:sz w:val="28"/>
          <w:szCs w:val="28"/>
        </w:rPr>
        <w:t xml:space="preserve">«Развитие жилищно-коммунальной инфраструктуры, обеспечение энергосбережения в целях повышения энергетической эффективностина </w:t>
      </w:r>
      <w:r w:rsidR="0029240F">
        <w:rPr>
          <w:sz w:val="28"/>
          <w:szCs w:val="28"/>
        </w:rPr>
        <w:t>2021</w:t>
      </w:r>
      <w:r w:rsidRPr="009449C8">
        <w:rPr>
          <w:sz w:val="28"/>
          <w:szCs w:val="28"/>
        </w:rPr>
        <w:t>-</w:t>
      </w:r>
      <w:r w:rsidR="0029240F">
        <w:rPr>
          <w:sz w:val="28"/>
          <w:szCs w:val="28"/>
        </w:rPr>
        <w:t>2023</w:t>
      </w:r>
      <w:r w:rsidRPr="009449C8">
        <w:rPr>
          <w:sz w:val="28"/>
          <w:szCs w:val="28"/>
        </w:rPr>
        <w:t xml:space="preserve"> годы »</w:t>
      </w:r>
      <w:r>
        <w:rPr>
          <w:sz w:val="28"/>
          <w:szCs w:val="28"/>
        </w:rPr>
        <w:t>.</w:t>
      </w:r>
    </w:p>
    <w:p w14:paraId="1996C981" w14:textId="77777777" w:rsidR="002868DF" w:rsidRPr="009449C8" w:rsidRDefault="002868DF" w:rsidP="002868DF">
      <w:pPr>
        <w:tabs>
          <w:tab w:val="center" w:pos="4677"/>
          <w:tab w:val="left" w:pos="7140"/>
        </w:tabs>
        <w:ind w:firstLine="709"/>
        <w:jc w:val="both"/>
        <w:rPr>
          <w:szCs w:val="28"/>
        </w:rPr>
      </w:pPr>
    </w:p>
    <w:p w14:paraId="48BD07F2" w14:textId="77777777" w:rsidR="002868DF" w:rsidRPr="00FF01BF" w:rsidRDefault="002868DF" w:rsidP="002868DF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 w:rsidR="006202B4">
        <w:rPr>
          <w:sz w:val="28"/>
          <w:szCs w:val="28"/>
        </w:rPr>
        <w:t>а</w:t>
      </w:r>
      <w:r w:rsidRPr="00743DA3">
        <w:rPr>
          <w:sz w:val="28"/>
          <w:szCs w:val="28"/>
        </w:rPr>
        <w:t>дминистр</w:t>
      </w:r>
      <w:r w:rsidR="00740686">
        <w:rPr>
          <w:sz w:val="28"/>
          <w:szCs w:val="28"/>
        </w:rPr>
        <w:t>ация Рамешковского</w:t>
      </w:r>
      <w:r w:rsidRPr="00743DA3">
        <w:rPr>
          <w:sz w:val="28"/>
          <w:szCs w:val="28"/>
        </w:rPr>
        <w:t xml:space="preserve"> район</w:t>
      </w:r>
      <w:r w:rsidR="00740686">
        <w:rPr>
          <w:sz w:val="28"/>
          <w:szCs w:val="28"/>
        </w:rPr>
        <w:t>а</w:t>
      </w:r>
      <w:r w:rsidRPr="00F818D9">
        <w:rPr>
          <w:color w:val="000000"/>
          <w:sz w:val="28"/>
          <w:szCs w:val="28"/>
        </w:rPr>
        <w:t>.</w:t>
      </w:r>
    </w:p>
    <w:p w14:paraId="16E69D97" w14:textId="77777777" w:rsidR="002868DF" w:rsidRPr="00FF01BF" w:rsidRDefault="002868DF" w:rsidP="001934AE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 xml:space="preserve">Объем освоенных бюджетных средств в рамках муниципальной </w:t>
      </w:r>
      <w:r w:rsidR="007A3F2E">
        <w:rPr>
          <w:sz w:val="28"/>
          <w:szCs w:val="28"/>
        </w:rPr>
        <w:t xml:space="preserve">программы в </w:t>
      </w:r>
      <w:r w:rsidR="0029240F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году сост</w:t>
      </w:r>
      <w:r w:rsidR="001934AE">
        <w:rPr>
          <w:sz w:val="28"/>
          <w:szCs w:val="28"/>
        </w:rPr>
        <w:t>ави</w:t>
      </w:r>
      <w:r w:rsidR="004F7FF6">
        <w:rPr>
          <w:sz w:val="28"/>
          <w:szCs w:val="28"/>
        </w:rPr>
        <w:t>л 74411,4</w:t>
      </w:r>
      <w:r w:rsidRPr="00FF01BF">
        <w:rPr>
          <w:sz w:val="28"/>
          <w:szCs w:val="28"/>
        </w:rPr>
        <w:t xml:space="preserve"> тыс. рублей, или </w:t>
      </w:r>
      <w:r w:rsidR="004F7FF6">
        <w:rPr>
          <w:sz w:val="28"/>
          <w:szCs w:val="28"/>
        </w:rPr>
        <w:t>85,8</w:t>
      </w:r>
      <w:r w:rsidRPr="00FF01BF">
        <w:rPr>
          <w:sz w:val="28"/>
          <w:szCs w:val="28"/>
        </w:rPr>
        <w:t xml:space="preserve">% от запланированных </w:t>
      </w:r>
      <w:r w:rsidR="004F7FF6">
        <w:rPr>
          <w:sz w:val="28"/>
          <w:szCs w:val="28"/>
        </w:rPr>
        <w:t>63830,5</w:t>
      </w:r>
      <w:r w:rsidRPr="00FF01BF">
        <w:rPr>
          <w:sz w:val="28"/>
          <w:szCs w:val="28"/>
        </w:rPr>
        <w:t xml:space="preserve"> тыс. рублей.</w:t>
      </w:r>
    </w:p>
    <w:p w14:paraId="2838790E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>
        <w:rPr>
          <w:szCs w:val="28"/>
          <w:lang w:eastAsia="ru-RU"/>
        </w:rPr>
        <w:t>программы характеризуется 6 показателями цели:</w:t>
      </w:r>
    </w:p>
    <w:p w14:paraId="1988E7B4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а) Показатель 1 цели программы «</w:t>
      </w:r>
      <w:r w:rsidR="00A55B6F" w:rsidRPr="00A55B6F">
        <w:rPr>
          <w:szCs w:val="28"/>
          <w:lang w:eastAsia="ru-RU"/>
        </w:rPr>
        <w:t>Уровень газификации жилищного ф</w:t>
      </w:r>
      <w:r w:rsidR="00A55B6F">
        <w:rPr>
          <w:szCs w:val="28"/>
          <w:lang w:eastAsia="ru-RU"/>
        </w:rPr>
        <w:t>онда в МО «</w:t>
      </w:r>
      <w:proofErr w:type="spellStart"/>
      <w:r w:rsidR="00A55B6F">
        <w:rPr>
          <w:szCs w:val="28"/>
          <w:lang w:eastAsia="ru-RU"/>
        </w:rPr>
        <w:t>Рамешковский</w:t>
      </w:r>
      <w:proofErr w:type="spellEnd"/>
      <w:r w:rsidR="00A55B6F">
        <w:rPr>
          <w:szCs w:val="28"/>
          <w:lang w:eastAsia="ru-RU"/>
        </w:rPr>
        <w:t xml:space="preserve"> район» </w:t>
      </w:r>
      <w:r w:rsidR="00A55B6F" w:rsidRPr="00A55B6F">
        <w:rPr>
          <w:szCs w:val="28"/>
          <w:lang w:eastAsia="ru-RU"/>
        </w:rPr>
        <w:t xml:space="preserve">Тверской </w:t>
      </w:r>
      <w:proofErr w:type="spellStart"/>
      <w:r w:rsidR="00A55B6F" w:rsidRPr="00A55B6F">
        <w:rPr>
          <w:szCs w:val="28"/>
          <w:lang w:eastAsia="ru-RU"/>
        </w:rPr>
        <w:t>области</w:t>
      </w:r>
      <w:r>
        <w:rPr>
          <w:szCs w:val="28"/>
          <w:lang w:eastAsia="ru-RU"/>
        </w:rPr>
        <w:t>исполнен</w:t>
      </w:r>
      <w:proofErr w:type="spellEnd"/>
      <w:r>
        <w:rPr>
          <w:szCs w:val="28"/>
          <w:lang w:eastAsia="ru-RU"/>
        </w:rPr>
        <w:t xml:space="preserve"> на 100% от запланированного показателя;</w:t>
      </w:r>
    </w:p>
    <w:p w14:paraId="342DA129" w14:textId="77777777" w:rsidR="002868DF" w:rsidRDefault="002868DF" w:rsidP="00301183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</w:t>
      </w:r>
      <w:r w:rsidR="00A55B6F">
        <w:rPr>
          <w:szCs w:val="28"/>
          <w:lang w:eastAsia="ru-RU"/>
        </w:rPr>
        <w:t>Показатель 2 цели программы «</w:t>
      </w:r>
      <w:r w:rsidR="00A55B6F" w:rsidRPr="00A55B6F">
        <w:rPr>
          <w:szCs w:val="28"/>
          <w:lang w:eastAsia="ru-RU"/>
        </w:rPr>
        <w:t>Уровень надежности теплоэнергетического комплекса</w:t>
      </w:r>
      <w:r w:rsidR="00A55B6F">
        <w:rPr>
          <w:szCs w:val="28"/>
          <w:lang w:eastAsia="ru-RU"/>
        </w:rPr>
        <w:t xml:space="preserve">» </w:t>
      </w:r>
      <w:r>
        <w:rPr>
          <w:szCs w:val="28"/>
          <w:lang w:eastAsia="ru-RU"/>
        </w:rPr>
        <w:t>исполнен на 100% от запланированного показателя;</w:t>
      </w:r>
    </w:p>
    <w:p w14:paraId="558C6148" w14:textId="77777777" w:rsidR="00105582" w:rsidRDefault="00E2082E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</w:t>
      </w:r>
      <w:r w:rsidR="002868DF" w:rsidRPr="007960F7">
        <w:rPr>
          <w:szCs w:val="28"/>
          <w:lang w:eastAsia="ru-RU"/>
        </w:rPr>
        <w:t>)</w:t>
      </w:r>
      <w:r>
        <w:rPr>
          <w:szCs w:val="28"/>
          <w:lang w:eastAsia="ru-RU"/>
        </w:rPr>
        <w:t>Показатель 3</w:t>
      </w:r>
      <w:r w:rsidR="00A55B6F">
        <w:rPr>
          <w:szCs w:val="28"/>
          <w:lang w:eastAsia="ru-RU"/>
        </w:rPr>
        <w:t xml:space="preserve"> цели программы </w:t>
      </w:r>
      <w:r w:rsidR="002868DF">
        <w:rPr>
          <w:szCs w:val="28"/>
          <w:lang w:eastAsia="ru-RU"/>
        </w:rPr>
        <w:t>«</w:t>
      </w:r>
      <w:r w:rsidR="00105582" w:rsidRPr="00105582">
        <w:rPr>
          <w:szCs w:val="28"/>
          <w:lang w:eastAsia="ru-RU"/>
        </w:rPr>
        <w:t>Доля населения района, охваченного мероприятиями информационного характера по вопросам энергосбережения и повышения энергетической эффективности</w:t>
      </w:r>
      <w:r w:rsidR="002F181C">
        <w:rPr>
          <w:szCs w:val="28"/>
          <w:lang w:eastAsia="ru-RU"/>
        </w:rPr>
        <w:t xml:space="preserve">» </w:t>
      </w:r>
      <w:r w:rsidR="002868DF" w:rsidRPr="008841D7">
        <w:rPr>
          <w:szCs w:val="28"/>
          <w:lang w:eastAsia="ru-RU"/>
        </w:rPr>
        <w:t>Тверской области</w:t>
      </w:r>
      <w:r w:rsidR="002868DF">
        <w:rPr>
          <w:szCs w:val="28"/>
          <w:lang w:eastAsia="ru-RU"/>
        </w:rPr>
        <w:t>»исполнен на 100% от запланированного показателя</w:t>
      </w:r>
      <w:r w:rsidR="00105582">
        <w:rPr>
          <w:szCs w:val="28"/>
          <w:lang w:eastAsia="ru-RU"/>
        </w:rPr>
        <w:t>.</w:t>
      </w:r>
    </w:p>
    <w:p w14:paraId="057CFAA0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Муниципальная программа состоит из 2 подпрограмм:</w:t>
      </w:r>
    </w:p>
    <w:p w14:paraId="26A77C15" w14:textId="77777777" w:rsidR="002868DF" w:rsidRPr="008841D7" w:rsidRDefault="002868DF" w:rsidP="002868DF">
      <w:pPr>
        <w:pStyle w:val="af3"/>
        <w:rPr>
          <w:lang w:eastAsia="ru-RU"/>
        </w:rPr>
      </w:pPr>
    </w:p>
    <w:p w14:paraId="024FEEB3" w14:textId="77777777" w:rsidR="002868DF" w:rsidRPr="008841D7" w:rsidRDefault="00A150A4" w:rsidP="00105582">
      <w:pPr>
        <w:pStyle w:val="ConsPlusCel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868DF" w:rsidRPr="008841D7">
        <w:rPr>
          <w:rFonts w:ascii="Times New Roman" w:hAnsi="Times New Roman" w:cs="Times New Roman"/>
          <w:sz w:val="28"/>
          <w:szCs w:val="28"/>
        </w:rPr>
        <w:t>Подпрограмма 1: «Обеспечение развития системы жилищно-коммунального и газового хозяйства»</w:t>
      </w:r>
      <w:r w:rsidR="002868DF">
        <w:rPr>
          <w:rFonts w:ascii="Times New Roman" w:hAnsi="Times New Roman" w:cs="Times New Roman"/>
          <w:sz w:val="28"/>
          <w:szCs w:val="28"/>
        </w:rPr>
        <w:t>;</w:t>
      </w:r>
    </w:p>
    <w:p w14:paraId="4F84FDED" w14:textId="77777777" w:rsidR="002868DF" w:rsidRDefault="00A150A4" w:rsidP="001055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68DF" w:rsidRPr="008841D7">
        <w:rPr>
          <w:sz w:val="28"/>
          <w:szCs w:val="28"/>
        </w:rPr>
        <w:t>Подпрограмма 2: «Обеспечение энергосбережения и повышение энергетической эффективности</w:t>
      </w:r>
      <w:r w:rsidR="002868DF">
        <w:rPr>
          <w:sz w:val="28"/>
          <w:szCs w:val="28"/>
        </w:rPr>
        <w:t>».</w:t>
      </w:r>
    </w:p>
    <w:p w14:paraId="3C0E5015" w14:textId="77777777" w:rsidR="002868DF" w:rsidRPr="008841D7" w:rsidRDefault="002868DF" w:rsidP="002868DF">
      <w:pPr>
        <w:rPr>
          <w:szCs w:val="28"/>
        </w:rPr>
      </w:pPr>
    </w:p>
    <w:p w14:paraId="0C22FE17" w14:textId="77777777" w:rsidR="002868DF" w:rsidRPr="00552CEF" w:rsidRDefault="002868DF" w:rsidP="002868DF">
      <w:pPr>
        <w:pStyle w:val="11"/>
        <w:ind w:right="-2" w:firstLine="709"/>
        <w:jc w:val="both"/>
        <w:rPr>
          <w:rFonts w:eastAsia="MS Mincho"/>
          <w:szCs w:val="28"/>
          <w:lang w:eastAsia="ja-JP"/>
        </w:rPr>
      </w:pPr>
      <w:r w:rsidRPr="00552CEF">
        <w:rPr>
          <w:szCs w:val="28"/>
        </w:rPr>
        <w:t xml:space="preserve">Основные результаты реализации муниципальной программы </w:t>
      </w:r>
      <w:r w:rsidRPr="00552CEF">
        <w:rPr>
          <w:szCs w:val="28"/>
        </w:rPr>
        <w:br/>
        <w:t xml:space="preserve">в </w:t>
      </w:r>
      <w:r w:rsidR="0029240F">
        <w:rPr>
          <w:szCs w:val="28"/>
        </w:rPr>
        <w:t>2021</w:t>
      </w:r>
      <w:r w:rsidRPr="00552CEF">
        <w:rPr>
          <w:szCs w:val="28"/>
        </w:rPr>
        <w:t xml:space="preserve"> году в соответствии с Методикой характеризуются следующими индикаторами:</w:t>
      </w:r>
    </w:p>
    <w:p w14:paraId="357A5E45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>
        <w:rPr>
          <w:rFonts w:eastAsia="MS Mincho"/>
          <w:sz w:val="28"/>
          <w:szCs w:val="28"/>
          <w:lang w:eastAsia="ja-JP"/>
        </w:rPr>
        <w:t xml:space="preserve">й муниципальной программы </w:t>
      </w:r>
      <w:r w:rsidRPr="00EF70F9">
        <w:rPr>
          <w:rFonts w:eastAsia="MS Mincho"/>
          <w:sz w:val="28"/>
          <w:szCs w:val="28"/>
          <w:lang w:eastAsia="ja-JP"/>
        </w:rPr>
        <w:t>– 1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327F5376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 xml:space="preserve">б) индекс освоения бюджетных средств, выделенных на реализацию муниципальной программы – </w:t>
      </w:r>
      <w:r w:rsidR="000641BC">
        <w:rPr>
          <w:rFonts w:eastAsia="MS Mincho"/>
          <w:sz w:val="28"/>
          <w:szCs w:val="28"/>
          <w:lang w:eastAsia="ja-JP"/>
        </w:rPr>
        <w:t>0,858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59B199E7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в) критерий эффективности реализаци</w:t>
      </w:r>
      <w:r>
        <w:rPr>
          <w:rFonts w:eastAsia="MS Mincho"/>
          <w:sz w:val="28"/>
          <w:szCs w:val="28"/>
          <w:lang w:eastAsia="ja-JP"/>
        </w:rPr>
        <w:t xml:space="preserve">и муниципальной программы </w:t>
      </w:r>
      <w:r w:rsidR="002F181C">
        <w:rPr>
          <w:rFonts w:eastAsia="MS Mincho"/>
          <w:sz w:val="28"/>
          <w:szCs w:val="28"/>
          <w:lang w:eastAsia="ja-JP"/>
        </w:rPr>
        <w:t>– 0,9</w:t>
      </w:r>
      <w:r w:rsidRPr="00EF70F9">
        <w:rPr>
          <w:rFonts w:eastAsia="MS Mincho"/>
          <w:sz w:val="28"/>
          <w:szCs w:val="28"/>
          <w:lang w:eastAsia="ja-JP"/>
        </w:rPr>
        <w:t>.</w:t>
      </w:r>
    </w:p>
    <w:p w14:paraId="0D6A0A10" w14:textId="77777777" w:rsidR="002868DF" w:rsidRDefault="002868DF" w:rsidP="002868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муниципал</w:t>
      </w:r>
      <w:r w:rsidR="002F181C">
        <w:rPr>
          <w:sz w:val="28"/>
          <w:szCs w:val="28"/>
        </w:rPr>
        <w:t>ьной программы составляет – 0,</w:t>
      </w:r>
      <w:r w:rsidR="00E2082E">
        <w:rPr>
          <w:sz w:val="28"/>
          <w:szCs w:val="28"/>
        </w:rPr>
        <w:t>9</w:t>
      </w:r>
      <w:r>
        <w:rPr>
          <w:sz w:val="28"/>
          <w:szCs w:val="28"/>
        </w:rPr>
        <w:t>, что показывает высокую эффективность реализации.</w:t>
      </w:r>
    </w:p>
    <w:p w14:paraId="3810C4CE" w14:textId="60BE8518" w:rsidR="002868DF" w:rsidRDefault="002868DF" w:rsidP="002868DF">
      <w:pPr>
        <w:ind w:firstLine="567"/>
        <w:jc w:val="both"/>
        <w:rPr>
          <w:sz w:val="28"/>
          <w:szCs w:val="28"/>
        </w:rPr>
      </w:pPr>
      <w:r w:rsidRPr="0013326D">
        <w:rPr>
          <w:sz w:val="28"/>
          <w:szCs w:val="28"/>
        </w:rPr>
        <w:t>По результатам рассмотрения отчета администратору муниципальной программы рекомендуется пересмотреть мероприятия муниципальной программы, на которые не выделено финансирование.</w:t>
      </w:r>
    </w:p>
    <w:p w14:paraId="0804CD14" w14:textId="77777777" w:rsidR="00E35B9A" w:rsidRDefault="00E35B9A" w:rsidP="002868DF">
      <w:pPr>
        <w:ind w:firstLine="567"/>
        <w:jc w:val="both"/>
        <w:rPr>
          <w:sz w:val="28"/>
          <w:szCs w:val="28"/>
        </w:rPr>
      </w:pPr>
    </w:p>
    <w:p w14:paraId="765AE721" w14:textId="7721613E" w:rsidR="002F181C" w:rsidRDefault="00E35B9A" w:rsidP="002868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>о реализации муниципальной   программы муниципального образования  "</w:t>
      </w:r>
      <w:proofErr w:type="spellStart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2F181C">
        <w:rPr>
          <w:sz w:val="28"/>
          <w:szCs w:val="28"/>
        </w:rPr>
        <w:t>«Развитие жилищно-коммунальной инфраструктуры, обеспечение энергосбережения в целях повышен</w:t>
      </w:r>
      <w:r>
        <w:rPr>
          <w:sz w:val="28"/>
          <w:szCs w:val="28"/>
        </w:rPr>
        <w:t>ия энер</w:t>
      </w:r>
      <w:r>
        <w:rPr>
          <w:sz w:val="28"/>
          <w:szCs w:val="28"/>
        </w:rPr>
        <w:t>гетической эффективности на 2021</w:t>
      </w:r>
      <w:r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  <w:r w:rsidRPr="002F181C">
        <w:rPr>
          <w:sz w:val="28"/>
          <w:szCs w:val="28"/>
        </w:rPr>
        <w:t xml:space="preserve">» </w:t>
      </w:r>
      <w:r w:rsidRPr="009A3258">
        <w:rPr>
          <w:sz w:val="28"/>
          <w:szCs w:val="28"/>
        </w:rPr>
        <w:t xml:space="preserve"> </w:t>
      </w:r>
      <w:r w:rsidRPr="00D717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2021</w:t>
      </w:r>
      <w:r w:rsidRPr="00222C0C">
        <w:rPr>
          <w:sz w:val="28"/>
          <w:szCs w:val="28"/>
        </w:rPr>
        <w:t xml:space="preserve"> году</w:t>
      </w:r>
      <w:r>
        <w:rPr>
          <w:b/>
          <w:sz w:val="28"/>
          <w:szCs w:val="28"/>
        </w:rPr>
        <w:t xml:space="preserve"> 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5.1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2F181C">
        <w:rPr>
          <w:sz w:val="28"/>
          <w:szCs w:val="28"/>
        </w:rPr>
        <w:t>«Развитие жилищно-коммунальной инфраструктуры, обеспечение энергосбережения в целях повышения энергетической эффективности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 2021</w:t>
      </w:r>
      <w:r w:rsidRPr="002F181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F181C">
        <w:rPr>
          <w:sz w:val="28"/>
          <w:szCs w:val="28"/>
        </w:rPr>
        <w:t xml:space="preserve"> годы » </w:t>
      </w:r>
      <w:r>
        <w:rPr>
          <w:sz w:val="28"/>
          <w:szCs w:val="28"/>
        </w:rPr>
        <w:t>в 2021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1861C418" w14:textId="77777777" w:rsidR="002868DF" w:rsidRPr="00FF01BF" w:rsidRDefault="002868DF" w:rsidP="002868DF">
      <w:pPr>
        <w:pageBreakBefore/>
        <w:tabs>
          <w:tab w:val="left" w:pos="4536"/>
        </w:tabs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Приложение 6</w:t>
      </w:r>
    </w:p>
    <w:p w14:paraId="79AC7DCB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 w:rsidR="009A5A84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6962D3F9" w14:textId="77777777" w:rsidR="002868DF" w:rsidRPr="00DD2E2F" w:rsidRDefault="009A5A84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0F6AE1C9" w14:textId="77777777" w:rsidR="002868DF" w:rsidRDefault="009A5A84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proofErr w:type="gramStart"/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126485D5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 xml:space="preserve"> программ</w:t>
      </w:r>
      <w:r w:rsidR="009A5A84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356EFD7E" w14:textId="77777777" w:rsidR="002868DF" w:rsidRDefault="001F3A83" w:rsidP="002868D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2868DF" w:rsidRPr="00DD2E2F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2868DF" w:rsidRPr="00DD2E2F">
        <w:rPr>
          <w:sz w:val="28"/>
          <w:szCs w:val="28"/>
        </w:rPr>
        <w:t xml:space="preserve"> год</w:t>
      </w:r>
    </w:p>
    <w:p w14:paraId="7DFF9EB1" w14:textId="77777777" w:rsidR="002868DF" w:rsidRDefault="002868DF" w:rsidP="002868DF">
      <w:pPr>
        <w:contextualSpacing/>
        <w:jc w:val="center"/>
        <w:rPr>
          <w:szCs w:val="28"/>
        </w:rPr>
      </w:pPr>
    </w:p>
    <w:p w14:paraId="5277D6EC" w14:textId="77777777" w:rsidR="002868DF" w:rsidRPr="00A150A4" w:rsidRDefault="002868DF" w:rsidP="00740686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Краткая информация о реализации Муниципальной программы</w:t>
      </w:r>
    </w:p>
    <w:p w14:paraId="5A7D07DB" w14:textId="77777777" w:rsidR="002868DF" w:rsidRPr="00A150A4" w:rsidRDefault="002868DF" w:rsidP="00740686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09A33A86" w14:textId="77777777" w:rsidR="002868DF" w:rsidRPr="00A150A4" w:rsidRDefault="002868DF" w:rsidP="00740686">
      <w:pPr>
        <w:tabs>
          <w:tab w:val="center" w:pos="4677"/>
          <w:tab w:val="left" w:pos="7140"/>
        </w:tabs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«Обеспечение общественного порядка, про</w:t>
      </w:r>
      <w:r w:rsidR="007A3F2E">
        <w:rPr>
          <w:b/>
          <w:sz w:val="28"/>
          <w:szCs w:val="28"/>
        </w:rPr>
        <w:t xml:space="preserve">тиводействие преступности на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>-</w:t>
      </w:r>
      <w:r w:rsidR="0029240F">
        <w:rPr>
          <w:b/>
          <w:sz w:val="28"/>
          <w:szCs w:val="28"/>
        </w:rPr>
        <w:t>2023</w:t>
      </w:r>
      <w:r w:rsidRPr="00A150A4">
        <w:rPr>
          <w:b/>
          <w:sz w:val="28"/>
          <w:szCs w:val="28"/>
        </w:rPr>
        <w:t xml:space="preserve"> годов» в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году</w:t>
      </w:r>
    </w:p>
    <w:p w14:paraId="5608D19D" w14:textId="77777777" w:rsidR="002868DF" w:rsidRPr="00A150A4" w:rsidRDefault="002868DF" w:rsidP="002868DF">
      <w:pPr>
        <w:contextualSpacing/>
        <w:jc w:val="center"/>
        <w:rPr>
          <w:b/>
          <w:sz w:val="28"/>
          <w:szCs w:val="28"/>
          <w:u w:val="single"/>
        </w:rPr>
      </w:pPr>
    </w:p>
    <w:p w14:paraId="2B5E50F3" w14:textId="77777777" w:rsidR="002868DF" w:rsidRPr="00A150A4" w:rsidRDefault="002868DF" w:rsidP="002868DF">
      <w:pPr>
        <w:suppressAutoHyphens/>
        <w:ind w:left="720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5C5436BE" w14:textId="77777777" w:rsidR="002868DF" w:rsidRPr="00A150A4" w:rsidRDefault="007A3F2E" w:rsidP="002868DF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</w:t>
      </w:r>
    </w:p>
    <w:p w14:paraId="25C50745" w14:textId="77777777" w:rsidR="00A150A4" w:rsidRPr="00FF01BF" w:rsidRDefault="00A150A4" w:rsidP="002868DF">
      <w:pPr>
        <w:ind w:left="720"/>
        <w:jc w:val="center"/>
        <w:rPr>
          <w:sz w:val="28"/>
          <w:szCs w:val="28"/>
        </w:rPr>
      </w:pPr>
    </w:p>
    <w:p w14:paraId="12B4994B" w14:textId="77777777" w:rsidR="002868DF" w:rsidRPr="002F17C3" w:rsidRDefault="002868DF" w:rsidP="00A150A4">
      <w:pPr>
        <w:tabs>
          <w:tab w:val="left" w:pos="567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50A4">
        <w:rPr>
          <w:sz w:val="28"/>
          <w:szCs w:val="28"/>
        </w:rPr>
        <w:tab/>
      </w:r>
      <w:r w:rsidRPr="00FF01BF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программа муниципального образования «Рамешковский район» Тверской </w:t>
      </w:r>
      <w:r w:rsidRPr="009449C8">
        <w:rPr>
          <w:sz w:val="28"/>
          <w:szCs w:val="28"/>
        </w:rPr>
        <w:t>области «</w:t>
      </w:r>
      <w:r w:rsidRPr="002F17C3">
        <w:rPr>
          <w:sz w:val="28"/>
          <w:szCs w:val="28"/>
        </w:rPr>
        <w:t xml:space="preserve">Обеспечение общественного порядка, противодействие преступности на </w:t>
      </w:r>
      <w:r w:rsidR="0029240F">
        <w:rPr>
          <w:sz w:val="28"/>
          <w:szCs w:val="28"/>
        </w:rPr>
        <w:t>2021</w:t>
      </w:r>
      <w:r w:rsidRPr="002F17C3">
        <w:rPr>
          <w:sz w:val="28"/>
          <w:szCs w:val="28"/>
        </w:rPr>
        <w:t>-</w:t>
      </w:r>
      <w:r w:rsidR="0029240F">
        <w:rPr>
          <w:sz w:val="28"/>
          <w:szCs w:val="28"/>
        </w:rPr>
        <w:t>2023</w:t>
      </w:r>
      <w:r w:rsidRPr="002F17C3">
        <w:rPr>
          <w:sz w:val="28"/>
          <w:szCs w:val="28"/>
        </w:rPr>
        <w:t xml:space="preserve"> годов</w:t>
      </w:r>
      <w:r w:rsidRPr="009449C8">
        <w:rPr>
          <w:sz w:val="28"/>
          <w:szCs w:val="28"/>
        </w:rPr>
        <w:t>»</w:t>
      </w:r>
      <w:r w:rsidRPr="00FF01BF">
        <w:rPr>
          <w:sz w:val="28"/>
          <w:szCs w:val="28"/>
        </w:rPr>
        <w:t xml:space="preserve"> (далее в настоящем приложении – муниципальная программа) утверждена постановлением администрации </w:t>
      </w:r>
      <w:r w:rsidR="00007DB7">
        <w:rPr>
          <w:sz w:val="28"/>
          <w:szCs w:val="28"/>
        </w:rPr>
        <w:t>Рамешковского района от 24.12.2020</w:t>
      </w:r>
      <w:r w:rsidR="001934AE">
        <w:rPr>
          <w:sz w:val="28"/>
          <w:szCs w:val="28"/>
        </w:rPr>
        <w:t xml:space="preserve"> № </w:t>
      </w:r>
      <w:r w:rsidR="00007DB7">
        <w:rPr>
          <w:sz w:val="28"/>
          <w:szCs w:val="28"/>
        </w:rPr>
        <w:t>209</w:t>
      </w:r>
      <w:r>
        <w:rPr>
          <w:sz w:val="28"/>
          <w:szCs w:val="28"/>
        </w:rPr>
        <w:t>-па</w:t>
      </w:r>
      <w:r w:rsidRPr="00FF01BF">
        <w:rPr>
          <w:sz w:val="28"/>
          <w:szCs w:val="28"/>
        </w:rPr>
        <w:t xml:space="preserve"> «Об утверждение муниципальной программы </w:t>
      </w:r>
      <w:r>
        <w:rPr>
          <w:sz w:val="28"/>
          <w:szCs w:val="28"/>
        </w:rPr>
        <w:t xml:space="preserve">муниципального образования «Рамешковский район» Тверской области </w:t>
      </w:r>
      <w:r w:rsidRPr="002F17C3">
        <w:rPr>
          <w:sz w:val="28"/>
          <w:szCs w:val="28"/>
        </w:rPr>
        <w:t xml:space="preserve">«Обеспечение общественного порядка, противодействие преступности на </w:t>
      </w:r>
      <w:r w:rsidR="0029240F">
        <w:rPr>
          <w:sz w:val="28"/>
          <w:szCs w:val="28"/>
        </w:rPr>
        <w:t>2021</w:t>
      </w:r>
      <w:r w:rsidRPr="002F17C3">
        <w:rPr>
          <w:sz w:val="28"/>
          <w:szCs w:val="28"/>
        </w:rPr>
        <w:t>-</w:t>
      </w:r>
      <w:r w:rsidR="0029240F">
        <w:rPr>
          <w:sz w:val="28"/>
          <w:szCs w:val="28"/>
        </w:rPr>
        <w:t>2023</w:t>
      </w:r>
      <w:r w:rsidRPr="002F17C3">
        <w:rPr>
          <w:sz w:val="28"/>
          <w:szCs w:val="28"/>
        </w:rPr>
        <w:t xml:space="preserve"> годов».</w:t>
      </w:r>
    </w:p>
    <w:p w14:paraId="356980B4" w14:textId="77777777" w:rsidR="002868DF" w:rsidRPr="009449C8" w:rsidRDefault="002868DF" w:rsidP="002868DF">
      <w:pPr>
        <w:tabs>
          <w:tab w:val="center" w:pos="4677"/>
          <w:tab w:val="left" w:pos="7140"/>
        </w:tabs>
        <w:ind w:firstLine="709"/>
        <w:jc w:val="both"/>
        <w:rPr>
          <w:szCs w:val="28"/>
        </w:rPr>
      </w:pPr>
    </w:p>
    <w:p w14:paraId="2B7B448C" w14:textId="77777777" w:rsidR="002868DF" w:rsidRPr="00FF01BF" w:rsidRDefault="002868DF" w:rsidP="002868DF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 w:rsidR="00105582">
        <w:rPr>
          <w:sz w:val="28"/>
          <w:szCs w:val="28"/>
        </w:rPr>
        <w:t>а</w:t>
      </w:r>
      <w:r w:rsidRPr="00743DA3">
        <w:rPr>
          <w:sz w:val="28"/>
          <w:szCs w:val="28"/>
        </w:rPr>
        <w:t>дминистр</w:t>
      </w:r>
      <w:r w:rsidR="00740686">
        <w:rPr>
          <w:sz w:val="28"/>
          <w:szCs w:val="28"/>
        </w:rPr>
        <w:t xml:space="preserve">ация </w:t>
      </w:r>
      <w:r w:rsidRPr="00743DA3">
        <w:rPr>
          <w:sz w:val="28"/>
          <w:szCs w:val="28"/>
        </w:rPr>
        <w:t>Рамешковск</w:t>
      </w:r>
      <w:r w:rsidR="00740686">
        <w:rPr>
          <w:sz w:val="28"/>
          <w:szCs w:val="28"/>
        </w:rPr>
        <w:t>ого</w:t>
      </w:r>
      <w:r w:rsidRPr="00743DA3">
        <w:rPr>
          <w:sz w:val="28"/>
          <w:szCs w:val="28"/>
        </w:rPr>
        <w:t xml:space="preserve"> район</w:t>
      </w:r>
      <w:r w:rsidR="00740686">
        <w:rPr>
          <w:sz w:val="28"/>
          <w:szCs w:val="28"/>
        </w:rPr>
        <w:t>а</w:t>
      </w:r>
      <w:r w:rsidRPr="00F818D9">
        <w:rPr>
          <w:color w:val="000000"/>
          <w:sz w:val="28"/>
          <w:szCs w:val="28"/>
        </w:rPr>
        <w:t>.</w:t>
      </w:r>
    </w:p>
    <w:p w14:paraId="33016974" w14:textId="77777777" w:rsidR="003E1B4D" w:rsidRPr="003E1B4D" w:rsidRDefault="003E1B4D" w:rsidP="003E1B4D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 xml:space="preserve">Объем освоенных бюджетных средств в рамках муниципальной </w:t>
      </w:r>
      <w:r w:rsidR="007A3F2E">
        <w:rPr>
          <w:sz w:val="28"/>
          <w:szCs w:val="28"/>
        </w:rPr>
        <w:t xml:space="preserve">программы в </w:t>
      </w:r>
      <w:r w:rsidR="0029240F">
        <w:rPr>
          <w:sz w:val="28"/>
          <w:szCs w:val="28"/>
        </w:rPr>
        <w:t>2021</w:t>
      </w:r>
      <w:r w:rsidR="00DC010E">
        <w:rPr>
          <w:sz w:val="28"/>
          <w:szCs w:val="28"/>
        </w:rPr>
        <w:t xml:space="preserve"> году составил 4166,7</w:t>
      </w:r>
      <w:r w:rsidRPr="00FF01BF">
        <w:rPr>
          <w:sz w:val="28"/>
          <w:szCs w:val="28"/>
        </w:rPr>
        <w:t xml:space="preserve"> тыс. рублей, или </w:t>
      </w:r>
      <w:r w:rsidR="00DC010E">
        <w:rPr>
          <w:sz w:val="28"/>
          <w:szCs w:val="28"/>
        </w:rPr>
        <w:t>99</w:t>
      </w:r>
      <w:r w:rsidR="002F181C">
        <w:rPr>
          <w:sz w:val="28"/>
          <w:szCs w:val="28"/>
        </w:rPr>
        <w:t>,</w:t>
      </w:r>
      <w:r w:rsidR="00DC010E">
        <w:rPr>
          <w:sz w:val="28"/>
          <w:szCs w:val="28"/>
        </w:rPr>
        <w:t>8</w:t>
      </w:r>
      <w:r w:rsidRPr="00FF01BF">
        <w:rPr>
          <w:sz w:val="28"/>
          <w:szCs w:val="28"/>
        </w:rPr>
        <w:t xml:space="preserve">% от запланированных </w:t>
      </w:r>
      <w:r w:rsidR="00DC010E">
        <w:rPr>
          <w:sz w:val="28"/>
          <w:szCs w:val="28"/>
        </w:rPr>
        <w:t>4158,1</w:t>
      </w:r>
      <w:r w:rsidRPr="00FF01BF">
        <w:rPr>
          <w:sz w:val="28"/>
          <w:szCs w:val="28"/>
        </w:rPr>
        <w:t xml:space="preserve"> тыс. рублей.</w:t>
      </w:r>
    </w:p>
    <w:p w14:paraId="583762A0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>
        <w:rPr>
          <w:szCs w:val="28"/>
          <w:lang w:eastAsia="ru-RU"/>
        </w:rPr>
        <w:t>программы характеризуется следующими показателями цели:</w:t>
      </w:r>
    </w:p>
    <w:p w14:paraId="5FCF8C02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а) Показатель 1 цели программы «</w:t>
      </w:r>
      <w:r w:rsidR="00D73F9B" w:rsidRPr="00D73F9B">
        <w:rPr>
          <w:szCs w:val="28"/>
          <w:lang w:eastAsia="ru-RU"/>
        </w:rPr>
        <w:t>Число преступлений в год</w:t>
      </w:r>
      <w:r w:rsidRPr="00D73F9B">
        <w:rPr>
          <w:szCs w:val="28"/>
          <w:lang w:eastAsia="ru-RU"/>
        </w:rPr>
        <w:t>»</w:t>
      </w:r>
      <w:r>
        <w:rPr>
          <w:szCs w:val="28"/>
          <w:lang w:eastAsia="ru-RU"/>
        </w:rPr>
        <w:t>исполнен на 100% от запланированного показателя;</w:t>
      </w:r>
    </w:p>
    <w:p w14:paraId="383B1A8B" w14:textId="77777777" w:rsidR="002868DF" w:rsidRDefault="002868DF" w:rsidP="00105582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</w:t>
      </w:r>
      <w:r w:rsidRPr="007960F7">
        <w:rPr>
          <w:szCs w:val="28"/>
          <w:lang w:eastAsia="ru-RU"/>
        </w:rPr>
        <w:t>Пока</w:t>
      </w:r>
      <w:r w:rsidR="00D73F9B">
        <w:rPr>
          <w:szCs w:val="28"/>
          <w:lang w:eastAsia="ru-RU"/>
        </w:rPr>
        <w:t xml:space="preserve">затель 2 цели программы </w:t>
      </w:r>
      <w:r>
        <w:rPr>
          <w:szCs w:val="28"/>
          <w:lang w:eastAsia="ru-RU"/>
        </w:rPr>
        <w:t>«</w:t>
      </w:r>
      <w:r w:rsidR="00D73F9B" w:rsidRPr="00D73F9B">
        <w:rPr>
          <w:szCs w:val="28"/>
          <w:lang w:eastAsia="ru-RU"/>
        </w:rPr>
        <w:t xml:space="preserve">Количество проявлений терроризма и </w:t>
      </w:r>
      <w:proofErr w:type="gramStart"/>
      <w:r w:rsidR="00D73F9B" w:rsidRPr="00D73F9B">
        <w:rPr>
          <w:szCs w:val="28"/>
          <w:lang w:eastAsia="ru-RU"/>
        </w:rPr>
        <w:t>экстремизма</w:t>
      </w:r>
      <w:r w:rsidRPr="00D73F9B">
        <w:rPr>
          <w:szCs w:val="28"/>
          <w:lang w:eastAsia="ru-RU"/>
        </w:rPr>
        <w:t>»</w:t>
      </w:r>
      <w:r w:rsidR="00D73F9B">
        <w:rPr>
          <w:szCs w:val="28"/>
          <w:lang w:eastAsia="ru-RU"/>
        </w:rPr>
        <w:t>исполнен</w:t>
      </w:r>
      <w:proofErr w:type="gramEnd"/>
      <w:r w:rsidR="00D73F9B">
        <w:rPr>
          <w:szCs w:val="28"/>
          <w:lang w:eastAsia="ru-RU"/>
        </w:rPr>
        <w:t xml:space="preserve"> на 100 </w:t>
      </w:r>
      <w:r>
        <w:rPr>
          <w:szCs w:val="28"/>
          <w:lang w:eastAsia="ru-RU"/>
        </w:rPr>
        <w:t>% от запланированного показателя;</w:t>
      </w:r>
    </w:p>
    <w:p w14:paraId="4E761CF6" w14:textId="77777777" w:rsidR="00D73F9B" w:rsidRDefault="00D73F9B" w:rsidP="00D73F9B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в) Показатель 3 цели программы «</w:t>
      </w:r>
      <w:r w:rsidR="00ED4620" w:rsidRPr="00ED4620">
        <w:rPr>
          <w:szCs w:val="28"/>
          <w:lang w:eastAsia="ru-RU"/>
        </w:rPr>
        <w:t>Количество преступлений, совершенных в общественных местах</w:t>
      </w:r>
      <w:r w:rsidRPr="00ED4620">
        <w:rPr>
          <w:szCs w:val="28"/>
          <w:lang w:eastAsia="ru-RU"/>
        </w:rPr>
        <w:t>»</w:t>
      </w:r>
      <w:r>
        <w:rPr>
          <w:szCs w:val="28"/>
          <w:lang w:eastAsia="ru-RU"/>
        </w:rPr>
        <w:t>исполнен на 100% от запланированного показателя;</w:t>
      </w:r>
    </w:p>
    <w:p w14:paraId="2441FABC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Муни</w:t>
      </w:r>
      <w:r w:rsidR="00DC010E">
        <w:rPr>
          <w:szCs w:val="28"/>
          <w:lang w:eastAsia="ru-RU"/>
        </w:rPr>
        <w:t>ципальная программа состоит из 5</w:t>
      </w:r>
      <w:r>
        <w:rPr>
          <w:szCs w:val="28"/>
          <w:lang w:eastAsia="ru-RU"/>
        </w:rPr>
        <w:t xml:space="preserve"> подпрограмм:</w:t>
      </w:r>
    </w:p>
    <w:p w14:paraId="123CD152" w14:textId="77777777" w:rsidR="002868DF" w:rsidRPr="00EB4744" w:rsidRDefault="00A150A4" w:rsidP="00DC010E">
      <w:pPr>
        <w:pStyle w:val="ConsPlusCel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2868DF" w:rsidRPr="00EB4744">
        <w:rPr>
          <w:rFonts w:ascii="Times New Roman" w:hAnsi="Times New Roman"/>
          <w:color w:val="000000"/>
          <w:sz w:val="28"/>
          <w:szCs w:val="28"/>
        </w:rPr>
        <w:t>а)</w:t>
      </w:r>
      <w:r w:rsidR="00DC010E">
        <w:rPr>
          <w:rFonts w:ascii="Times New Roman" w:hAnsi="Times New Roman" w:cs="Times New Roman"/>
          <w:sz w:val="28"/>
          <w:szCs w:val="28"/>
        </w:rPr>
        <w:t xml:space="preserve">Подпрограмма 1 «Профилактика терроризма и </w:t>
      </w:r>
      <w:r w:rsidR="00DC010E" w:rsidRPr="00DC010E">
        <w:rPr>
          <w:rFonts w:ascii="Times New Roman" w:hAnsi="Times New Roman" w:cs="Times New Roman"/>
          <w:sz w:val="28"/>
          <w:szCs w:val="28"/>
        </w:rPr>
        <w:t>экстремизма»</w:t>
      </w:r>
      <w:r w:rsidR="002868DF" w:rsidRPr="00EB4744">
        <w:rPr>
          <w:rFonts w:ascii="Times New Roman" w:hAnsi="Times New Roman" w:cs="Times New Roman"/>
          <w:sz w:val="28"/>
          <w:szCs w:val="28"/>
        </w:rPr>
        <w:t>»;</w:t>
      </w:r>
    </w:p>
    <w:p w14:paraId="4236F428" w14:textId="77777777" w:rsidR="002868DF" w:rsidRDefault="00A150A4" w:rsidP="00A150A4">
      <w:pPr>
        <w:pStyle w:val="ConsPlusCel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8DF" w:rsidRPr="00EB4744">
        <w:rPr>
          <w:rFonts w:ascii="Times New Roman" w:hAnsi="Times New Roman" w:cs="Times New Roman"/>
          <w:sz w:val="28"/>
          <w:szCs w:val="28"/>
        </w:rPr>
        <w:t>б)Подпрограмма 2«Комплексные меры противодействия злоупотреблению наркотических средств, психотропных</w:t>
      </w:r>
      <w:r w:rsidR="002868DF" w:rsidRPr="000E11A1">
        <w:rPr>
          <w:rFonts w:ascii="Times New Roman" w:hAnsi="Times New Roman" w:cs="Times New Roman"/>
          <w:sz w:val="28"/>
          <w:szCs w:val="28"/>
        </w:rPr>
        <w:t xml:space="preserve"> веществ и их незаконному обороту»</w:t>
      </w:r>
      <w:r w:rsidR="002868DF">
        <w:rPr>
          <w:rFonts w:ascii="Times New Roman" w:hAnsi="Times New Roman" w:cs="Times New Roman"/>
          <w:sz w:val="28"/>
          <w:szCs w:val="28"/>
        </w:rPr>
        <w:t>.</w:t>
      </w:r>
    </w:p>
    <w:p w14:paraId="5141734E" w14:textId="77777777" w:rsidR="003E1B4D" w:rsidRDefault="003E1B4D" w:rsidP="003E1B4D">
      <w:pPr>
        <w:suppressAutoHyphens/>
        <w:ind w:firstLine="708"/>
        <w:rPr>
          <w:sz w:val="28"/>
          <w:szCs w:val="28"/>
          <w:lang w:eastAsia="en-US"/>
        </w:rPr>
      </w:pPr>
      <w:proofErr w:type="gramStart"/>
      <w:r w:rsidRPr="003E1B4D">
        <w:rPr>
          <w:sz w:val="28"/>
          <w:szCs w:val="28"/>
          <w:lang w:eastAsia="en-US"/>
        </w:rPr>
        <w:t>в)Подпрограмма</w:t>
      </w:r>
      <w:proofErr w:type="gramEnd"/>
      <w:r w:rsidRPr="003E1B4D">
        <w:rPr>
          <w:sz w:val="28"/>
          <w:szCs w:val="28"/>
          <w:lang w:eastAsia="en-US"/>
        </w:rPr>
        <w:t xml:space="preserve"> 3</w:t>
      </w:r>
      <w:r>
        <w:rPr>
          <w:sz w:val="28"/>
          <w:szCs w:val="28"/>
          <w:lang w:eastAsia="en-US"/>
        </w:rPr>
        <w:t xml:space="preserve">  «Профилактика правонарушений и преступности несовершеннолетних»</w:t>
      </w:r>
    </w:p>
    <w:p w14:paraId="56F149D5" w14:textId="77777777" w:rsidR="003E1B4D" w:rsidRDefault="003E1B4D" w:rsidP="003E1B4D">
      <w:pPr>
        <w:pStyle w:val="ConsPlusCel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3E1B4D">
        <w:rPr>
          <w:rFonts w:ascii="Times New Roman" w:hAnsi="Times New Roman" w:cs="Times New Roman"/>
          <w:sz w:val="28"/>
          <w:szCs w:val="28"/>
          <w:lang w:eastAsia="en-US"/>
        </w:rPr>
        <w:t>г)Подпрограмма</w:t>
      </w:r>
      <w:proofErr w:type="gramEnd"/>
      <w:r w:rsidRPr="003E1B4D">
        <w:rPr>
          <w:rFonts w:ascii="Times New Roman" w:hAnsi="Times New Roman" w:cs="Times New Roman"/>
          <w:sz w:val="28"/>
          <w:szCs w:val="28"/>
          <w:lang w:eastAsia="en-US"/>
        </w:rPr>
        <w:t xml:space="preserve"> 4  «Обеспечение   предупреждения  и ликвидации  </w:t>
      </w:r>
      <w:r w:rsidRPr="003E1B4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последствий  чрезвычайных   ситуаций и стихийных бедствий»</w:t>
      </w:r>
      <w:r w:rsidR="00DC010E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14:paraId="01AA49B3" w14:textId="77777777" w:rsidR="00DC010E" w:rsidRPr="003E1B4D" w:rsidRDefault="00DC010E" w:rsidP="00DC010E">
      <w:pPr>
        <w:pStyle w:val="ConsPlusCel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д) Подпрограмма 5 «Обеспечение общественной безопасности и правопорядка, профилактика </w:t>
      </w:r>
      <w:r w:rsidRPr="00DC010E">
        <w:rPr>
          <w:rFonts w:ascii="Times New Roman" w:hAnsi="Times New Roman" w:cs="Times New Roman"/>
          <w:sz w:val="28"/>
          <w:szCs w:val="28"/>
          <w:lang w:eastAsia="en-US"/>
        </w:rPr>
        <w:t>правонарушений»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7CD9F8EB" w14:textId="77777777" w:rsidR="002868DF" w:rsidRPr="00552CEF" w:rsidRDefault="002868DF" w:rsidP="00C40941">
      <w:pPr>
        <w:pStyle w:val="11"/>
        <w:ind w:right="-2" w:firstLine="708"/>
        <w:jc w:val="both"/>
        <w:rPr>
          <w:rFonts w:eastAsia="MS Mincho"/>
          <w:szCs w:val="28"/>
          <w:lang w:eastAsia="ja-JP"/>
        </w:rPr>
      </w:pPr>
      <w:r w:rsidRPr="00552CEF">
        <w:rPr>
          <w:szCs w:val="28"/>
        </w:rPr>
        <w:t xml:space="preserve">Основные результаты реализации муниципальной программы </w:t>
      </w:r>
      <w:r w:rsidRPr="00552CEF">
        <w:rPr>
          <w:szCs w:val="28"/>
        </w:rPr>
        <w:br/>
        <w:t xml:space="preserve">в </w:t>
      </w:r>
      <w:r w:rsidR="0029240F">
        <w:rPr>
          <w:szCs w:val="28"/>
        </w:rPr>
        <w:t>2021</w:t>
      </w:r>
      <w:r w:rsidRPr="00552CEF">
        <w:rPr>
          <w:szCs w:val="28"/>
        </w:rPr>
        <w:t xml:space="preserve"> году в соответствии с Методикой характеризуются следующими индикаторами:</w:t>
      </w:r>
    </w:p>
    <w:p w14:paraId="512F459C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>
        <w:rPr>
          <w:rFonts w:eastAsia="MS Mincho"/>
          <w:sz w:val="28"/>
          <w:szCs w:val="28"/>
          <w:lang w:eastAsia="ja-JP"/>
        </w:rPr>
        <w:t>й муниципальной программы – 1,0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1D8E48D1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 xml:space="preserve">б) индекс освоения бюджетных средств, выделенных на реализацию муниципальной программы – </w:t>
      </w:r>
      <w:r w:rsidR="00602EBE">
        <w:rPr>
          <w:rFonts w:eastAsia="MS Mincho"/>
          <w:sz w:val="28"/>
          <w:szCs w:val="28"/>
          <w:lang w:eastAsia="ja-JP"/>
        </w:rPr>
        <w:t>0,9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768C36EA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в) критерий эффективности реализаци</w:t>
      </w:r>
      <w:r w:rsidR="00982C71">
        <w:rPr>
          <w:rFonts w:eastAsia="MS Mincho"/>
          <w:sz w:val="28"/>
          <w:szCs w:val="28"/>
          <w:lang w:eastAsia="ja-JP"/>
        </w:rPr>
        <w:t>и</w:t>
      </w:r>
      <w:r w:rsidR="00602EBE">
        <w:rPr>
          <w:rFonts w:eastAsia="MS Mincho"/>
          <w:sz w:val="28"/>
          <w:szCs w:val="28"/>
          <w:lang w:eastAsia="ja-JP"/>
        </w:rPr>
        <w:t xml:space="preserve"> муниципальной программы – 0,9</w:t>
      </w:r>
      <w:r w:rsidRPr="00552CEF">
        <w:rPr>
          <w:rFonts w:eastAsia="MS Mincho"/>
          <w:sz w:val="28"/>
          <w:szCs w:val="28"/>
          <w:lang w:eastAsia="ja-JP"/>
        </w:rPr>
        <w:t>.</w:t>
      </w:r>
    </w:p>
    <w:p w14:paraId="7C23A9A9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В соответствии с пунктом 1 Методики </w:t>
      </w:r>
      <w:r w:rsidRPr="00F818D9">
        <w:rPr>
          <w:rFonts w:eastAsia="Times New Roman"/>
          <w:sz w:val="28"/>
          <w:szCs w:val="28"/>
        </w:rPr>
        <w:t xml:space="preserve">муниципальная </w:t>
      </w:r>
      <w:r w:rsidRPr="00F818D9">
        <w:rPr>
          <w:sz w:val="28"/>
          <w:szCs w:val="28"/>
        </w:rPr>
        <w:t xml:space="preserve">программа </w:t>
      </w:r>
      <w:r w:rsidRPr="00F818D9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году реализована эффективно.</w:t>
      </w:r>
    </w:p>
    <w:p w14:paraId="7F30C5EE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0D264050" w14:textId="77777777" w:rsidR="002868DF" w:rsidRPr="00F818D9" w:rsidRDefault="00A150A4" w:rsidP="002868DF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68DF">
        <w:rPr>
          <w:sz w:val="28"/>
          <w:szCs w:val="28"/>
        </w:rPr>
        <w:t>1.</w:t>
      </w:r>
      <w:r w:rsidR="002868DF"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0F7DF27D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6DCC6C71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3E3D74B6" w14:textId="02CB6605" w:rsidR="00B23288" w:rsidRDefault="00B23288" w:rsidP="00B23288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>о реализации муниципальной   програ</w:t>
      </w:r>
      <w:r>
        <w:rPr>
          <w:sz w:val="28"/>
          <w:szCs w:val="28"/>
        </w:rPr>
        <w:t xml:space="preserve">ммы муниципального образования </w:t>
      </w:r>
      <w:r w:rsidRPr="00213E29">
        <w:rPr>
          <w:sz w:val="28"/>
          <w:szCs w:val="28"/>
        </w:rPr>
        <w:t>"</w:t>
      </w:r>
      <w:proofErr w:type="spellStart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6460D4">
        <w:rPr>
          <w:sz w:val="28"/>
          <w:szCs w:val="28"/>
        </w:rPr>
        <w:t>«Обеспечение общественного порядка, прот</w:t>
      </w:r>
      <w:r>
        <w:rPr>
          <w:sz w:val="28"/>
          <w:szCs w:val="28"/>
        </w:rPr>
        <w:t>иводействие преступности на 2021-2023</w:t>
      </w:r>
      <w:r w:rsidRPr="006460D4">
        <w:rPr>
          <w:sz w:val="28"/>
          <w:szCs w:val="28"/>
        </w:rPr>
        <w:t xml:space="preserve"> годов</w:t>
      </w:r>
      <w:r w:rsidRPr="009A3258">
        <w:rPr>
          <w:sz w:val="28"/>
          <w:szCs w:val="28"/>
        </w:rPr>
        <w:t xml:space="preserve"> </w:t>
      </w:r>
      <w:r w:rsidRPr="00D717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2021</w:t>
      </w:r>
      <w:r w:rsidRPr="00222C0C">
        <w:rPr>
          <w:sz w:val="28"/>
          <w:szCs w:val="28"/>
        </w:rPr>
        <w:t xml:space="preserve"> году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6.1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6460D4">
        <w:rPr>
          <w:sz w:val="28"/>
          <w:szCs w:val="28"/>
        </w:rPr>
        <w:t>«Обеспечение общественного порядка, прот</w:t>
      </w:r>
      <w:r>
        <w:rPr>
          <w:sz w:val="28"/>
          <w:szCs w:val="28"/>
        </w:rPr>
        <w:t>иводействие преступности на 2021</w:t>
      </w:r>
      <w:r w:rsidRPr="006460D4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6460D4">
        <w:rPr>
          <w:sz w:val="28"/>
          <w:szCs w:val="28"/>
        </w:rPr>
        <w:t xml:space="preserve"> годов</w:t>
      </w:r>
      <w:r w:rsidRPr="002F181C">
        <w:rPr>
          <w:sz w:val="28"/>
          <w:szCs w:val="28"/>
        </w:rPr>
        <w:t xml:space="preserve"> </w:t>
      </w:r>
      <w:r>
        <w:rPr>
          <w:sz w:val="28"/>
          <w:szCs w:val="28"/>
        </w:rPr>
        <w:t>в 2021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56690C62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170CE3A5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6485F4D3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020E323A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75A979F0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01B7E61A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07032BDF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1FB6B4E0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3F45BBF3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714827E9" w14:textId="77777777" w:rsidR="002868DF" w:rsidRPr="00FF01BF" w:rsidRDefault="002868DF" w:rsidP="002868DF">
      <w:pPr>
        <w:pageBreakBefore/>
        <w:tabs>
          <w:tab w:val="left" w:pos="4536"/>
        </w:tabs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Приложение 7</w:t>
      </w:r>
    </w:p>
    <w:p w14:paraId="78301ADD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 w:rsidR="001F3A83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68838EFD" w14:textId="77777777" w:rsidR="002868DF" w:rsidRPr="00DD2E2F" w:rsidRDefault="001F3A83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1A115FBF" w14:textId="77777777" w:rsidR="002868DF" w:rsidRDefault="001F3A83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proofErr w:type="gramStart"/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2792E214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 xml:space="preserve"> программ</w:t>
      </w:r>
      <w:r w:rsidR="001F3A83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48F7DBE0" w14:textId="77777777" w:rsidR="002868DF" w:rsidRDefault="001F3A83" w:rsidP="002868D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2868DF" w:rsidRPr="00DD2E2F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2868DF" w:rsidRPr="00DD2E2F">
        <w:rPr>
          <w:sz w:val="28"/>
          <w:szCs w:val="28"/>
        </w:rPr>
        <w:t xml:space="preserve"> год</w:t>
      </w:r>
    </w:p>
    <w:p w14:paraId="67BB0C92" w14:textId="77777777" w:rsidR="002868DF" w:rsidRDefault="002868DF" w:rsidP="002868DF">
      <w:pPr>
        <w:contextualSpacing/>
        <w:jc w:val="center"/>
        <w:rPr>
          <w:szCs w:val="28"/>
        </w:rPr>
      </w:pPr>
    </w:p>
    <w:p w14:paraId="0DDE21F9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Краткая информация о реализации Муниципальной программы</w:t>
      </w:r>
    </w:p>
    <w:p w14:paraId="1DC9F446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67ACD85A" w14:textId="77777777" w:rsidR="002868DF" w:rsidRPr="00A150A4" w:rsidRDefault="002868DF" w:rsidP="00A150A4">
      <w:pPr>
        <w:tabs>
          <w:tab w:val="center" w:pos="4677"/>
          <w:tab w:val="left" w:pos="7140"/>
        </w:tabs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«</w:t>
      </w:r>
      <w:r w:rsidRPr="00A150A4">
        <w:rPr>
          <w:b/>
          <w:color w:val="000000"/>
          <w:spacing w:val="1"/>
          <w:sz w:val="28"/>
          <w:szCs w:val="28"/>
        </w:rPr>
        <w:t xml:space="preserve">Социальная  </w:t>
      </w:r>
      <w:r w:rsidR="005B51E5">
        <w:rPr>
          <w:b/>
          <w:color w:val="000000"/>
          <w:spacing w:val="1"/>
          <w:sz w:val="28"/>
          <w:szCs w:val="28"/>
        </w:rPr>
        <w:t xml:space="preserve"> поддержка   населения   на </w:t>
      </w:r>
      <w:r w:rsidR="0029240F">
        <w:rPr>
          <w:b/>
          <w:color w:val="000000"/>
          <w:spacing w:val="1"/>
          <w:sz w:val="28"/>
          <w:szCs w:val="28"/>
        </w:rPr>
        <w:t>2021</w:t>
      </w:r>
      <w:r w:rsidRPr="00A150A4">
        <w:rPr>
          <w:b/>
          <w:color w:val="000000"/>
          <w:spacing w:val="1"/>
          <w:sz w:val="28"/>
          <w:szCs w:val="28"/>
        </w:rPr>
        <w:t>-</w:t>
      </w:r>
      <w:r w:rsidR="0029240F">
        <w:rPr>
          <w:b/>
          <w:color w:val="000000"/>
          <w:spacing w:val="1"/>
          <w:sz w:val="28"/>
          <w:szCs w:val="28"/>
        </w:rPr>
        <w:t>2023</w:t>
      </w:r>
      <w:r w:rsidR="00945071">
        <w:rPr>
          <w:b/>
          <w:color w:val="000000"/>
          <w:spacing w:val="1"/>
          <w:sz w:val="28"/>
          <w:szCs w:val="28"/>
        </w:rPr>
        <w:t xml:space="preserve">годы </w:t>
      </w:r>
      <w:r w:rsidR="00F61DAD">
        <w:rPr>
          <w:b/>
          <w:sz w:val="28"/>
          <w:szCs w:val="28"/>
        </w:rPr>
        <w:t>»</w:t>
      </w:r>
      <w:r w:rsidR="00945071">
        <w:rPr>
          <w:b/>
          <w:sz w:val="28"/>
          <w:szCs w:val="28"/>
        </w:rPr>
        <w:t xml:space="preserve"> в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году</w:t>
      </w:r>
    </w:p>
    <w:p w14:paraId="6CF4D400" w14:textId="77777777" w:rsidR="002868DF" w:rsidRPr="00A150A4" w:rsidRDefault="002868DF" w:rsidP="00A150A4">
      <w:pPr>
        <w:contextualSpacing/>
        <w:jc w:val="center"/>
        <w:rPr>
          <w:b/>
          <w:sz w:val="28"/>
          <w:szCs w:val="28"/>
          <w:u w:val="single"/>
        </w:rPr>
      </w:pPr>
    </w:p>
    <w:p w14:paraId="07760601" w14:textId="77777777" w:rsidR="002868DF" w:rsidRPr="00A150A4" w:rsidRDefault="002868DF" w:rsidP="00A150A4">
      <w:pPr>
        <w:suppressAutoHyphens/>
        <w:ind w:left="720"/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55D10D88" w14:textId="77777777" w:rsidR="002868DF" w:rsidRDefault="005B51E5" w:rsidP="00A150A4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</w:t>
      </w:r>
    </w:p>
    <w:p w14:paraId="50010AF3" w14:textId="77777777" w:rsidR="00A150A4" w:rsidRPr="00FF01BF" w:rsidRDefault="00A150A4" w:rsidP="00A150A4">
      <w:pPr>
        <w:ind w:left="720"/>
        <w:jc w:val="center"/>
        <w:rPr>
          <w:sz w:val="28"/>
          <w:szCs w:val="28"/>
        </w:rPr>
      </w:pPr>
    </w:p>
    <w:p w14:paraId="530DDF5F" w14:textId="77777777" w:rsidR="002868DF" w:rsidRPr="00EF70F9" w:rsidRDefault="002868DF" w:rsidP="00A150A4">
      <w:pPr>
        <w:tabs>
          <w:tab w:val="left" w:pos="567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50A4">
        <w:rPr>
          <w:sz w:val="28"/>
          <w:szCs w:val="28"/>
        </w:rPr>
        <w:tab/>
      </w:r>
      <w:r w:rsidRPr="00FF01BF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программа муниципального образования «Рамешковский район» Тверской </w:t>
      </w:r>
      <w:r w:rsidRPr="009449C8">
        <w:rPr>
          <w:sz w:val="28"/>
          <w:szCs w:val="28"/>
        </w:rPr>
        <w:t>области «</w:t>
      </w:r>
      <w:r w:rsidRPr="00DE3DA5">
        <w:rPr>
          <w:color w:val="000000"/>
          <w:spacing w:val="1"/>
          <w:sz w:val="28"/>
          <w:szCs w:val="28"/>
        </w:rPr>
        <w:t xml:space="preserve">Социальная   поддержка   </w:t>
      </w:r>
      <w:proofErr w:type="gramStart"/>
      <w:r w:rsidRPr="00DE3DA5">
        <w:rPr>
          <w:color w:val="000000"/>
          <w:spacing w:val="1"/>
          <w:sz w:val="28"/>
          <w:szCs w:val="28"/>
        </w:rPr>
        <w:t xml:space="preserve">населения»   </w:t>
      </w:r>
      <w:proofErr w:type="gramEnd"/>
      <w:r w:rsidRPr="00DE3DA5">
        <w:rPr>
          <w:color w:val="000000"/>
          <w:spacing w:val="1"/>
          <w:sz w:val="28"/>
          <w:szCs w:val="28"/>
        </w:rPr>
        <w:t xml:space="preserve">на </w:t>
      </w:r>
      <w:r w:rsidR="0029240F">
        <w:rPr>
          <w:color w:val="000000"/>
          <w:spacing w:val="1"/>
          <w:sz w:val="28"/>
          <w:szCs w:val="28"/>
        </w:rPr>
        <w:t>2021</w:t>
      </w:r>
      <w:r w:rsidRPr="00DE3DA5">
        <w:rPr>
          <w:color w:val="000000"/>
          <w:spacing w:val="1"/>
          <w:sz w:val="28"/>
          <w:szCs w:val="28"/>
        </w:rPr>
        <w:t>-</w:t>
      </w:r>
      <w:r w:rsidR="0029240F">
        <w:rPr>
          <w:color w:val="000000"/>
          <w:spacing w:val="1"/>
          <w:sz w:val="28"/>
          <w:szCs w:val="28"/>
        </w:rPr>
        <w:t>2023</w:t>
      </w:r>
      <w:r w:rsidRPr="00DE3DA5">
        <w:rPr>
          <w:color w:val="000000"/>
          <w:spacing w:val="1"/>
          <w:sz w:val="28"/>
          <w:szCs w:val="28"/>
        </w:rPr>
        <w:t xml:space="preserve">   годы   </w:t>
      </w:r>
      <w:r w:rsidRPr="00DE3DA5">
        <w:rPr>
          <w:sz w:val="28"/>
          <w:szCs w:val="28"/>
        </w:rPr>
        <w:t>» (далее в настоя</w:t>
      </w:r>
      <w:r w:rsidRPr="00FF01BF">
        <w:rPr>
          <w:sz w:val="28"/>
          <w:szCs w:val="28"/>
        </w:rPr>
        <w:t xml:space="preserve">щем приложении – муниципальная программа) утверждена постановлением администрации </w:t>
      </w:r>
      <w:r w:rsidR="003E1B4D">
        <w:rPr>
          <w:sz w:val="28"/>
          <w:szCs w:val="28"/>
        </w:rPr>
        <w:t xml:space="preserve">Рамешковского района от </w:t>
      </w:r>
      <w:r w:rsidR="00602EBE">
        <w:rPr>
          <w:sz w:val="28"/>
          <w:szCs w:val="28"/>
        </w:rPr>
        <w:t>29.12.2020 № 217</w:t>
      </w:r>
      <w:r w:rsidRPr="007E3F33">
        <w:rPr>
          <w:sz w:val="28"/>
          <w:szCs w:val="28"/>
        </w:rPr>
        <w:t>-па</w:t>
      </w:r>
      <w:r w:rsidRPr="00FF01BF">
        <w:rPr>
          <w:sz w:val="28"/>
          <w:szCs w:val="28"/>
        </w:rPr>
        <w:t xml:space="preserve">«Об утверждение муниципальной программы </w:t>
      </w:r>
      <w:r>
        <w:rPr>
          <w:sz w:val="28"/>
          <w:szCs w:val="28"/>
        </w:rPr>
        <w:t xml:space="preserve">муниципального образования «Рамешковский район» Тверской области </w:t>
      </w:r>
      <w:r w:rsidRPr="00DE3DA5">
        <w:rPr>
          <w:sz w:val="28"/>
          <w:szCs w:val="28"/>
        </w:rPr>
        <w:t>«</w:t>
      </w:r>
      <w:r w:rsidRPr="00DE3DA5">
        <w:rPr>
          <w:color w:val="000000"/>
          <w:spacing w:val="1"/>
          <w:sz w:val="28"/>
          <w:szCs w:val="28"/>
        </w:rPr>
        <w:t xml:space="preserve">Социальная   поддержка   населения»   на </w:t>
      </w:r>
      <w:r w:rsidR="0029240F">
        <w:rPr>
          <w:color w:val="000000"/>
          <w:spacing w:val="1"/>
          <w:sz w:val="28"/>
          <w:szCs w:val="28"/>
        </w:rPr>
        <w:t>2021</w:t>
      </w:r>
      <w:r w:rsidRPr="00DE3DA5">
        <w:rPr>
          <w:color w:val="000000"/>
          <w:spacing w:val="1"/>
          <w:sz w:val="28"/>
          <w:szCs w:val="28"/>
        </w:rPr>
        <w:t>-</w:t>
      </w:r>
      <w:r w:rsidR="0029240F">
        <w:rPr>
          <w:color w:val="000000"/>
          <w:spacing w:val="1"/>
          <w:sz w:val="28"/>
          <w:szCs w:val="28"/>
        </w:rPr>
        <w:t>2023</w:t>
      </w:r>
      <w:r>
        <w:rPr>
          <w:color w:val="000000"/>
          <w:spacing w:val="1"/>
          <w:sz w:val="28"/>
          <w:szCs w:val="28"/>
        </w:rPr>
        <w:t xml:space="preserve"> годы</w:t>
      </w:r>
      <w:r w:rsidRPr="00DE3DA5">
        <w:rPr>
          <w:sz w:val="28"/>
          <w:szCs w:val="28"/>
        </w:rPr>
        <w:t>».</w:t>
      </w:r>
    </w:p>
    <w:p w14:paraId="563F2A35" w14:textId="77777777" w:rsidR="002868DF" w:rsidRDefault="002868DF" w:rsidP="002868DF">
      <w:pPr>
        <w:ind w:firstLine="709"/>
        <w:jc w:val="both"/>
        <w:rPr>
          <w:color w:val="000000"/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 w:rsidR="00C40941">
        <w:rPr>
          <w:sz w:val="28"/>
          <w:szCs w:val="28"/>
        </w:rPr>
        <w:t>а</w:t>
      </w:r>
      <w:r w:rsidR="00C40941" w:rsidRPr="00743DA3">
        <w:rPr>
          <w:sz w:val="28"/>
          <w:szCs w:val="28"/>
        </w:rPr>
        <w:t>дминистр</w:t>
      </w:r>
      <w:r w:rsidR="00C40941">
        <w:rPr>
          <w:sz w:val="28"/>
          <w:szCs w:val="28"/>
        </w:rPr>
        <w:t xml:space="preserve">ация </w:t>
      </w:r>
      <w:r w:rsidR="00C40941" w:rsidRPr="00743DA3">
        <w:rPr>
          <w:sz w:val="28"/>
          <w:szCs w:val="28"/>
        </w:rPr>
        <w:t>Рамешковск</w:t>
      </w:r>
      <w:r w:rsidR="00C40941">
        <w:rPr>
          <w:sz w:val="28"/>
          <w:szCs w:val="28"/>
        </w:rPr>
        <w:t>ого</w:t>
      </w:r>
      <w:r w:rsidR="00C40941" w:rsidRPr="00743DA3">
        <w:rPr>
          <w:sz w:val="28"/>
          <w:szCs w:val="28"/>
        </w:rPr>
        <w:t xml:space="preserve"> район</w:t>
      </w:r>
      <w:r w:rsidR="00C40941">
        <w:rPr>
          <w:sz w:val="28"/>
          <w:szCs w:val="28"/>
        </w:rPr>
        <w:t>а</w:t>
      </w:r>
      <w:r w:rsidRPr="00F818D9">
        <w:rPr>
          <w:color w:val="000000"/>
          <w:sz w:val="28"/>
          <w:szCs w:val="28"/>
        </w:rPr>
        <w:t>.</w:t>
      </w:r>
    </w:p>
    <w:p w14:paraId="50432645" w14:textId="77777777" w:rsidR="002868DF" w:rsidRPr="00EF70F9" w:rsidRDefault="002868DF" w:rsidP="00A150A4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 xml:space="preserve">Объем освоенных бюджетных средств в рамках муниципальной </w:t>
      </w:r>
      <w:r w:rsidR="005B51E5">
        <w:rPr>
          <w:sz w:val="28"/>
          <w:szCs w:val="28"/>
        </w:rPr>
        <w:t xml:space="preserve">программы в </w:t>
      </w:r>
      <w:r w:rsidR="0029240F">
        <w:rPr>
          <w:sz w:val="28"/>
          <w:szCs w:val="28"/>
        </w:rPr>
        <w:t>2021</w:t>
      </w:r>
      <w:r w:rsidR="00602EBE">
        <w:rPr>
          <w:sz w:val="28"/>
          <w:szCs w:val="28"/>
        </w:rPr>
        <w:t xml:space="preserve"> году составил 5750,3</w:t>
      </w:r>
      <w:r w:rsidRPr="00FF01BF">
        <w:rPr>
          <w:sz w:val="28"/>
          <w:szCs w:val="28"/>
        </w:rPr>
        <w:t xml:space="preserve"> тыс. рублей, или </w:t>
      </w:r>
      <w:r w:rsidR="00602EBE">
        <w:rPr>
          <w:sz w:val="28"/>
          <w:szCs w:val="28"/>
        </w:rPr>
        <w:t>100</w:t>
      </w:r>
      <w:r w:rsidRPr="00FF01BF">
        <w:rPr>
          <w:sz w:val="28"/>
          <w:szCs w:val="28"/>
        </w:rPr>
        <w:t xml:space="preserve">% от запланированных </w:t>
      </w:r>
      <w:r w:rsidR="00602EBE">
        <w:rPr>
          <w:sz w:val="28"/>
          <w:szCs w:val="28"/>
        </w:rPr>
        <w:t>5750,3</w:t>
      </w:r>
      <w:r w:rsidRPr="00FF01BF">
        <w:rPr>
          <w:sz w:val="28"/>
          <w:szCs w:val="28"/>
        </w:rPr>
        <w:t xml:space="preserve"> тыс. рублей.</w:t>
      </w:r>
    </w:p>
    <w:p w14:paraId="3B1FF7F0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>
        <w:rPr>
          <w:szCs w:val="28"/>
          <w:lang w:eastAsia="ru-RU"/>
        </w:rPr>
        <w:t>программы характеризуется 8 показателями цели:</w:t>
      </w:r>
    </w:p>
    <w:p w14:paraId="547787FB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а) Показатель 1 цели программы </w:t>
      </w:r>
      <w:r w:rsidRPr="008B271C">
        <w:rPr>
          <w:szCs w:val="28"/>
          <w:lang w:eastAsia="ru-RU"/>
        </w:rPr>
        <w:t>«Уровень безработицы в среднем за год»</w:t>
      </w:r>
      <w:r>
        <w:rPr>
          <w:szCs w:val="28"/>
          <w:lang w:eastAsia="ru-RU"/>
        </w:rPr>
        <w:t xml:space="preserve"> исполнен на 100% от запланированного показателя;</w:t>
      </w:r>
    </w:p>
    <w:p w14:paraId="08A88134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</w:t>
      </w:r>
      <w:r w:rsidR="00C40941">
        <w:rPr>
          <w:szCs w:val="28"/>
          <w:lang w:eastAsia="ru-RU"/>
        </w:rPr>
        <w:t xml:space="preserve">Показатель 2 цели программы </w:t>
      </w:r>
      <w:r w:rsidR="00E75D6B" w:rsidRPr="00E75D6B">
        <w:rPr>
          <w:szCs w:val="28"/>
          <w:lang w:eastAsia="ru-RU"/>
        </w:rPr>
        <w:t>«Количес</w:t>
      </w:r>
      <w:r w:rsidR="00E75D6B">
        <w:rPr>
          <w:szCs w:val="28"/>
          <w:lang w:eastAsia="ru-RU"/>
        </w:rPr>
        <w:t xml:space="preserve">тво семей, охваченных адресной </w:t>
      </w:r>
      <w:r w:rsidR="00E75D6B" w:rsidRPr="00E75D6B">
        <w:rPr>
          <w:szCs w:val="28"/>
          <w:lang w:eastAsia="ru-RU"/>
        </w:rPr>
        <w:t xml:space="preserve">социальной </w:t>
      </w:r>
      <w:proofErr w:type="gramStart"/>
      <w:r w:rsidR="00E75D6B" w:rsidRPr="00E75D6B">
        <w:rPr>
          <w:szCs w:val="28"/>
          <w:lang w:eastAsia="ru-RU"/>
        </w:rPr>
        <w:t>помощью»</w:t>
      </w:r>
      <w:r>
        <w:rPr>
          <w:szCs w:val="28"/>
          <w:lang w:eastAsia="ru-RU"/>
        </w:rPr>
        <w:t>исполнен</w:t>
      </w:r>
      <w:proofErr w:type="gramEnd"/>
      <w:r>
        <w:rPr>
          <w:szCs w:val="28"/>
          <w:lang w:eastAsia="ru-RU"/>
        </w:rPr>
        <w:t xml:space="preserve"> на 100% от запланированного показателя;</w:t>
      </w:r>
    </w:p>
    <w:p w14:paraId="43715346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 w:rsidRPr="007960F7">
        <w:rPr>
          <w:szCs w:val="28"/>
          <w:lang w:eastAsia="ru-RU"/>
        </w:rPr>
        <w:t>в)</w:t>
      </w:r>
      <w:r w:rsidR="00E75D6B">
        <w:rPr>
          <w:szCs w:val="28"/>
          <w:lang w:eastAsia="ru-RU"/>
        </w:rPr>
        <w:t xml:space="preserve">Показатель 3 цели программы </w:t>
      </w:r>
      <w:r w:rsidR="00E75D6B" w:rsidRPr="00E75D6B">
        <w:rPr>
          <w:szCs w:val="28"/>
          <w:lang w:eastAsia="ru-RU"/>
        </w:rPr>
        <w:t>«Количество проведенных мероприятий по социальной а</w:t>
      </w:r>
      <w:r w:rsidR="00E75D6B">
        <w:rPr>
          <w:szCs w:val="28"/>
          <w:lang w:eastAsia="ru-RU"/>
        </w:rPr>
        <w:t xml:space="preserve">даптации людей с ограниченными </w:t>
      </w:r>
      <w:r w:rsidR="00E75D6B" w:rsidRPr="00E75D6B">
        <w:rPr>
          <w:szCs w:val="28"/>
          <w:lang w:eastAsia="ru-RU"/>
        </w:rPr>
        <w:t>возможностями и граждан старшего поколения»</w:t>
      </w:r>
      <w:r>
        <w:rPr>
          <w:szCs w:val="28"/>
          <w:lang w:eastAsia="ru-RU"/>
        </w:rPr>
        <w:t>исполнен на 100% от запланированного показателя;</w:t>
      </w:r>
    </w:p>
    <w:p w14:paraId="6D9484C9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г</w:t>
      </w:r>
      <w:r w:rsidRPr="007960F7">
        <w:rPr>
          <w:szCs w:val="28"/>
          <w:lang w:eastAsia="ru-RU"/>
        </w:rPr>
        <w:t>)</w:t>
      </w:r>
      <w:r>
        <w:rPr>
          <w:szCs w:val="28"/>
          <w:lang w:eastAsia="ru-RU"/>
        </w:rPr>
        <w:t xml:space="preserve">Показатель 4 цели программы </w:t>
      </w:r>
      <w:r w:rsidR="00E75D6B">
        <w:rPr>
          <w:szCs w:val="28"/>
          <w:lang w:eastAsia="ru-RU"/>
        </w:rPr>
        <w:t>«</w:t>
      </w:r>
      <w:r w:rsidR="00E75D6B" w:rsidRPr="00E75D6B">
        <w:rPr>
          <w:szCs w:val="28"/>
          <w:lang w:eastAsia="ru-RU"/>
        </w:rPr>
        <w:t>Количество детей-сирот, детей, оставшихся без попечения родителей, детей, находящихся под опекой и попечительством, обеспеченных жильем в ходе реализации Программы»</w:t>
      </w:r>
      <w:r>
        <w:rPr>
          <w:szCs w:val="28"/>
          <w:lang w:eastAsia="ru-RU"/>
        </w:rPr>
        <w:t>исполнен на 100% от запланированного показателя;</w:t>
      </w:r>
    </w:p>
    <w:p w14:paraId="75B7037C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д</w:t>
      </w:r>
      <w:r w:rsidRPr="007960F7">
        <w:rPr>
          <w:szCs w:val="28"/>
          <w:lang w:eastAsia="ru-RU"/>
        </w:rPr>
        <w:t>)</w:t>
      </w:r>
      <w:r>
        <w:rPr>
          <w:szCs w:val="28"/>
          <w:lang w:eastAsia="ru-RU"/>
        </w:rPr>
        <w:t>Показатель 5</w:t>
      </w:r>
      <w:r w:rsidR="00E75D6B">
        <w:rPr>
          <w:szCs w:val="28"/>
          <w:lang w:eastAsia="ru-RU"/>
        </w:rPr>
        <w:t xml:space="preserve"> цели программы </w:t>
      </w:r>
      <w:r w:rsidR="00E75D6B" w:rsidRPr="00E75D6B">
        <w:rPr>
          <w:szCs w:val="28"/>
          <w:lang w:eastAsia="ru-RU"/>
        </w:rPr>
        <w:t>«Число молодых семей, п</w:t>
      </w:r>
      <w:r w:rsidR="00E75D6B">
        <w:rPr>
          <w:szCs w:val="28"/>
          <w:lang w:eastAsia="ru-RU"/>
        </w:rPr>
        <w:t xml:space="preserve">олучивших социальные выплаты и </w:t>
      </w:r>
      <w:r w:rsidR="00E75D6B" w:rsidRPr="00E75D6B">
        <w:rPr>
          <w:szCs w:val="28"/>
          <w:lang w:eastAsia="ru-RU"/>
        </w:rPr>
        <w:t>улучшивших свои жилищные условия в ходе реализации Программы»</w:t>
      </w:r>
      <w:r w:rsidR="00E75D6B">
        <w:rPr>
          <w:szCs w:val="28"/>
          <w:lang w:eastAsia="ru-RU"/>
        </w:rPr>
        <w:t xml:space="preserve">исполнен на 133 </w:t>
      </w:r>
      <w:r>
        <w:rPr>
          <w:szCs w:val="28"/>
          <w:lang w:eastAsia="ru-RU"/>
        </w:rPr>
        <w:t>% от запланированного показателя;</w:t>
      </w:r>
    </w:p>
    <w:p w14:paraId="090D9E9E" w14:textId="77777777" w:rsidR="002868DF" w:rsidRPr="008841D7" w:rsidRDefault="002868DF" w:rsidP="00A150A4">
      <w:pPr>
        <w:pStyle w:val="af3"/>
        <w:spacing w:line="240" w:lineRule="auto"/>
        <w:jc w:val="both"/>
        <w:rPr>
          <w:lang w:eastAsia="ru-RU"/>
        </w:rPr>
      </w:pPr>
    </w:p>
    <w:p w14:paraId="6A8ABC88" w14:textId="77777777" w:rsidR="002868DF" w:rsidRPr="00EF70F9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Муниципальная программа состоит из 5 подпрограмм:</w:t>
      </w:r>
    </w:p>
    <w:p w14:paraId="676FA2E4" w14:textId="77777777" w:rsidR="002868DF" w:rsidRPr="00C12C9C" w:rsidRDefault="00A150A4" w:rsidP="00A150A4">
      <w:pPr>
        <w:pStyle w:val="ConsPlusCel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2868DF" w:rsidRPr="00EB4744">
        <w:rPr>
          <w:rFonts w:ascii="Times New Roman" w:hAnsi="Times New Roman"/>
          <w:color w:val="000000"/>
          <w:sz w:val="28"/>
          <w:szCs w:val="28"/>
        </w:rPr>
        <w:t>а)</w:t>
      </w:r>
      <w:r w:rsidR="002868DF" w:rsidRPr="00EB4744">
        <w:rPr>
          <w:rFonts w:ascii="Times New Roman" w:hAnsi="Times New Roman" w:cs="Times New Roman"/>
          <w:sz w:val="28"/>
          <w:szCs w:val="28"/>
        </w:rPr>
        <w:t xml:space="preserve">Подпрограмма 1 </w:t>
      </w:r>
      <w:r w:rsidR="002868DF" w:rsidRPr="00C12C9C">
        <w:rPr>
          <w:rFonts w:ascii="Times New Roman" w:hAnsi="Times New Roman" w:cs="Times New Roman"/>
          <w:sz w:val="28"/>
          <w:szCs w:val="28"/>
        </w:rPr>
        <w:t>«Содействие временной занятости безработных и ищущих работу граждан»;</w:t>
      </w:r>
    </w:p>
    <w:p w14:paraId="40C8FDD6" w14:textId="77777777" w:rsidR="002868DF" w:rsidRPr="00C12C9C" w:rsidRDefault="00A150A4" w:rsidP="00A150A4">
      <w:pPr>
        <w:pStyle w:val="ConsPlusCel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8DF" w:rsidRPr="00C12C9C">
        <w:rPr>
          <w:rFonts w:ascii="Times New Roman" w:hAnsi="Times New Roman" w:cs="Times New Roman"/>
          <w:sz w:val="28"/>
          <w:szCs w:val="28"/>
        </w:rPr>
        <w:t>б)Подпрограмма 2«Социальная поддержка семьи»;</w:t>
      </w:r>
    </w:p>
    <w:p w14:paraId="79BEE1FD" w14:textId="77777777" w:rsidR="002868DF" w:rsidRPr="00C12C9C" w:rsidRDefault="00A150A4" w:rsidP="00A150A4">
      <w:pPr>
        <w:pStyle w:val="ConsPlusCel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868DF" w:rsidRPr="00C12C9C"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="002868DF" w:rsidRPr="00C12C9C">
        <w:rPr>
          <w:rFonts w:ascii="Times New Roman" w:hAnsi="Times New Roman" w:cs="Times New Roman"/>
          <w:sz w:val="28"/>
          <w:szCs w:val="28"/>
        </w:rPr>
        <w:t xml:space="preserve"> Подпрограмма 3 «Повышение социальной адаптации и реабилитации лиц с ограниченными возможностями и граждан старшего поколения»;</w:t>
      </w:r>
    </w:p>
    <w:p w14:paraId="2AF0B2A7" w14:textId="77777777" w:rsidR="002868DF" w:rsidRPr="00C12C9C" w:rsidRDefault="00A150A4" w:rsidP="00A150A4">
      <w:pPr>
        <w:pStyle w:val="ConsPlusCel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8DF" w:rsidRPr="00C12C9C">
        <w:rPr>
          <w:rFonts w:ascii="Times New Roman" w:hAnsi="Times New Roman" w:cs="Times New Roman"/>
          <w:sz w:val="28"/>
          <w:szCs w:val="28"/>
        </w:rPr>
        <w:t>г)Подпрограмма 4«Обеспечение жилыми помещениями детей-сирот, детей, оставшихся без попечения родителей, детей, находящихся под опекой и попечительством»;</w:t>
      </w:r>
    </w:p>
    <w:p w14:paraId="6F02815D" w14:textId="77777777" w:rsidR="002868DF" w:rsidRPr="00C12C9C" w:rsidRDefault="00A150A4" w:rsidP="00A150A4">
      <w:pPr>
        <w:pStyle w:val="ConsPlusCel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868DF" w:rsidRPr="00C12C9C">
        <w:rPr>
          <w:rFonts w:ascii="Times New Roman" w:hAnsi="Times New Roman" w:cs="Times New Roman"/>
          <w:color w:val="000000"/>
          <w:sz w:val="28"/>
          <w:szCs w:val="28"/>
        </w:rPr>
        <w:t>д)</w:t>
      </w:r>
      <w:r w:rsidR="002868DF" w:rsidRPr="00C12C9C">
        <w:rPr>
          <w:rFonts w:ascii="Times New Roman" w:hAnsi="Times New Roman" w:cs="Times New Roman"/>
          <w:sz w:val="28"/>
          <w:szCs w:val="28"/>
        </w:rPr>
        <w:t xml:space="preserve"> Подпрограмма 5 «Обеспечение жильем молодых семей»</w:t>
      </w:r>
      <w:r w:rsidR="002868DF">
        <w:rPr>
          <w:rFonts w:ascii="Times New Roman" w:hAnsi="Times New Roman" w:cs="Times New Roman"/>
          <w:sz w:val="28"/>
          <w:szCs w:val="28"/>
        </w:rPr>
        <w:t>.</w:t>
      </w:r>
    </w:p>
    <w:p w14:paraId="4E29BEAD" w14:textId="77777777" w:rsidR="002868DF" w:rsidRPr="00C12C9C" w:rsidRDefault="002868DF" w:rsidP="00A150A4">
      <w:pPr>
        <w:jc w:val="both"/>
        <w:rPr>
          <w:szCs w:val="28"/>
        </w:rPr>
      </w:pPr>
    </w:p>
    <w:p w14:paraId="3284D049" w14:textId="77777777" w:rsidR="002868DF" w:rsidRPr="00552CEF" w:rsidRDefault="002868DF" w:rsidP="00A150A4">
      <w:pPr>
        <w:pStyle w:val="11"/>
        <w:ind w:right="-2" w:firstLine="709"/>
        <w:jc w:val="both"/>
        <w:rPr>
          <w:rFonts w:eastAsia="MS Mincho"/>
          <w:szCs w:val="28"/>
          <w:lang w:eastAsia="ja-JP"/>
        </w:rPr>
      </w:pPr>
      <w:r w:rsidRPr="00552CEF">
        <w:rPr>
          <w:szCs w:val="28"/>
        </w:rPr>
        <w:t xml:space="preserve">Основные результаты реализации муниципальной программы </w:t>
      </w:r>
      <w:r w:rsidRPr="00552CEF">
        <w:rPr>
          <w:szCs w:val="28"/>
        </w:rPr>
        <w:br/>
        <w:t xml:space="preserve">в </w:t>
      </w:r>
      <w:r w:rsidR="0029240F">
        <w:rPr>
          <w:szCs w:val="28"/>
        </w:rPr>
        <w:t>2021</w:t>
      </w:r>
      <w:r w:rsidRPr="00552CEF">
        <w:rPr>
          <w:szCs w:val="28"/>
        </w:rPr>
        <w:t xml:space="preserve"> году в соответствии с Методикой характеризуются следующими индикаторами:</w:t>
      </w:r>
    </w:p>
    <w:p w14:paraId="2C374767" w14:textId="77777777" w:rsidR="002868DF" w:rsidRPr="00552CEF" w:rsidRDefault="002868DF" w:rsidP="00A150A4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>
        <w:rPr>
          <w:rFonts w:eastAsia="MS Mincho"/>
          <w:sz w:val="28"/>
          <w:szCs w:val="28"/>
          <w:lang w:eastAsia="ja-JP"/>
        </w:rPr>
        <w:t xml:space="preserve">й муниципальной программы – </w:t>
      </w:r>
      <w:r w:rsidRPr="00EF70F9">
        <w:rPr>
          <w:rFonts w:eastAsia="MS Mincho"/>
          <w:sz w:val="28"/>
          <w:szCs w:val="28"/>
          <w:lang w:eastAsia="ja-JP"/>
        </w:rPr>
        <w:t>1</w:t>
      </w:r>
      <w:r w:rsidR="00E75D6B">
        <w:rPr>
          <w:rFonts w:eastAsia="MS Mincho"/>
          <w:sz w:val="28"/>
          <w:szCs w:val="28"/>
          <w:lang w:eastAsia="ja-JP"/>
        </w:rPr>
        <w:t>,1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5FBB0DD0" w14:textId="77777777" w:rsidR="002868DF" w:rsidRPr="00552CEF" w:rsidRDefault="002868DF" w:rsidP="00A150A4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 xml:space="preserve">б) индекс освоения бюджетных средств, выделенных на реализацию муниципальной программы – </w:t>
      </w:r>
      <w:r w:rsidR="00602EBE">
        <w:rPr>
          <w:rFonts w:eastAsia="MS Mincho"/>
          <w:sz w:val="28"/>
          <w:szCs w:val="28"/>
          <w:lang w:eastAsia="ja-JP"/>
        </w:rPr>
        <w:t>1,0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260DC4C6" w14:textId="77777777" w:rsidR="002868DF" w:rsidRPr="00552CEF" w:rsidRDefault="002868DF" w:rsidP="00A150A4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в) критерий эффективности реализаци</w:t>
      </w:r>
      <w:r w:rsidR="00631758">
        <w:rPr>
          <w:rFonts w:eastAsia="MS Mincho"/>
          <w:sz w:val="28"/>
          <w:szCs w:val="28"/>
          <w:lang w:eastAsia="ja-JP"/>
        </w:rPr>
        <w:t>и</w:t>
      </w:r>
      <w:r w:rsidR="00602EBE">
        <w:rPr>
          <w:rFonts w:eastAsia="MS Mincho"/>
          <w:sz w:val="28"/>
          <w:szCs w:val="28"/>
          <w:lang w:eastAsia="ja-JP"/>
        </w:rPr>
        <w:t xml:space="preserve"> муниципальной программы – 1,05</w:t>
      </w:r>
      <w:r w:rsidRPr="00552CEF">
        <w:rPr>
          <w:rFonts w:eastAsia="MS Mincho"/>
          <w:sz w:val="28"/>
          <w:szCs w:val="28"/>
          <w:lang w:eastAsia="ja-JP"/>
        </w:rPr>
        <w:t>.</w:t>
      </w:r>
    </w:p>
    <w:p w14:paraId="79429C18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В соответствии с пунктом 1 Методики </w:t>
      </w:r>
      <w:r w:rsidRPr="00F818D9">
        <w:rPr>
          <w:rFonts w:eastAsia="Times New Roman"/>
          <w:sz w:val="28"/>
          <w:szCs w:val="28"/>
        </w:rPr>
        <w:t xml:space="preserve">муниципальная </w:t>
      </w:r>
      <w:r w:rsidRPr="00F818D9">
        <w:rPr>
          <w:sz w:val="28"/>
          <w:szCs w:val="28"/>
        </w:rPr>
        <w:t xml:space="preserve">программа </w:t>
      </w:r>
      <w:r w:rsidRPr="00F818D9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году реализована эффективно.</w:t>
      </w:r>
    </w:p>
    <w:p w14:paraId="0B6B3F74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2C6E0D00" w14:textId="77777777" w:rsidR="002868DF" w:rsidRPr="00F818D9" w:rsidRDefault="00A150A4" w:rsidP="002868DF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68DF">
        <w:rPr>
          <w:sz w:val="28"/>
          <w:szCs w:val="28"/>
        </w:rPr>
        <w:t>1.</w:t>
      </w:r>
      <w:r w:rsidR="002868DF"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14F573E6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63EE4D57" w14:textId="09D54840" w:rsidR="00B23288" w:rsidRDefault="00B23288" w:rsidP="00B23288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>о реализации муниципальной   програ</w:t>
      </w:r>
      <w:r w:rsidR="004E1050">
        <w:rPr>
          <w:sz w:val="28"/>
          <w:szCs w:val="28"/>
        </w:rPr>
        <w:t xml:space="preserve">ммы муниципального образования </w:t>
      </w:r>
      <w:r w:rsidRPr="00213E29">
        <w:rPr>
          <w:sz w:val="28"/>
          <w:szCs w:val="28"/>
        </w:rPr>
        <w:t>"</w:t>
      </w:r>
      <w:proofErr w:type="spellStart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DB0DF6">
        <w:rPr>
          <w:sz w:val="28"/>
          <w:szCs w:val="28"/>
        </w:rPr>
        <w:t xml:space="preserve">«Социальная  </w:t>
      </w:r>
      <w:r w:rsidR="004E1050">
        <w:rPr>
          <w:sz w:val="28"/>
          <w:szCs w:val="28"/>
        </w:rPr>
        <w:t xml:space="preserve"> поддержка   населения   на 2021</w:t>
      </w:r>
      <w:r w:rsidRPr="00DB0DF6">
        <w:rPr>
          <w:sz w:val="28"/>
          <w:szCs w:val="28"/>
        </w:rPr>
        <w:t>-202</w:t>
      </w:r>
      <w:r w:rsidR="004E1050">
        <w:rPr>
          <w:sz w:val="28"/>
          <w:szCs w:val="28"/>
        </w:rPr>
        <w:t>3</w:t>
      </w:r>
      <w:r w:rsidRPr="00DB0DF6">
        <w:rPr>
          <w:sz w:val="28"/>
          <w:szCs w:val="28"/>
        </w:rPr>
        <w:t xml:space="preserve">   </w:t>
      </w:r>
      <w:proofErr w:type="gramStart"/>
      <w:r w:rsidRPr="00DB0DF6">
        <w:rPr>
          <w:sz w:val="28"/>
          <w:szCs w:val="28"/>
        </w:rPr>
        <w:t>годы »</w:t>
      </w:r>
      <w:proofErr w:type="gramEnd"/>
      <w:r>
        <w:rPr>
          <w:b/>
          <w:sz w:val="28"/>
          <w:szCs w:val="28"/>
        </w:rPr>
        <w:t xml:space="preserve">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7.1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DB0DF6">
        <w:rPr>
          <w:sz w:val="28"/>
          <w:szCs w:val="28"/>
        </w:rPr>
        <w:t>«Социальная   поддержка   населения   на 202</w:t>
      </w:r>
      <w:r w:rsidR="004E1050">
        <w:rPr>
          <w:sz w:val="28"/>
          <w:szCs w:val="28"/>
        </w:rPr>
        <w:t>1</w:t>
      </w:r>
      <w:r w:rsidRPr="00DB0DF6">
        <w:rPr>
          <w:sz w:val="28"/>
          <w:szCs w:val="28"/>
        </w:rPr>
        <w:t>-202</w:t>
      </w:r>
      <w:r w:rsidR="004E1050">
        <w:rPr>
          <w:sz w:val="28"/>
          <w:szCs w:val="28"/>
        </w:rPr>
        <w:t>3</w:t>
      </w:r>
      <w:r w:rsidRPr="00DB0DF6">
        <w:rPr>
          <w:sz w:val="28"/>
          <w:szCs w:val="28"/>
        </w:rPr>
        <w:t xml:space="preserve">   годы »</w:t>
      </w:r>
      <w:r>
        <w:rPr>
          <w:sz w:val="28"/>
          <w:szCs w:val="28"/>
        </w:rPr>
        <w:t xml:space="preserve"> </w:t>
      </w:r>
      <w:r w:rsidRPr="00C541F2">
        <w:rPr>
          <w:sz w:val="28"/>
          <w:szCs w:val="28"/>
        </w:rPr>
        <w:t>в 202</w:t>
      </w:r>
      <w:r w:rsidR="004E1050">
        <w:rPr>
          <w:sz w:val="28"/>
          <w:szCs w:val="28"/>
        </w:rPr>
        <w:t>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276BE931" w14:textId="77777777" w:rsidR="006460D4" w:rsidRDefault="006460D4" w:rsidP="00B23288">
      <w:pPr>
        <w:ind w:firstLine="708"/>
        <w:jc w:val="both"/>
        <w:rPr>
          <w:rFonts w:eastAsia="Times New Roman"/>
          <w:sz w:val="28"/>
          <w:szCs w:val="28"/>
        </w:rPr>
      </w:pPr>
    </w:p>
    <w:p w14:paraId="71DDBDD6" w14:textId="77777777" w:rsidR="002868DF" w:rsidRPr="00FF01BF" w:rsidRDefault="002868DF" w:rsidP="002868DF">
      <w:pPr>
        <w:pageBreakBefore/>
        <w:tabs>
          <w:tab w:val="left" w:pos="4536"/>
        </w:tabs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Приложение 8</w:t>
      </w:r>
    </w:p>
    <w:p w14:paraId="62C8AE0E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 w:rsidR="001F3A83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47CA3DE8" w14:textId="77777777" w:rsidR="002868DF" w:rsidRPr="00DD2E2F" w:rsidRDefault="001F3A83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34B5B98F" w14:textId="77777777" w:rsidR="002868DF" w:rsidRDefault="001F3A83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gramStart"/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3A9C7958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 xml:space="preserve"> программ</w:t>
      </w:r>
      <w:r w:rsidR="001F3A83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1FE7E902" w14:textId="77777777" w:rsidR="002868DF" w:rsidRDefault="001F3A83" w:rsidP="002868D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2868DF" w:rsidRPr="00DD2E2F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2868DF" w:rsidRPr="00DD2E2F">
        <w:rPr>
          <w:sz w:val="28"/>
          <w:szCs w:val="28"/>
        </w:rPr>
        <w:t xml:space="preserve"> год</w:t>
      </w:r>
    </w:p>
    <w:p w14:paraId="1EE2A282" w14:textId="77777777" w:rsidR="002868DF" w:rsidRDefault="002868DF" w:rsidP="002868DF">
      <w:pPr>
        <w:contextualSpacing/>
        <w:jc w:val="center"/>
        <w:rPr>
          <w:szCs w:val="28"/>
        </w:rPr>
      </w:pPr>
    </w:p>
    <w:p w14:paraId="77811237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Краткая информация о реализации Муниципальной программы</w:t>
      </w:r>
    </w:p>
    <w:p w14:paraId="2DA4C2A4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24CBCE65" w14:textId="77777777" w:rsidR="002868DF" w:rsidRPr="00A150A4" w:rsidRDefault="002868DF" w:rsidP="00A150A4">
      <w:pPr>
        <w:tabs>
          <w:tab w:val="center" w:pos="4677"/>
          <w:tab w:val="left" w:pos="7140"/>
        </w:tabs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 xml:space="preserve">«Развитие сферы транспорта, связи и дорожного хозяйства </w:t>
      </w:r>
      <w:r w:rsidR="005B51E5">
        <w:rPr>
          <w:b/>
          <w:color w:val="000000"/>
          <w:spacing w:val="1"/>
          <w:sz w:val="28"/>
          <w:szCs w:val="28"/>
        </w:rPr>
        <w:t xml:space="preserve">  на </w:t>
      </w:r>
      <w:r w:rsidR="0029240F">
        <w:rPr>
          <w:b/>
          <w:color w:val="000000"/>
          <w:spacing w:val="1"/>
          <w:sz w:val="28"/>
          <w:szCs w:val="28"/>
        </w:rPr>
        <w:t>2021</w:t>
      </w:r>
      <w:r w:rsidRPr="00A150A4">
        <w:rPr>
          <w:b/>
          <w:color w:val="000000"/>
          <w:spacing w:val="1"/>
          <w:sz w:val="28"/>
          <w:szCs w:val="28"/>
        </w:rPr>
        <w:t>-</w:t>
      </w:r>
      <w:r w:rsidR="0029240F">
        <w:rPr>
          <w:b/>
          <w:color w:val="000000"/>
          <w:spacing w:val="1"/>
          <w:sz w:val="28"/>
          <w:szCs w:val="28"/>
        </w:rPr>
        <w:t>2023</w:t>
      </w:r>
      <w:r w:rsidRPr="00A150A4">
        <w:rPr>
          <w:b/>
          <w:color w:val="000000"/>
          <w:spacing w:val="1"/>
          <w:sz w:val="28"/>
          <w:szCs w:val="28"/>
        </w:rPr>
        <w:t xml:space="preserve">   годы</w:t>
      </w:r>
      <w:r w:rsidR="005B51E5">
        <w:rPr>
          <w:b/>
          <w:sz w:val="28"/>
          <w:szCs w:val="28"/>
        </w:rPr>
        <w:t xml:space="preserve">» в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году</w:t>
      </w:r>
    </w:p>
    <w:p w14:paraId="39B9B0BD" w14:textId="77777777" w:rsidR="002868DF" w:rsidRPr="00A150A4" w:rsidRDefault="002868DF" w:rsidP="00A150A4">
      <w:pPr>
        <w:contextualSpacing/>
        <w:jc w:val="center"/>
        <w:rPr>
          <w:b/>
          <w:sz w:val="28"/>
          <w:szCs w:val="28"/>
          <w:u w:val="single"/>
        </w:rPr>
      </w:pPr>
    </w:p>
    <w:p w14:paraId="23BE1768" w14:textId="77777777" w:rsidR="002868DF" w:rsidRPr="00A150A4" w:rsidRDefault="002868DF" w:rsidP="00A150A4">
      <w:pPr>
        <w:suppressAutoHyphens/>
        <w:ind w:left="720"/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4E94B4F7" w14:textId="77777777" w:rsidR="002868DF" w:rsidRPr="00A150A4" w:rsidRDefault="005B51E5" w:rsidP="00A150A4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</w:t>
      </w:r>
    </w:p>
    <w:p w14:paraId="39EF4CCF" w14:textId="77777777" w:rsidR="002868DF" w:rsidRPr="002F17C3" w:rsidRDefault="002868DF" w:rsidP="00A150A4">
      <w:pPr>
        <w:tabs>
          <w:tab w:val="left" w:pos="567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50A4">
        <w:rPr>
          <w:sz w:val="28"/>
          <w:szCs w:val="28"/>
        </w:rPr>
        <w:tab/>
      </w:r>
      <w:r w:rsidRPr="00FF01BF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программа муниципального образования «Рамешковский район» Тверской </w:t>
      </w:r>
      <w:r w:rsidRPr="009449C8">
        <w:rPr>
          <w:sz w:val="28"/>
          <w:szCs w:val="28"/>
        </w:rPr>
        <w:t>области «</w:t>
      </w:r>
      <w:r w:rsidRPr="00003E30">
        <w:rPr>
          <w:sz w:val="28"/>
          <w:szCs w:val="28"/>
        </w:rPr>
        <w:t xml:space="preserve">Развитие сферы транспорта, связи и дорожного хозяйства на </w:t>
      </w:r>
      <w:r w:rsidR="0029240F">
        <w:rPr>
          <w:sz w:val="28"/>
          <w:szCs w:val="28"/>
        </w:rPr>
        <w:t>2021</w:t>
      </w:r>
      <w:r w:rsidRPr="00003E30">
        <w:rPr>
          <w:sz w:val="28"/>
          <w:szCs w:val="28"/>
        </w:rPr>
        <w:t>-</w:t>
      </w:r>
      <w:r w:rsidR="0029240F">
        <w:rPr>
          <w:sz w:val="28"/>
          <w:szCs w:val="28"/>
        </w:rPr>
        <w:t>2023</w:t>
      </w:r>
      <w:r w:rsidRPr="00003E30">
        <w:rPr>
          <w:sz w:val="28"/>
          <w:szCs w:val="28"/>
        </w:rPr>
        <w:t xml:space="preserve"> годы</w:t>
      </w:r>
      <w:r w:rsidRPr="00DE3DA5">
        <w:rPr>
          <w:sz w:val="28"/>
          <w:szCs w:val="28"/>
        </w:rPr>
        <w:t>» (далее в настоя</w:t>
      </w:r>
      <w:r w:rsidRPr="00FF01BF">
        <w:rPr>
          <w:sz w:val="28"/>
          <w:szCs w:val="28"/>
        </w:rPr>
        <w:t xml:space="preserve">щем приложении – муниципальная программа) утверждена постановлением администрации </w:t>
      </w:r>
      <w:r w:rsidR="00631758">
        <w:rPr>
          <w:sz w:val="28"/>
          <w:szCs w:val="28"/>
        </w:rPr>
        <w:t xml:space="preserve">Рамешковского района от </w:t>
      </w:r>
      <w:r w:rsidR="00602EBE">
        <w:rPr>
          <w:sz w:val="28"/>
          <w:szCs w:val="28"/>
        </w:rPr>
        <w:t>30</w:t>
      </w:r>
      <w:r w:rsidRPr="007E3F33">
        <w:rPr>
          <w:sz w:val="28"/>
          <w:szCs w:val="28"/>
        </w:rPr>
        <w:t>.12.20</w:t>
      </w:r>
      <w:r w:rsidR="00602EBE">
        <w:rPr>
          <w:sz w:val="28"/>
          <w:szCs w:val="28"/>
        </w:rPr>
        <w:t>20 № 2</w:t>
      </w:r>
      <w:r w:rsidR="00122711">
        <w:rPr>
          <w:sz w:val="28"/>
          <w:szCs w:val="28"/>
        </w:rPr>
        <w:t>2</w:t>
      </w:r>
      <w:r w:rsidR="00602EBE">
        <w:rPr>
          <w:sz w:val="28"/>
          <w:szCs w:val="28"/>
        </w:rPr>
        <w:t>0</w:t>
      </w:r>
      <w:r w:rsidRPr="007E3F33">
        <w:rPr>
          <w:sz w:val="28"/>
          <w:szCs w:val="28"/>
        </w:rPr>
        <w:t>-па</w:t>
      </w:r>
      <w:r w:rsidRPr="00FF01BF">
        <w:rPr>
          <w:sz w:val="28"/>
          <w:szCs w:val="28"/>
        </w:rPr>
        <w:t xml:space="preserve">«Об утверждение муниципальной программы </w:t>
      </w:r>
      <w:r>
        <w:rPr>
          <w:sz w:val="28"/>
          <w:szCs w:val="28"/>
        </w:rPr>
        <w:t xml:space="preserve">муниципального образования «Рамешковский район» Тверской области </w:t>
      </w:r>
      <w:r w:rsidRPr="00DE3DA5">
        <w:rPr>
          <w:sz w:val="28"/>
          <w:szCs w:val="28"/>
        </w:rPr>
        <w:t>«</w:t>
      </w:r>
      <w:r w:rsidRPr="00003E30">
        <w:rPr>
          <w:sz w:val="28"/>
          <w:szCs w:val="28"/>
        </w:rPr>
        <w:t xml:space="preserve">Развитие сферы транспорта, связи и дорожного хозяйства на </w:t>
      </w:r>
      <w:r w:rsidR="0029240F">
        <w:rPr>
          <w:sz w:val="28"/>
          <w:szCs w:val="28"/>
        </w:rPr>
        <w:t>2021</w:t>
      </w:r>
      <w:r w:rsidRPr="00003E30">
        <w:rPr>
          <w:sz w:val="28"/>
          <w:szCs w:val="28"/>
        </w:rPr>
        <w:t>-</w:t>
      </w:r>
      <w:r w:rsidR="0029240F">
        <w:rPr>
          <w:sz w:val="28"/>
          <w:szCs w:val="28"/>
        </w:rPr>
        <w:t>2023</w:t>
      </w:r>
      <w:r w:rsidRPr="00003E30">
        <w:rPr>
          <w:sz w:val="28"/>
          <w:szCs w:val="28"/>
        </w:rPr>
        <w:t xml:space="preserve"> годы</w:t>
      </w:r>
      <w:r w:rsidRPr="00DE3DA5">
        <w:rPr>
          <w:sz w:val="28"/>
          <w:szCs w:val="28"/>
        </w:rPr>
        <w:t>».</w:t>
      </w:r>
    </w:p>
    <w:p w14:paraId="2C627C50" w14:textId="77777777" w:rsidR="002868DF" w:rsidRPr="009449C8" w:rsidRDefault="002868DF" w:rsidP="002868DF">
      <w:pPr>
        <w:tabs>
          <w:tab w:val="center" w:pos="4677"/>
          <w:tab w:val="left" w:pos="7140"/>
        </w:tabs>
        <w:ind w:firstLine="709"/>
        <w:jc w:val="both"/>
        <w:rPr>
          <w:szCs w:val="28"/>
        </w:rPr>
      </w:pPr>
    </w:p>
    <w:p w14:paraId="5947DE1B" w14:textId="77777777" w:rsidR="002868DF" w:rsidRDefault="002868DF" w:rsidP="00A150A4">
      <w:pPr>
        <w:ind w:firstLine="709"/>
        <w:jc w:val="both"/>
        <w:rPr>
          <w:color w:val="000000"/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 w:rsidR="00C40941">
        <w:rPr>
          <w:sz w:val="28"/>
          <w:szCs w:val="28"/>
        </w:rPr>
        <w:t>а</w:t>
      </w:r>
      <w:r w:rsidR="00C40941" w:rsidRPr="00743DA3">
        <w:rPr>
          <w:sz w:val="28"/>
          <w:szCs w:val="28"/>
        </w:rPr>
        <w:t>дминистр</w:t>
      </w:r>
      <w:r w:rsidR="00C40941">
        <w:rPr>
          <w:sz w:val="28"/>
          <w:szCs w:val="28"/>
        </w:rPr>
        <w:t xml:space="preserve">ация </w:t>
      </w:r>
      <w:r w:rsidR="00C40941" w:rsidRPr="00743DA3">
        <w:rPr>
          <w:sz w:val="28"/>
          <w:szCs w:val="28"/>
        </w:rPr>
        <w:t>Рамешковск</w:t>
      </w:r>
      <w:r w:rsidR="00C40941">
        <w:rPr>
          <w:sz w:val="28"/>
          <w:szCs w:val="28"/>
        </w:rPr>
        <w:t>ого</w:t>
      </w:r>
      <w:r w:rsidR="00C40941" w:rsidRPr="00743DA3">
        <w:rPr>
          <w:sz w:val="28"/>
          <w:szCs w:val="28"/>
        </w:rPr>
        <w:t xml:space="preserve"> район</w:t>
      </w:r>
      <w:r w:rsidR="00C40941">
        <w:rPr>
          <w:sz w:val="28"/>
          <w:szCs w:val="28"/>
        </w:rPr>
        <w:t>а</w:t>
      </w:r>
      <w:r w:rsidRPr="00F818D9">
        <w:rPr>
          <w:color w:val="000000"/>
          <w:sz w:val="28"/>
          <w:szCs w:val="28"/>
        </w:rPr>
        <w:t>.</w:t>
      </w:r>
    </w:p>
    <w:p w14:paraId="352091DE" w14:textId="77777777" w:rsidR="002868DF" w:rsidRPr="00A52F96" w:rsidRDefault="002868DF" w:rsidP="00A150A4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 xml:space="preserve">Объем освоенных бюджетных средств в рамках муниципальной </w:t>
      </w:r>
      <w:r w:rsidR="00982C71">
        <w:rPr>
          <w:sz w:val="28"/>
          <w:szCs w:val="28"/>
        </w:rPr>
        <w:t xml:space="preserve">программы в </w:t>
      </w:r>
      <w:r w:rsidR="0029240F">
        <w:rPr>
          <w:sz w:val="28"/>
          <w:szCs w:val="28"/>
        </w:rPr>
        <w:t>2021</w:t>
      </w:r>
      <w:r w:rsidR="000442A3">
        <w:rPr>
          <w:sz w:val="28"/>
          <w:szCs w:val="28"/>
        </w:rPr>
        <w:t xml:space="preserve"> году составил 59669,9</w:t>
      </w:r>
      <w:r w:rsidRPr="00FF01BF">
        <w:rPr>
          <w:sz w:val="28"/>
          <w:szCs w:val="28"/>
        </w:rPr>
        <w:t xml:space="preserve">тыс. рублей, или </w:t>
      </w:r>
      <w:r w:rsidR="000442A3">
        <w:rPr>
          <w:sz w:val="28"/>
          <w:szCs w:val="28"/>
        </w:rPr>
        <w:t>93,8</w:t>
      </w:r>
      <w:r w:rsidRPr="00FF01BF">
        <w:rPr>
          <w:sz w:val="28"/>
          <w:szCs w:val="28"/>
        </w:rPr>
        <w:t xml:space="preserve">% от запланированных </w:t>
      </w:r>
      <w:r w:rsidR="000442A3">
        <w:rPr>
          <w:sz w:val="28"/>
          <w:szCs w:val="28"/>
        </w:rPr>
        <w:t>55971,9</w:t>
      </w:r>
      <w:r w:rsidRPr="00FF01BF">
        <w:rPr>
          <w:sz w:val="28"/>
          <w:szCs w:val="28"/>
        </w:rPr>
        <w:t xml:space="preserve"> тыс. рублей.</w:t>
      </w:r>
    </w:p>
    <w:p w14:paraId="3D88C63E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 w:rsidR="003102F7">
        <w:rPr>
          <w:szCs w:val="28"/>
          <w:lang w:eastAsia="ru-RU"/>
        </w:rPr>
        <w:t>программы характеризуется 3</w:t>
      </w:r>
      <w:r>
        <w:rPr>
          <w:szCs w:val="28"/>
          <w:lang w:eastAsia="ru-RU"/>
        </w:rPr>
        <w:t xml:space="preserve"> показателями цели:</w:t>
      </w:r>
    </w:p>
    <w:p w14:paraId="432A1523" w14:textId="77777777" w:rsidR="002868DF" w:rsidRDefault="00F35D35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</w:t>
      </w:r>
      <w:r w:rsidR="002868DF">
        <w:rPr>
          <w:szCs w:val="28"/>
          <w:lang w:eastAsia="ru-RU"/>
        </w:rPr>
        <w:t xml:space="preserve">) </w:t>
      </w:r>
      <w:r w:rsidR="00105582">
        <w:rPr>
          <w:szCs w:val="28"/>
          <w:lang w:eastAsia="ru-RU"/>
        </w:rPr>
        <w:t>Показатель 1</w:t>
      </w:r>
      <w:r w:rsidR="002868DF" w:rsidRPr="007960F7">
        <w:rPr>
          <w:szCs w:val="28"/>
          <w:lang w:eastAsia="ru-RU"/>
        </w:rPr>
        <w:t xml:space="preserve"> цели программы  </w:t>
      </w:r>
      <w:r w:rsidR="002868DF" w:rsidRPr="00003E30">
        <w:rPr>
          <w:szCs w:val="28"/>
          <w:lang w:eastAsia="ru-RU"/>
        </w:rPr>
        <w:t>«Сохранение общего количества пассажиров перевезенных транспортом общественного пользования  за отчетный период"</w:t>
      </w:r>
      <w:r w:rsidR="00554C95">
        <w:rPr>
          <w:szCs w:val="28"/>
          <w:lang w:eastAsia="ru-RU"/>
        </w:rPr>
        <w:t xml:space="preserve"> исполнен на 100 </w:t>
      </w:r>
      <w:r w:rsidR="002868DF">
        <w:rPr>
          <w:szCs w:val="28"/>
          <w:lang w:eastAsia="ru-RU"/>
        </w:rPr>
        <w:t>% от запланированного показателя;</w:t>
      </w:r>
    </w:p>
    <w:p w14:paraId="4079A6AC" w14:textId="77777777" w:rsidR="00F35D35" w:rsidRPr="00E67892" w:rsidRDefault="00E67892" w:rsidP="00A150A4">
      <w:pPr>
        <w:pStyle w:val="af3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E67892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>Показатель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2</w:t>
      </w:r>
      <w:r w:rsidRPr="00E67892">
        <w:rPr>
          <w:rFonts w:ascii="Times New Roman" w:hAnsi="Times New Roman" w:cs="Times New Roman"/>
          <w:sz w:val="28"/>
          <w:szCs w:val="28"/>
          <w:lang w:eastAsia="ru-RU"/>
        </w:rPr>
        <w:t xml:space="preserve"> цели программы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613480" w:rsidRPr="00613480">
        <w:rPr>
          <w:rFonts w:ascii="Times New Roman" w:eastAsia="Calibri" w:hAnsi="Times New Roman" w:cs="Times New Roman"/>
          <w:sz w:val="28"/>
          <w:szCs w:val="28"/>
        </w:rPr>
        <w:t>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</w:r>
      <w:r w:rsidR="00613480">
        <w:rPr>
          <w:rFonts w:ascii="Times New Roman" w:hAnsi="Times New Roman" w:cs="Times New Roman"/>
          <w:sz w:val="28"/>
          <w:szCs w:val="28"/>
          <w:lang w:eastAsia="ru-RU"/>
        </w:rPr>
        <w:t>исполнен на 100</w:t>
      </w:r>
      <w:r w:rsidRPr="00E67892">
        <w:rPr>
          <w:rFonts w:ascii="Times New Roman" w:hAnsi="Times New Roman" w:cs="Times New Roman"/>
          <w:sz w:val="28"/>
          <w:szCs w:val="28"/>
          <w:lang w:eastAsia="ru-RU"/>
        </w:rPr>
        <w:t>% от запланированного показателя</w:t>
      </w:r>
      <w:r w:rsidRPr="00E67892">
        <w:rPr>
          <w:rFonts w:ascii="Times New Roman" w:eastAsia="Calibri" w:hAnsi="Times New Roman" w:cs="Times New Roman"/>
          <w:sz w:val="28"/>
          <w:szCs w:val="28"/>
        </w:rPr>
        <w:t xml:space="preserve"> ;</w:t>
      </w:r>
    </w:p>
    <w:p w14:paraId="15FBEEDA" w14:textId="77777777" w:rsidR="00F35D35" w:rsidRDefault="00E67892" w:rsidP="00A150A4">
      <w:pPr>
        <w:pStyle w:val="11"/>
        <w:ind w:firstLine="709"/>
        <w:jc w:val="both"/>
        <w:rPr>
          <w:szCs w:val="28"/>
          <w:lang w:eastAsia="ru-RU"/>
        </w:rPr>
      </w:pPr>
      <w:proofErr w:type="gramStart"/>
      <w:r>
        <w:rPr>
          <w:szCs w:val="28"/>
          <w:lang w:eastAsia="ru-RU"/>
        </w:rPr>
        <w:t>в)</w:t>
      </w:r>
      <w:r w:rsidR="00F35D35">
        <w:rPr>
          <w:szCs w:val="28"/>
          <w:lang w:eastAsia="ru-RU"/>
        </w:rPr>
        <w:t>Показатель</w:t>
      </w:r>
      <w:proofErr w:type="gramEnd"/>
      <w:r w:rsidR="00F35D35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3</w:t>
      </w:r>
      <w:r w:rsidR="00F35D35">
        <w:rPr>
          <w:szCs w:val="28"/>
          <w:lang w:eastAsia="ru-RU"/>
        </w:rPr>
        <w:t xml:space="preserve"> цели программы </w:t>
      </w:r>
      <w:r w:rsidR="00613480" w:rsidRPr="00613480">
        <w:rPr>
          <w:szCs w:val="28"/>
          <w:lang w:eastAsia="ru-RU"/>
        </w:rPr>
        <w:t>«Сокращение числа травмированных в результате дорожно-транспортных происшествий на территории  Рамешковского района»</w:t>
      </w:r>
      <w:r w:rsidR="00613480">
        <w:rPr>
          <w:szCs w:val="28"/>
          <w:lang w:eastAsia="ru-RU"/>
        </w:rPr>
        <w:t xml:space="preserve"> исполнен на </w:t>
      </w:r>
      <w:r w:rsidR="00DB0DF6">
        <w:rPr>
          <w:szCs w:val="28"/>
          <w:lang w:eastAsia="ru-RU"/>
        </w:rPr>
        <w:t>10</w:t>
      </w:r>
      <w:r w:rsidR="00613480">
        <w:rPr>
          <w:szCs w:val="28"/>
          <w:lang w:eastAsia="ru-RU"/>
        </w:rPr>
        <w:t>0</w:t>
      </w:r>
      <w:r w:rsidR="00F35D35">
        <w:rPr>
          <w:szCs w:val="28"/>
          <w:lang w:eastAsia="ru-RU"/>
        </w:rPr>
        <w:t xml:space="preserve"> % от запланированного показателя;</w:t>
      </w:r>
    </w:p>
    <w:p w14:paraId="7D06D6EA" w14:textId="77777777" w:rsidR="00613480" w:rsidRPr="00613480" w:rsidRDefault="00613480" w:rsidP="00613480">
      <w:pPr>
        <w:pStyle w:val="af3"/>
        <w:rPr>
          <w:lang w:eastAsia="ru-RU"/>
        </w:rPr>
      </w:pPr>
    </w:p>
    <w:p w14:paraId="0A6FD848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Муниципальная программа состоит из 3 подпрограмм:</w:t>
      </w:r>
    </w:p>
    <w:p w14:paraId="7FC8ECA3" w14:textId="77777777" w:rsidR="002868DF" w:rsidRPr="00C12C9C" w:rsidRDefault="002868DF" w:rsidP="00A150A4">
      <w:pPr>
        <w:pStyle w:val="ConsPlusCell"/>
        <w:suppressAutoHyphens/>
        <w:rPr>
          <w:rFonts w:ascii="Times New Roman" w:hAnsi="Times New Roman" w:cs="Times New Roman"/>
          <w:sz w:val="28"/>
          <w:szCs w:val="28"/>
        </w:rPr>
      </w:pPr>
      <w:r w:rsidRPr="00EB4744">
        <w:rPr>
          <w:rFonts w:ascii="Times New Roman" w:hAnsi="Times New Roman" w:cs="Times New Roman"/>
          <w:sz w:val="28"/>
          <w:szCs w:val="28"/>
        </w:rPr>
        <w:t>Подпрограмма 1</w:t>
      </w:r>
      <w:r w:rsidRPr="00003E30">
        <w:rPr>
          <w:rFonts w:ascii="Times New Roman" w:hAnsi="Times New Roman" w:cs="Times New Roman"/>
          <w:sz w:val="28"/>
          <w:szCs w:val="28"/>
        </w:rPr>
        <w:t xml:space="preserve"> «Развитие сферы транспорта и связи»</w:t>
      </w:r>
      <w:r w:rsidRPr="00C12C9C">
        <w:rPr>
          <w:rFonts w:ascii="Times New Roman" w:hAnsi="Times New Roman" w:cs="Times New Roman"/>
          <w:sz w:val="28"/>
          <w:szCs w:val="28"/>
        </w:rPr>
        <w:t>;</w:t>
      </w:r>
    </w:p>
    <w:p w14:paraId="5A2B290B" w14:textId="77777777" w:rsidR="002868DF" w:rsidRPr="00C12C9C" w:rsidRDefault="002868DF" w:rsidP="00A150A4">
      <w:pPr>
        <w:pStyle w:val="ConsPlusCell"/>
        <w:suppressAutoHyphens/>
        <w:rPr>
          <w:rFonts w:ascii="Times New Roman" w:hAnsi="Times New Roman" w:cs="Times New Roman"/>
          <w:sz w:val="28"/>
          <w:szCs w:val="28"/>
        </w:rPr>
      </w:pPr>
      <w:r w:rsidRPr="00C12C9C">
        <w:rPr>
          <w:rFonts w:ascii="Times New Roman" w:hAnsi="Times New Roman" w:cs="Times New Roman"/>
          <w:sz w:val="28"/>
          <w:szCs w:val="28"/>
        </w:rPr>
        <w:t>Подпрограмма 2</w:t>
      </w:r>
      <w:r w:rsidRPr="00003E30">
        <w:rPr>
          <w:rFonts w:ascii="Times New Roman" w:hAnsi="Times New Roman" w:cs="Times New Roman"/>
          <w:sz w:val="28"/>
          <w:szCs w:val="28"/>
        </w:rPr>
        <w:t>«Развитие дорожного хозяйства»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D0022A" w14:textId="77777777" w:rsidR="004E1050" w:rsidRDefault="004E1050" w:rsidP="002868DF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4D26057" w14:textId="4CEFEADC" w:rsidR="002868DF" w:rsidRPr="006E21D9" w:rsidRDefault="002868DF" w:rsidP="002868DF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103768">
        <w:rPr>
          <w:rFonts w:ascii="Times New Roman" w:hAnsi="Times New Roman" w:cs="Times New Roman"/>
          <w:sz w:val="28"/>
          <w:szCs w:val="28"/>
        </w:rPr>
        <w:lastRenderedPageBreak/>
        <w:t>Подпрогра</w:t>
      </w:r>
      <w:r w:rsidR="00A150A4">
        <w:rPr>
          <w:rFonts w:ascii="Times New Roman" w:hAnsi="Times New Roman" w:cs="Times New Roman"/>
          <w:sz w:val="28"/>
          <w:szCs w:val="28"/>
        </w:rPr>
        <w:t xml:space="preserve">мма </w:t>
      </w:r>
      <w:r w:rsidRPr="00103768">
        <w:rPr>
          <w:rFonts w:ascii="Times New Roman" w:hAnsi="Times New Roman" w:cs="Times New Roman"/>
          <w:sz w:val="28"/>
          <w:szCs w:val="28"/>
        </w:rPr>
        <w:t>3</w:t>
      </w:r>
      <w:r w:rsidR="004E1050">
        <w:rPr>
          <w:rFonts w:ascii="Times New Roman" w:hAnsi="Times New Roman" w:cs="Times New Roman"/>
          <w:sz w:val="28"/>
          <w:szCs w:val="28"/>
        </w:rPr>
        <w:t xml:space="preserve"> </w:t>
      </w:r>
      <w:r w:rsidRPr="006E21D9">
        <w:rPr>
          <w:rFonts w:ascii="Times New Roman" w:hAnsi="Times New Roman" w:cs="Times New Roman"/>
          <w:sz w:val="28"/>
          <w:szCs w:val="28"/>
        </w:rPr>
        <w:t>«Обеспечение безопасности дорожного движения в муниципальном образовании «Рамешковский район» Тверской области»</w:t>
      </w:r>
    </w:p>
    <w:p w14:paraId="55C6BF2C" w14:textId="77777777" w:rsidR="002868DF" w:rsidRPr="00552CEF" w:rsidRDefault="002868DF" w:rsidP="002868DF">
      <w:pPr>
        <w:pStyle w:val="11"/>
        <w:ind w:right="-2" w:firstLine="709"/>
        <w:jc w:val="both"/>
        <w:rPr>
          <w:rFonts w:eastAsia="MS Mincho"/>
          <w:szCs w:val="28"/>
          <w:lang w:eastAsia="ja-JP"/>
        </w:rPr>
      </w:pPr>
      <w:r w:rsidRPr="00552CEF">
        <w:rPr>
          <w:szCs w:val="28"/>
        </w:rPr>
        <w:t xml:space="preserve">Основные результаты реализации муниципальной программы </w:t>
      </w:r>
      <w:r w:rsidRPr="00552CEF">
        <w:rPr>
          <w:szCs w:val="28"/>
        </w:rPr>
        <w:br/>
        <w:t xml:space="preserve">в </w:t>
      </w:r>
      <w:r w:rsidR="0029240F">
        <w:rPr>
          <w:szCs w:val="28"/>
        </w:rPr>
        <w:t>2021</w:t>
      </w:r>
      <w:r w:rsidRPr="00552CEF">
        <w:rPr>
          <w:szCs w:val="28"/>
        </w:rPr>
        <w:t xml:space="preserve"> году в соответствии с Методикой характеризуются следующими индикаторами:</w:t>
      </w:r>
    </w:p>
    <w:p w14:paraId="44A0E575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>
        <w:rPr>
          <w:rFonts w:eastAsia="MS Mincho"/>
          <w:sz w:val="28"/>
          <w:szCs w:val="28"/>
          <w:lang w:eastAsia="ja-JP"/>
        </w:rPr>
        <w:t xml:space="preserve">й муниципальной программы – </w:t>
      </w:r>
      <w:r w:rsidR="00122711">
        <w:rPr>
          <w:rFonts w:eastAsia="MS Mincho"/>
          <w:sz w:val="28"/>
          <w:szCs w:val="28"/>
          <w:lang w:eastAsia="ja-JP"/>
        </w:rPr>
        <w:t>1,0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6B8F979D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 xml:space="preserve">б) индекс освоения бюджетных средств, выделенных на реализацию муниципальной программы – </w:t>
      </w:r>
      <w:r w:rsidR="000442A3">
        <w:rPr>
          <w:rFonts w:eastAsia="MS Mincho"/>
          <w:sz w:val="28"/>
          <w:szCs w:val="28"/>
          <w:lang w:eastAsia="ja-JP"/>
        </w:rPr>
        <w:t>0,94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7EB84144" w14:textId="77777777" w:rsidR="00711382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в) критерий эф</w:t>
      </w:r>
    </w:p>
    <w:p w14:paraId="7DACC8CF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proofErr w:type="spellStart"/>
      <w:r w:rsidRPr="00552CEF">
        <w:rPr>
          <w:rFonts w:eastAsia="MS Mincho"/>
          <w:sz w:val="28"/>
          <w:szCs w:val="28"/>
          <w:lang w:eastAsia="ja-JP"/>
        </w:rPr>
        <w:t>фективности</w:t>
      </w:r>
      <w:proofErr w:type="spellEnd"/>
      <w:r w:rsidRPr="00552CEF">
        <w:rPr>
          <w:rFonts w:eastAsia="MS Mincho"/>
          <w:sz w:val="28"/>
          <w:szCs w:val="28"/>
          <w:lang w:eastAsia="ja-JP"/>
        </w:rPr>
        <w:t xml:space="preserve"> реализаци</w:t>
      </w:r>
      <w:r>
        <w:rPr>
          <w:rFonts w:eastAsia="MS Mincho"/>
          <w:sz w:val="28"/>
          <w:szCs w:val="28"/>
          <w:lang w:eastAsia="ja-JP"/>
        </w:rPr>
        <w:t xml:space="preserve">и муниципальной программы – </w:t>
      </w:r>
      <w:r w:rsidR="000442A3">
        <w:rPr>
          <w:rFonts w:eastAsia="MS Mincho"/>
          <w:sz w:val="28"/>
          <w:szCs w:val="28"/>
          <w:lang w:eastAsia="ja-JP"/>
        </w:rPr>
        <w:t>0,97</w:t>
      </w:r>
      <w:r w:rsidRPr="00611F7B">
        <w:rPr>
          <w:rFonts w:eastAsia="MS Mincho"/>
          <w:sz w:val="28"/>
          <w:szCs w:val="28"/>
          <w:lang w:eastAsia="ja-JP"/>
        </w:rPr>
        <w:t>.</w:t>
      </w:r>
    </w:p>
    <w:p w14:paraId="68A097D2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В соответствии с пунктом 1 Методики </w:t>
      </w:r>
      <w:r w:rsidRPr="00F818D9">
        <w:rPr>
          <w:rFonts w:eastAsia="Times New Roman"/>
          <w:sz w:val="28"/>
          <w:szCs w:val="28"/>
        </w:rPr>
        <w:t xml:space="preserve">муниципальная </w:t>
      </w:r>
      <w:r w:rsidRPr="00F818D9">
        <w:rPr>
          <w:sz w:val="28"/>
          <w:szCs w:val="28"/>
        </w:rPr>
        <w:t xml:space="preserve">программа </w:t>
      </w:r>
      <w:r w:rsidRPr="00F818D9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году реализована эффективно.</w:t>
      </w:r>
    </w:p>
    <w:p w14:paraId="73ED3F68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6FA67D1A" w14:textId="77777777" w:rsidR="002868DF" w:rsidRPr="00F818D9" w:rsidRDefault="002868DF" w:rsidP="00A150A4">
      <w:pPr>
        <w:tabs>
          <w:tab w:val="left" w:pos="72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611A4641" w14:textId="77777777" w:rsidR="002868DF" w:rsidRPr="00F818D9" w:rsidRDefault="002868DF" w:rsidP="00A150A4">
      <w:pPr>
        <w:tabs>
          <w:tab w:val="left" w:pos="72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818D9">
        <w:rPr>
          <w:sz w:val="28"/>
          <w:szCs w:val="28"/>
        </w:rPr>
        <w:t>Перес</w:t>
      </w:r>
      <w:r w:rsidR="00613480">
        <w:rPr>
          <w:sz w:val="28"/>
          <w:szCs w:val="28"/>
        </w:rPr>
        <w:t>мотрет</w:t>
      </w:r>
      <w:r w:rsidR="005B51E5">
        <w:rPr>
          <w:sz w:val="28"/>
          <w:szCs w:val="28"/>
        </w:rPr>
        <w:t>ь плановые значения на 2021</w:t>
      </w:r>
      <w:r w:rsidRPr="00F818D9">
        <w:rPr>
          <w:sz w:val="28"/>
          <w:szCs w:val="28"/>
        </w:rPr>
        <w:t xml:space="preserve"> - </w:t>
      </w:r>
      <w:r w:rsidR="0029240F">
        <w:rPr>
          <w:sz w:val="28"/>
          <w:szCs w:val="28"/>
        </w:rPr>
        <w:t>2023</w:t>
      </w:r>
      <w:r w:rsidRPr="00F818D9">
        <w:rPr>
          <w:sz w:val="28"/>
          <w:szCs w:val="28"/>
        </w:rPr>
        <w:t xml:space="preserve"> годы для показателей муниципальной программы, имеющих существенные отклонения от запланированных значений.</w:t>
      </w:r>
    </w:p>
    <w:p w14:paraId="48061689" w14:textId="77777777" w:rsidR="002868DF" w:rsidRDefault="002868DF" w:rsidP="002868DF">
      <w:pPr>
        <w:jc w:val="both"/>
        <w:rPr>
          <w:rFonts w:eastAsia="Times New Roman"/>
          <w:sz w:val="28"/>
          <w:szCs w:val="28"/>
        </w:rPr>
      </w:pPr>
    </w:p>
    <w:p w14:paraId="2C9B6754" w14:textId="385E5CD8" w:rsidR="002868DF" w:rsidRDefault="004E1050" w:rsidP="00286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 xml:space="preserve">о реализации муниципальной   программы муниципального </w:t>
      </w:r>
      <w:proofErr w:type="gramStart"/>
      <w:r w:rsidRPr="00213E29">
        <w:rPr>
          <w:sz w:val="28"/>
          <w:szCs w:val="28"/>
        </w:rPr>
        <w:t>образования  "</w:t>
      </w:r>
      <w:proofErr w:type="spellStart"/>
      <w:proofErr w:type="gramEnd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DB0DF6">
        <w:rPr>
          <w:sz w:val="28"/>
          <w:szCs w:val="28"/>
        </w:rPr>
        <w:t>«Развитие сферы транспорта, связи и</w:t>
      </w:r>
      <w:r>
        <w:rPr>
          <w:sz w:val="28"/>
          <w:szCs w:val="28"/>
        </w:rPr>
        <w:t xml:space="preserve"> дорожного хозяйства   на 2021</w:t>
      </w:r>
      <w:r w:rsidRPr="00DB0DF6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DB0DF6">
        <w:rPr>
          <w:sz w:val="28"/>
          <w:szCs w:val="28"/>
        </w:rPr>
        <w:t xml:space="preserve">   годы»</w:t>
      </w:r>
      <w:r>
        <w:rPr>
          <w:b/>
          <w:sz w:val="28"/>
          <w:szCs w:val="28"/>
        </w:rPr>
        <w:t xml:space="preserve">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8.1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C7005F">
        <w:rPr>
          <w:sz w:val="28"/>
          <w:szCs w:val="28"/>
        </w:rPr>
        <w:t>«Развитие сферы транспорта, связи и дорожного хозяйства   на 202</w:t>
      </w:r>
      <w:r>
        <w:rPr>
          <w:sz w:val="28"/>
          <w:szCs w:val="28"/>
        </w:rPr>
        <w:t>1</w:t>
      </w:r>
      <w:r w:rsidRPr="00C7005F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C7005F">
        <w:rPr>
          <w:sz w:val="28"/>
          <w:szCs w:val="28"/>
        </w:rPr>
        <w:t xml:space="preserve">   годы»</w:t>
      </w:r>
      <w:r>
        <w:rPr>
          <w:sz w:val="28"/>
          <w:szCs w:val="28"/>
        </w:rPr>
        <w:t xml:space="preserve"> </w:t>
      </w:r>
      <w:r w:rsidRPr="00C541F2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60D7C805" w14:textId="77777777" w:rsidR="002868DF" w:rsidRDefault="002868DF" w:rsidP="002868DF">
      <w:pPr>
        <w:jc w:val="both"/>
        <w:rPr>
          <w:sz w:val="28"/>
          <w:szCs w:val="28"/>
        </w:rPr>
      </w:pPr>
    </w:p>
    <w:p w14:paraId="51216519" w14:textId="77777777" w:rsidR="002868DF" w:rsidRDefault="002868DF" w:rsidP="002868DF">
      <w:pPr>
        <w:jc w:val="both"/>
        <w:rPr>
          <w:sz w:val="28"/>
          <w:szCs w:val="28"/>
        </w:rPr>
      </w:pPr>
    </w:p>
    <w:p w14:paraId="09303E89" w14:textId="77777777" w:rsidR="002868DF" w:rsidRDefault="002868DF" w:rsidP="002868DF">
      <w:pPr>
        <w:jc w:val="both"/>
        <w:rPr>
          <w:sz w:val="28"/>
          <w:szCs w:val="28"/>
        </w:rPr>
      </w:pPr>
    </w:p>
    <w:p w14:paraId="1ADBC811" w14:textId="77777777" w:rsidR="002868DF" w:rsidRDefault="002868DF" w:rsidP="002868DF">
      <w:pPr>
        <w:jc w:val="both"/>
        <w:rPr>
          <w:sz w:val="28"/>
          <w:szCs w:val="28"/>
        </w:rPr>
      </w:pPr>
    </w:p>
    <w:p w14:paraId="7C96F3C9" w14:textId="77777777" w:rsidR="002868DF" w:rsidRDefault="002868DF" w:rsidP="002868DF">
      <w:pPr>
        <w:jc w:val="both"/>
        <w:rPr>
          <w:sz w:val="28"/>
          <w:szCs w:val="28"/>
        </w:rPr>
      </w:pPr>
    </w:p>
    <w:p w14:paraId="46136E64" w14:textId="77777777" w:rsidR="002868DF" w:rsidRDefault="002868DF" w:rsidP="002868DF">
      <w:pPr>
        <w:jc w:val="both"/>
        <w:rPr>
          <w:sz w:val="28"/>
          <w:szCs w:val="28"/>
        </w:rPr>
      </w:pPr>
    </w:p>
    <w:p w14:paraId="727EBC48" w14:textId="77777777" w:rsidR="002868DF" w:rsidRDefault="002868DF" w:rsidP="002868DF">
      <w:pPr>
        <w:jc w:val="both"/>
        <w:rPr>
          <w:sz w:val="28"/>
          <w:szCs w:val="28"/>
        </w:rPr>
      </w:pPr>
    </w:p>
    <w:p w14:paraId="0309FAB7" w14:textId="77777777" w:rsidR="002868DF" w:rsidRDefault="002868DF" w:rsidP="002868DF">
      <w:pPr>
        <w:jc w:val="both"/>
        <w:rPr>
          <w:sz w:val="28"/>
          <w:szCs w:val="28"/>
        </w:rPr>
      </w:pPr>
    </w:p>
    <w:p w14:paraId="30E3E8F7" w14:textId="77777777" w:rsidR="002868DF" w:rsidRPr="00FF01BF" w:rsidRDefault="002868DF" w:rsidP="002868DF">
      <w:pPr>
        <w:pageBreakBefore/>
        <w:tabs>
          <w:tab w:val="left" w:pos="4536"/>
        </w:tabs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Приложение 9</w:t>
      </w:r>
    </w:p>
    <w:p w14:paraId="326D2533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</w:t>
      </w:r>
      <w:r w:rsidR="00D45762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2038DB5D" w14:textId="77777777" w:rsidR="002868DF" w:rsidRPr="00DD2E2F" w:rsidRDefault="00D45762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40443D5A" w14:textId="77777777" w:rsidR="002868DF" w:rsidRDefault="00D45762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gramStart"/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14F272E0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 xml:space="preserve"> программ</w:t>
      </w:r>
      <w:r w:rsidR="00D45762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342DB24C" w14:textId="77777777" w:rsidR="002868DF" w:rsidRDefault="00D45762" w:rsidP="002868D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2868DF" w:rsidRPr="00DD2E2F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2868DF" w:rsidRPr="00DD2E2F">
        <w:rPr>
          <w:sz w:val="28"/>
          <w:szCs w:val="28"/>
        </w:rPr>
        <w:t xml:space="preserve"> год</w:t>
      </w:r>
    </w:p>
    <w:p w14:paraId="581DECEB" w14:textId="77777777" w:rsidR="002868DF" w:rsidRDefault="002868DF" w:rsidP="002868DF">
      <w:pPr>
        <w:contextualSpacing/>
        <w:jc w:val="center"/>
        <w:rPr>
          <w:szCs w:val="28"/>
        </w:rPr>
      </w:pPr>
    </w:p>
    <w:p w14:paraId="0F16CF03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Краткая информация о реализации Муниципальной программы</w:t>
      </w:r>
    </w:p>
    <w:p w14:paraId="79105F2F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042077A7" w14:textId="77777777" w:rsidR="002868DF" w:rsidRPr="00A150A4" w:rsidRDefault="002868DF" w:rsidP="00A150A4">
      <w:pPr>
        <w:tabs>
          <w:tab w:val="center" w:pos="4677"/>
          <w:tab w:val="left" w:pos="7140"/>
        </w:tabs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«Управление муниципальным имуществом и регулиров</w:t>
      </w:r>
      <w:r w:rsidR="009C302D">
        <w:rPr>
          <w:b/>
          <w:sz w:val="28"/>
          <w:szCs w:val="28"/>
        </w:rPr>
        <w:t xml:space="preserve">ание земельных </w:t>
      </w:r>
      <w:r w:rsidR="005B51E5">
        <w:rPr>
          <w:b/>
          <w:sz w:val="28"/>
          <w:szCs w:val="28"/>
        </w:rPr>
        <w:t xml:space="preserve">отношений на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>-</w:t>
      </w:r>
      <w:r w:rsidR="0029240F">
        <w:rPr>
          <w:b/>
          <w:sz w:val="28"/>
          <w:szCs w:val="28"/>
        </w:rPr>
        <w:t>2023</w:t>
      </w:r>
      <w:r w:rsidR="005B51E5">
        <w:rPr>
          <w:b/>
          <w:sz w:val="28"/>
          <w:szCs w:val="28"/>
        </w:rPr>
        <w:t xml:space="preserve"> годы» в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году</w:t>
      </w:r>
    </w:p>
    <w:p w14:paraId="6C9AF298" w14:textId="77777777" w:rsidR="002868DF" w:rsidRPr="00A150A4" w:rsidRDefault="002868DF" w:rsidP="00A150A4">
      <w:pPr>
        <w:contextualSpacing/>
        <w:jc w:val="center"/>
        <w:rPr>
          <w:b/>
          <w:sz w:val="28"/>
          <w:szCs w:val="28"/>
          <w:u w:val="single"/>
        </w:rPr>
      </w:pPr>
    </w:p>
    <w:p w14:paraId="0F59A283" w14:textId="77777777" w:rsidR="002868DF" w:rsidRPr="00A150A4" w:rsidRDefault="002868DF" w:rsidP="00A150A4">
      <w:pPr>
        <w:suppressAutoHyphens/>
        <w:ind w:left="720"/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7CBC47A4" w14:textId="77777777" w:rsidR="002868DF" w:rsidRDefault="005B51E5" w:rsidP="00A150A4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</w:t>
      </w:r>
    </w:p>
    <w:p w14:paraId="5E15466D" w14:textId="77777777" w:rsidR="00A150A4" w:rsidRPr="00FF01BF" w:rsidRDefault="00A150A4" w:rsidP="00A150A4">
      <w:pPr>
        <w:ind w:left="720"/>
        <w:jc w:val="center"/>
        <w:rPr>
          <w:sz w:val="28"/>
          <w:szCs w:val="28"/>
        </w:rPr>
      </w:pPr>
    </w:p>
    <w:p w14:paraId="713BBA82" w14:textId="77777777" w:rsidR="002868DF" w:rsidRPr="002F17C3" w:rsidRDefault="002868DF" w:rsidP="00A150A4">
      <w:pPr>
        <w:tabs>
          <w:tab w:val="left" w:pos="567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50A4">
        <w:rPr>
          <w:sz w:val="28"/>
          <w:szCs w:val="28"/>
        </w:rPr>
        <w:tab/>
      </w:r>
      <w:r w:rsidRPr="00FF01BF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программа муниципального образования «Рамешковский район» Тверской </w:t>
      </w:r>
      <w:r w:rsidRPr="009449C8">
        <w:rPr>
          <w:sz w:val="28"/>
          <w:szCs w:val="28"/>
        </w:rPr>
        <w:t>области «</w:t>
      </w:r>
      <w:r w:rsidRPr="00B62311">
        <w:rPr>
          <w:sz w:val="28"/>
          <w:szCs w:val="28"/>
        </w:rPr>
        <w:t xml:space="preserve">Управление муниципальным имуществом и регулирование земельных отношений на </w:t>
      </w:r>
      <w:r w:rsidR="0029240F">
        <w:rPr>
          <w:sz w:val="28"/>
          <w:szCs w:val="28"/>
        </w:rPr>
        <w:t>2021</w:t>
      </w:r>
      <w:r w:rsidRPr="00B62311">
        <w:rPr>
          <w:sz w:val="28"/>
          <w:szCs w:val="28"/>
        </w:rPr>
        <w:t>-</w:t>
      </w:r>
      <w:r w:rsidR="0029240F">
        <w:rPr>
          <w:sz w:val="28"/>
          <w:szCs w:val="28"/>
        </w:rPr>
        <w:t>2023</w:t>
      </w:r>
      <w:r>
        <w:rPr>
          <w:sz w:val="28"/>
          <w:szCs w:val="28"/>
        </w:rPr>
        <w:t xml:space="preserve"> годы</w:t>
      </w:r>
      <w:r w:rsidRPr="00DE3DA5">
        <w:rPr>
          <w:sz w:val="28"/>
          <w:szCs w:val="28"/>
        </w:rPr>
        <w:t>» (далее в настоя</w:t>
      </w:r>
      <w:r w:rsidRPr="00FF01BF">
        <w:rPr>
          <w:sz w:val="28"/>
          <w:szCs w:val="28"/>
        </w:rPr>
        <w:t xml:space="preserve">щем приложении – муниципальная программа) утверждена постановлением администрации </w:t>
      </w:r>
      <w:r w:rsidR="000427A8">
        <w:rPr>
          <w:sz w:val="28"/>
          <w:szCs w:val="28"/>
        </w:rPr>
        <w:t xml:space="preserve">Рамешковского района от </w:t>
      </w:r>
      <w:r w:rsidR="00FC1825">
        <w:rPr>
          <w:sz w:val="28"/>
          <w:szCs w:val="28"/>
        </w:rPr>
        <w:t>24</w:t>
      </w:r>
      <w:r w:rsidRPr="007E3F33">
        <w:rPr>
          <w:sz w:val="28"/>
          <w:szCs w:val="28"/>
        </w:rPr>
        <w:t>.12.20</w:t>
      </w:r>
      <w:r w:rsidR="00FC1825">
        <w:rPr>
          <w:sz w:val="28"/>
          <w:szCs w:val="28"/>
        </w:rPr>
        <w:t>20</w:t>
      </w:r>
      <w:r w:rsidR="007E3F33">
        <w:rPr>
          <w:sz w:val="28"/>
          <w:szCs w:val="28"/>
        </w:rPr>
        <w:t xml:space="preserve"> №</w:t>
      </w:r>
      <w:r w:rsidR="00FC1825">
        <w:rPr>
          <w:sz w:val="28"/>
          <w:szCs w:val="28"/>
        </w:rPr>
        <w:t xml:space="preserve"> 205</w:t>
      </w:r>
      <w:r w:rsidRPr="007E3F33">
        <w:rPr>
          <w:sz w:val="28"/>
          <w:szCs w:val="28"/>
        </w:rPr>
        <w:t>-</w:t>
      </w:r>
      <w:r>
        <w:rPr>
          <w:sz w:val="28"/>
          <w:szCs w:val="28"/>
        </w:rPr>
        <w:t xml:space="preserve">па </w:t>
      </w:r>
      <w:r w:rsidRPr="00FF01BF">
        <w:rPr>
          <w:sz w:val="28"/>
          <w:szCs w:val="28"/>
        </w:rPr>
        <w:t xml:space="preserve">«Об утверждение муниципальной программы </w:t>
      </w:r>
      <w:r>
        <w:rPr>
          <w:sz w:val="28"/>
          <w:szCs w:val="28"/>
        </w:rPr>
        <w:t xml:space="preserve">муниципального образования «Рамешковский район» Тверской области </w:t>
      </w:r>
      <w:r w:rsidRPr="00DE3DA5">
        <w:rPr>
          <w:sz w:val="28"/>
          <w:szCs w:val="28"/>
        </w:rPr>
        <w:t>«</w:t>
      </w:r>
      <w:r w:rsidRPr="00B62311">
        <w:rPr>
          <w:sz w:val="28"/>
          <w:szCs w:val="28"/>
        </w:rPr>
        <w:t xml:space="preserve">Управление муниципальным имуществом и регулирование земельных отношений на </w:t>
      </w:r>
      <w:r w:rsidR="0029240F">
        <w:rPr>
          <w:sz w:val="28"/>
          <w:szCs w:val="28"/>
        </w:rPr>
        <w:t>2021</w:t>
      </w:r>
      <w:r w:rsidRPr="00B62311">
        <w:rPr>
          <w:sz w:val="28"/>
          <w:szCs w:val="28"/>
        </w:rPr>
        <w:t>-</w:t>
      </w:r>
      <w:r w:rsidR="0029240F">
        <w:rPr>
          <w:sz w:val="28"/>
          <w:szCs w:val="28"/>
        </w:rPr>
        <w:t>2023</w:t>
      </w:r>
      <w:r>
        <w:rPr>
          <w:sz w:val="28"/>
          <w:szCs w:val="28"/>
        </w:rPr>
        <w:t xml:space="preserve"> годы</w:t>
      </w:r>
      <w:r w:rsidRPr="00DE3DA5">
        <w:rPr>
          <w:sz w:val="28"/>
          <w:szCs w:val="28"/>
        </w:rPr>
        <w:t>».</w:t>
      </w:r>
    </w:p>
    <w:p w14:paraId="1B6EF12F" w14:textId="77777777" w:rsidR="002868DF" w:rsidRPr="009449C8" w:rsidRDefault="002868DF" w:rsidP="002868DF">
      <w:pPr>
        <w:tabs>
          <w:tab w:val="center" w:pos="4677"/>
          <w:tab w:val="left" w:pos="7140"/>
        </w:tabs>
        <w:ind w:firstLine="709"/>
        <w:jc w:val="both"/>
        <w:rPr>
          <w:szCs w:val="28"/>
        </w:rPr>
      </w:pPr>
    </w:p>
    <w:p w14:paraId="0A27578B" w14:textId="77777777" w:rsidR="002868DF" w:rsidRDefault="002868DF" w:rsidP="002868DF">
      <w:pPr>
        <w:ind w:firstLine="709"/>
        <w:jc w:val="both"/>
        <w:rPr>
          <w:color w:val="000000"/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>
        <w:rPr>
          <w:sz w:val="28"/>
          <w:szCs w:val="28"/>
        </w:rPr>
        <w:t xml:space="preserve"> Комитет по управлению имуществом</w:t>
      </w:r>
      <w:r w:rsidRPr="00F818D9">
        <w:rPr>
          <w:color w:val="000000"/>
          <w:sz w:val="28"/>
          <w:szCs w:val="28"/>
        </w:rPr>
        <w:t>.</w:t>
      </w:r>
    </w:p>
    <w:p w14:paraId="22561D34" w14:textId="77777777" w:rsidR="002868DF" w:rsidRPr="00FF01BF" w:rsidRDefault="002868DF" w:rsidP="002868DF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 xml:space="preserve">Объем освоенных бюджетных средств в рамках муниципальной </w:t>
      </w:r>
      <w:r w:rsidR="005B51E5">
        <w:rPr>
          <w:sz w:val="28"/>
          <w:szCs w:val="28"/>
        </w:rPr>
        <w:t xml:space="preserve">программы в </w:t>
      </w:r>
      <w:r w:rsidR="0029240F">
        <w:rPr>
          <w:sz w:val="28"/>
          <w:szCs w:val="28"/>
        </w:rPr>
        <w:t>2021</w:t>
      </w:r>
      <w:r w:rsidR="00FC1825">
        <w:rPr>
          <w:sz w:val="28"/>
          <w:szCs w:val="28"/>
        </w:rPr>
        <w:t xml:space="preserve"> году составил 4760,8</w:t>
      </w:r>
      <w:r w:rsidRPr="00FF01BF">
        <w:rPr>
          <w:sz w:val="28"/>
          <w:szCs w:val="28"/>
        </w:rPr>
        <w:t xml:space="preserve"> тыс. рублей, или </w:t>
      </w:r>
      <w:r w:rsidR="00613480">
        <w:rPr>
          <w:sz w:val="28"/>
          <w:szCs w:val="28"/>
        </w:rPr>
        <w:t>7</w:t>
      </w:r>
      <w:r w:rsidR="00FC1825">
        <w:rPr>
          <w:sz w:val="28"/>
          <w:szCs w:val="28"/>
        </w:rPr>
        <w:t>3,6</w:t>
      </w:r>
      <w:r w:rsidRPr="00FF01BF">
        <w:rPr>
          <w:sz w:val="28"/>
          <w:szCs w:val="28"/>
        </w:rPr>
        <w:t xml:space="preserve">% от запланированных </w:t>
      </w:r>
      <w:r w:rsidR="00FC1825">
        <w:rPr>
          <w:sz w:val="28"/>
          <w:szCs w:val="28"/>
        </w:rPr>
        <w:t>3507,3</w:t>
      </w:r>
      <w:r w:rsidRPr="00FF01BF">
        <w:rPr>
          <w:sz w:val="28"/>
          <w:szCs w:val="28"/>
        </w:rPr>
        <w:t xml:space="preserve"> тыс. рублей.</w:t>
      </w:r>
    </w:p>
    <w:p w14:paraId="5CAB2616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</w:p>
    <w:p w14:paraId="2CE0FDCC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>
        <w:rPr>
          <w:szCs w:val="28"/>
          <w:lang w:eastAsia="ru-RU"/>
        </w:rPr>
        <w:t>программы характеризуется 2 показателями цели:</w:t>
      </w:r>
    </w:p>
    <w:p w14:paraId="4E7552DA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а) Показатель 1 цели программы </w:t>
      </w:r>
      <w:r w:rsidRPr="008B271C">
        <w:rPr>
          <w:szCs w:val="28"/>
          <w:lang w:eastAsia="ru-RU"/>
        </w:rPr>
        <w:t>«</w:t>
      </w:r>
      <w:r w:rsidRPr="00B62311">
        <w:rPr>
          <w:szCs w:val="28"/>
          <w:lang w:eastAsia="ru-RU"/>
        </w:rPr>
        <w:t>увеличение доли подтверждений права собственности Рамешковского района на</w:t>
      </w:r>
      <w:r>
        <w:rPr>
          <w:szCs w:val="28"/>
          <w:lang w:eastAsia="ru-RU"/>
        </w:rPr>
        <w:t xml:space="preserve"> объекты недвижимого имущества </w:t>
      </w:r>
      <w:r w:rsidRPr="008B271C">
        <w:rPr>
          <w:szCs w:val="28"/>
          <w:lang w:eastAsia="ru-RU"/>
        </w:rPr>
        <w:t>»</w:t>
      </w:r>
      <w:r>
        <w:rPr>
          <w:szCs w:val="28"/>
          <w:lang w:eastAsia="ru-RU"/>
        </w:rPr>
        <w:t xml:space="preserve"> исполнен на 100% от запланированного показателя;</w:t>
      </w:r>
    </w:p>
    <w:p w14:paraId="05F84393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</w:t>
      </w:r>
      <w:r w:rsidRPr="007960F7">
        <w:rPr>
          <w:szCs w:val="28"/>
          <w:lang w:eastAsia="ru-RU"/>
        </w:rPr>
        <w:t xml:space="preserve">Показатель 2 цели программы  </w:t>
      </w:r>
      <w:r>
        <w:rPr>
          <w:szCs w:val="28"/>
          <w:lang w:eastAsia="ru-RU"/>
        </w:rPr>
        <w:t>«</w:t>
      </w:r>
      <w:r w:rsidRPr="00B62311">
        <w:rPr>
          <w:szCs w:val="28"/>
          <w:lang w:eastAsia="ru-RU"/>
        </w:rPr>
        <w:t>увеличение размера доходов от реализации  и использования земельных участков</w:t>
      </w:r>
      <w:r>
        <w:rPr>
          <w:szCs w:val="28"/>
          <w:lang w:eastAsia="ru-RU"/>
        </w:rPr>
        <w:t>»</w:t>
      </w:r>
      <w:r w:rsidR="00FC1825">
        <w:rPr>
          <w:szCs w:val="28"/>
          <w:lang w:eastAsia="ru-RU"/>
        </w:rPr>
        <w:t xml:space="preserve"> исполнен на 115</w:t>
      </w:r>
      <w:r>
        <w:rPr>
          <w:szCs w:val="28"/>
          <w:lang w:eastAsia="ru-RU"/>
        </w:rPr>
        <w:t xml:space="preserve"> % от запланированного показателя;</w:t>
      </w:r>
    </w:p>
    <w:p w14:paraId="204511BB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Муниципальная программа состоит из 3 подпрограмм:</w:t>
      </w:r>
    </w:p>
    <w:p w14:paraId="14C5F6AC" w14:textId="77777777" w:rsidR="002868DF" w:rsidRDefault="002868DF" w:rsidP="00A150A4">
      <w:pPr>
        <w:pStyle w:val="ConsPlusCel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B4744">
        <w:rPr>
          <w:rFonts w:ascii="Times New Roman" w:hAnsi="Times New Roman" w:cs="Times New Roman"/>
          <w:sz w:val="28"/>
          <w:szCs w:val="28"/>
        </w:rPr>
        <w:t>Подпрограмма 1</w:t>
      </w:r>
      <w:r w:rsidRPr="00003E30">
        <w:rPr>
          <w:rFonts w:ascii="Times New Roman" w:hAnsi="Times New Roman" w:cs="Times New Roman"/>
          <w:sz w:val="28"/>
          <w:szCs w:val="28"/>
        </w:rPr>
        <w:t xml:space="preserve"> «</w:t>
      </w:r>
      <w:r w:rsidRPr="00B62311">
        <w:rPr>
          <w:rFonts w:ascii="Times New Roman" w:hAnsi="Times New Roman" w:cs="Times New Roman"/>
          <w:sz w:val="28"/>
          <w:szCs w:val="28"/>
        </w:rPr>
        <w:t>Повышение эффективности упра</w:t>
      </w:r>
      <w:r>
        <w:rPr>
          <w:rFonts w:ascii="Times New Roman" w:hAnsi="Times New Roman" w:cs="Times New Roman"/>
          <w:sz w:val="28"/>
          <w:szCs w:val="28"/>
        </w:rPr>
        <w:t>вления муниципальным имуществом</w:t>
      </w:r>
      <w:r w:rsidRPr="00003E30">
        <w:rPr>
          <w:rFonts w:ascii="Times New Roman" w:hAnsi="Times New Roman" w:cs="Times New Roman"/>
          <w:sz w:val="28"/>
          <w:szCs w:val="28"/>
        </w:rPr>
        <w:t>»</w:t>
      </w:r>
      <w:r w:rsidRPr="00C12C9C">
        <w:rPr>
          <w:rFonts w:ascii="Times New Roman" w:hAnsi="Times New Roman" w:cs="Times New Roman"/>
          <w:sz w:val="28"/>
          <w:szCs w:val="28"/>
        </w:rPr>
        <w:t>;</w:t>
      </w:r>
    </w:p>
    <w:p w14:paraId="0994DFC2" w14:textId="77777777" w:rsidR="002868DF" w:rsidRDefault="002868DF" w:rsidP="00A150A4">
      <w:pPr>
        <w:pStyle w:val="ConsPlusCel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12C9C">
        <w:rPr>
          <w:rFonts w:ascii="Times New Roman" w:hAnsi="Times New Roman" w:cs="Times New Roman"/>
          <w:sz w:val="28"/>
          <w:szCs w:val="28"/>
        </w:rPr>
        <w:t>Подпрограмма 2</w:t>
      </w:r>
      <w:r w:rsidRPr="00003E30">
        <w:rPr>
          <w:rFonts w:ascii="Times New Roman" w:hAnsi="Times New Roman" w:cs="Times New Roman"/>
          <w:sz w:val="28"/>
          <w:szCs w:val="28"/>
        </w:rPr>
        <w:t>«</w:t>
      </w:r>
      <w:r w:rsidRPr="00B62311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земельных участков, находящихся в муниципальной и государственной собственности до разграничения</w:t>
      </w:r>
      <w:r w:rsidRPr="00003E3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58BC97" w14:textId="77777777" w:rsidR="002868DF" w:rsidRPr="00C12C9C" w:rsidRDefault="00A150A4" w:rsidP="00A150A4">
      <w:pPr>
        <w:pStyle w:val="ConsPlusCel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8DF">
        <w:rPr>
          <w:rFonts w:ascii="Times New Roman" w:hAnsi="Times New Roman" w:cs="Times New Roman"/>
          <w:sz w:val="28"/>
          <w:szCs w:val="28"/>
        </w:rPr>
        <w:t>3.</w:t>
      </w:r>
      <w:r w:rsidR="002868DF" w:rsidRPr="00B62311">
        <w:rPr>
          <w:rFonts w:ascii="Times New Roman" w:hAnsi="Times New Roman" w:cs="Times New Roman"/>
          <w:sz w:val="28"/>
          <w:szCs w:val="28"/>
        </w:rPr>
        <w:t>Обеспечивающая подпрограмма</w:t>
      </w:r>
      <w:r w:rsidR="002868DF">
        <w:rPr>
          <w:rFonts w:ascii="Times New Roman" w:hAnsi="Times New Roman" w:cs="Times New Roman"/>
          <w:sz w:val="28"/>
          <w:szCs w:val="28"/>
        </w:rPr>
        <w:t xml:space="preserve">. « </w:t>
      </w:r>
      <w:r w:rsidR="002868DF" w:rsidRPr="00FB4CB2">
        <w:rPr>
          <w:rFonts w:ascii="Times New Roman" w:hAnsi="Times New Roman" w:cs="Times New Roman"/>
          <w:sz w:val="28"/>
          <w:szCs w:val="28"/>
        </w:rPr>
        <w:t>Обеспечение деятельн</w:t>
      </w:r>
      <w:r w:rsidR="002868DF">
        <w:rPr>
          <w:rFonts w:ascii="Times New Roman" w:hAnsi="Times New Roman" w:cs="Times New Roman"/>
          <w:sz w:val="28"/>
          <w:szCs w:val="28"/>
        </w:rPr>
        <w:t xml:space="preserve">ости   </w:t>
      </w:r>
      <w:r w:rsidR="002868DF">
        <w:rPr>
          <w:rFonts w:ascii="Times New Roman" w:hAnsi="Times New Roman" w:cs="Times New Roman"/>
          <w:sz w:val="28"/>
          <w:szCs w:val="28"/>
        </w:rPr>
        <w:lastRenderedPageBreak/>
        <w:t>Комитета по управлению имуществом.</w:t>
      </w:r>
    </w:p>
    <w:p w14:paraId="7A47BFA6" w14:textId="77777777" w:rsidR="002868DF" w:rsidRPr="00552CEF" w:rsidRDefault="002868DF" w:rsidP="002868DF">
      <w:pPr>
        <w:pStyle w:val="11"/>
        <w:ind w:right="-2" w:firstLine="709"/>
        <w:jc w:val="both"/>
        <w:rPr>
          <w:rFonts w:eastAsia="MS Mincho"/>
          <w:szCs w:val="28"/>
          <w:lang w:eastAsia="ja-JP"/>
        </w:rPr>
      </w:pPr>
      <w:r w:rsidRPr="00552CEF">
        <w:rPr>
          <w:szCs w:val="28"/>
        </w:rPr>
        <w:t xml:space="preserve">Основные результаты реализации муниципальной программы </w:t>
      </w:r>
      <w:r w:rsidRPr="00552CEF">
        <w:rPr>
          <w:szCs w:val="28"/>
        </w:rPr>
        <w:br/>
        <w:t xml:space="preserve">в </w:t>
      </w:r>
      <w:r w:rsidR="0029240F">
        <w:rPr>
          <w:szCs w:val="28"/>
        </w:rPr>
        <w:t>2021</w:t>
      </w:r>
      <w:r w:rsidRPr="00552CEF">
        <w:rPr>
          <w:szCs w:val="28"/>
        </w:rPr>
        <w:t xml:space="preserve"> году в соответствии с Методикой характеризуются следующими индикаторами:</w:t>
      </w:r>
    </w:p>
    <w:p w14:paraId="2D90387E" w14:textId="77777777" w:rsidR="002868DF" w:rsidRPr="00AB5A16" w:rsidRDefault="002868DF" w:rsidP="002868DF">
      <w:pPr>
        <w:ind w:firstLine="709"/>
        <w:jc w:val="both"/>
        <w:rPr>
          <w:rFonts w:eastAsia="MS Mincho"/>
          <w:color w:val="FF0000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>
        <w:rPr>
          <w:rFonts w:eastAsia="MS Mincho"/>
          <w:sz w:val="28"/>
          <w:szCs w:val="28"/>
          <w:lang w:eastAsia="ja-JP"/>
        </w:rPr>
        <w:t xml:space="preserve">й муниципальной программы </w:t>
      </w:r>
      <w:r w:rsidR="00FC1825">
        <w:rPr>
          <w:rFonts w:eastAsia="MS Mincho"/>
          <w:sz w:val="28"/>
          <w:szCs w:val="28"/>
          <w:lang w:eastAsia="ja-JP"/>
        </w:rPr>
        <w:t>– 1</w:t>
      </w:r>
      <w:r w:rsidR="00FF114C">
        <w:rPr>
          <w:rFonts w:eastAsia="MS Mincho"/>
          <w:sz w:val="28"/>
          <w:szCs w:val="28"/>
          <w:lang w:eastAsia="ja-JP"/>
        </w:rPr>
        <w:t>,</w:t>
      </w:r>
      <w:r w:rsidR="00FC1825">
        <w:rPr>
          <w:rFonts w:eastAsia="MS Mincho"/>
          <w:sz w:val="28"/>
          <w:szCs w:val="28"/>
          <w:lang w:eastAsia="ja-JP"/>
        </w:rPr>
        <w:t>0</w:t>
      </w:r>
      <w:r w:rsidR="00CA7200">
        <w:rPr>
          <w:rFonts w:eastAsia="MS Mincho"/>
          <w:sz w:val="28"/>
          <w:szCs w:val="28"/>
          <w:lang w:eastAsia="ja-JP"/>
        </w:rPr>
        <w:t>8</w:t>
      </w:r>
      <w:r w:rsidRPr="00841083">
        <w:rPr>
          <w:rFonts w:eastAsia="MS Mincho"/>
          <w:sz w:val="28"/>
          <w:szCs w:val="28"/>
          <w:lang w:eastAsia="ja-JP"/>
        </w:rPr>
        <w:t>;</w:t>
      </w:r>
    </w:p>
    <w:p w14:paraId="10D416EA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 xml:space="preserve">б) индекс освоения бюджетных средств, выделенных на реализацию муниципальной программы – </w:t>
      </w:r>
      <w:r w:rsidR="00CA7200">
        <w:rPr>
          <w:rFonts w:eastAsia="MS Mincho"/>
          <w:sz w:val="28"/>
          <w:szCs w:val="28"/>
          <w:lang w:eastAsia="ja-JP"/>
        </w:rPr>
        <w:t>0,74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337FBA05" w14:textId="77777777" w:rsidR="002868DF" w:rsidRPr="00841083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в) критерий эффективности реализаци</w:t>
      </w:r>
      <w:r>
        <w:rPr>
          <w:rFonts w:eastAsia="MS Mincho"/>
          <w:sz w:val="28"/>
          <w:szCs w:val="28"/>
          <w:lang w:eastAsia="ja-JP"/>
        </w:rPr>
        <w:t xml:space="preserve">и муниципальной программы – </w:t>
      </w:r>
      <w:r w:rsidR="00CA7200">
        <w:rPr>
          <w:rFonts w:eastAsia="MS Mincho"/>
          <w:sz w:val="28"/>
          <w:szCs w:val="28"/>
          <w:lang w:eastAsia="ja-JP"/>
        </w:rPr>
        <w:t>0,91</w:t>
      </w:r>
      <w:r w:rsidRPr="00841083">
        <w:rPr>
          <w:rFonts w:eastAsia="MS Mincho"/>
          <w:sz w:val="28"/>
          <w:szCs w:val="28"/>
          <w:lang w:eastAsia="ja-JP"/>
        </w:rPr>
        <w:t>.</w:t>
      </w:r>
    </w:p>
    <w:p w14:paraId="46100F55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В соответствии с пунктом 1 Методики </w:t>
      </w:r>
      <w:r w:rsidRPr="00F818D9">
        <w:rPr>
          <w:rFonts w:eastAsia="Times New Roman"/>
          <w:sz w:val="28"/>
          <w:szCs w:val="28"/>
        </w:rPr>
        <w:t xml:space="preserve">муниципальная </w:t>
      </w:r>
      <w:r w:rsidRPr="00F818D9">
        <w:rPr>
          <w:sz w:val="28"/>
          <w:szCs w:val="28"/>
        </w:rPr>
        <w:t xml:space="preserve">программа </w:t>
      </w:r>
      <w:r w:rsidRPr="00F818D9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>году реализована эффективно.</w:t>
      </w:r>
    </w:p>
    <w:p w14:paraId="71290E96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4F21811C" w14:textId="77777777" w:rsidR="002868DF" w:rsidRPr="00F818D9" w:rsidRDefault="00A150A4" w:rsidP="002868DF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68DF">
        <w:rPr>
          <w:sz w:val="28"/>
          <w:szCs w:val="28"/>
        </w:rPr>
        <w:t>1.</w:t>
      </w:r>
      <w:r w:rsidR="002868DF"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5362E94F" w14:textId="77777777" w:rsidR="002868DF" w:rsidRPr="00F818D9" w:rsidRDefault="00A150A4" w:rsidP="002868DF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68DF">
        <w:rPr>
          <w:sz w:val="28"/>
          <w:szCs w:val="28"/>
        </w:rPr>
        <w:t>2.</w:t>
      </w:r>
      <w:r w:rsidR="002868DF" w:rsidRPr="00F818D9">
        <w:rPr>
          <w:sz w:val="28"/>
          <w:szCs w:val="28"/>
        </w:rPr>
        <w:t>Перес</w:t>
      </w:r>
      <w:r w:rsidR="00755B7B">
        <w:rPr>
          <w:sz w:val="28"/>
          <w:szCs w:val="28"/>
        </w:rPr>
        <w:t>м</w:t>
      </w:r>
      <w:r w:rsidR="005B51E5">
        <w:rPr>
          <w:sz w:val="28"/>
          <w:szCs w:val="28"/>
        </w:rPr>
        <w:t>отреть плановые значения на 2021</w:t>
      </w:r>
      <w:r w:rsidR="002868DF" w:rsidRPr="00F818D9">
        <w:rPr>
          <w:sz w:val="28"/>
          <w:szCs w:val="28"/>
        </w:rPr>
        <w:t xml:space="preserve"> - </w:t>
      </w:r>
      <w:r w:rsidR="0029240F">
        <w:rPr>
          <w:sz w:val="28"/>
          <w:szCs w:val="28"/>
        </w:rPr>
        <w:t>2023</w:t>
      </w:r>
      <w:r w:rsidR="002868DF" w:rsidRPr="00F818D9">
        <w:rPr>
          <w:sz w:val="28"/>
          <w:szCs w:val="28"/>
        </w:rPr>
        <w:t xml:space="preserve"> годы для показателей муниципальной программы, имеющих существенные отклонения от запланированных значений.</w:t>
      </w:r>
    </w:p>
    <w:p w14:paraId="149D693F" w14:textId="77777777" w:rsidR="002868DF" w:rsidRDefault="002868DF" w:rsidP="002868DF">
      <w:pPr>
        <w:jc w:val="both"/>
        <w:rPr>
          <w:sz w:val="28"/>
          <w:szCs w:val="28"/>
        </w:rPr>
      </w:pPr>
    </w:p>
    <w:p w14:paraId="45933E62" w14:textId="1AE922EA" w:rsidR="008F4B2F" w:rsidRDefault="008F4B2F" w:rsidP="008F4B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>о реализации муниципальной   програ</w:t>
      </w:r>
      <w:r w:rsidR="00AB478F">
        <w:rPr>
          <w:sz w:val="28"/>
          <w:szCs w:val="28"/>
        </w:rPr>
        <w:t xml:space="preserve">ммы муниципального образования </w:t>
      </w:r>
      <w:r w:rsidRPr="00213E29">
        <w:rPr>
          <w:sz w:val="28"/>
          <w:szCs w:val="28"/>
        </w:rPr>
        <w:t>"</w:t>
      </w:r>
      <w:proofErr w:type="spellStart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FF114C">
        <w:rPr>
          <w:sz w:val="28"/>
          <w:szCs w:val="28"/>
        </w:rPr>
        <w:t>«Управление муниципальным имуществом и регулиров</w:t>
      </w:r>
      <w:r>
        <w:rPr>
          <w:sz w:val="28"/>
          <w:szCs w:val="28"/>
        </w:rPr>
        <w:t>ание земельных отношений на 2021</w:t>
      </w:r>
      <w:r w:rsidRPr="00FF114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FF114C">
        <w:rPr>
          <w:sz w:val="28"/>
          <w:szCs w:val="28"/>
        </w:rPr>
        <w:t xml:space="preserve"> годы»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9.1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FF114C">
        <w:rPr>
          <w:sz w:val="28"/>
          <w:szCs w:val="28"/>
        </w:rPr>
        <w:t>«Управление муниципальным имуществом и регулиров</w:t>
      </w:r>
      <w:r>
        <w:rPr>
          <w:sz w:val="28"/>
          <w:szCs w:val="28"/>
        </w:rPr>
        <w:t>ание земельных отношений на 2021</w:t>
      </w:r>
      <w:r w:rsidRPr="00FF114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FF114C">
        <w:rPr>
          <w:sz w:val="28"/>
          <w:szCs w:val="28"/>
        </w:rPr>
        <w:t xml:space="preserve"> годы» </w:t>
      </w:r>
      <w:r>
        <w:rPr>
          <w:sz w:val="28"/>
          <w:szCs w:val="28"/>
        </w:rPr>
        <w:t>в 2021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75DB5ECA" w14:textId="77777777" w:rsidR="002868DF" w:rsidRDefault="002868DF" w:rsidP="002868DF">
      <w:pPr>
        <w:jc w:val="both"/>
        <w:rPr>
          <w:sz w:val="28"/>
          <w:szCs w:val="28"/>
        </w:rPr>
      </w:pPr>
    </w:p>
    <w:p w14:paraId="7BD06177" w14:textId="77777777" w:rsidR="002868DF" w:rsidRDefault="002868DF" w:rsidP="002868DF">
      <w:pPr>
        <w:jc w:val="both"/>
        <w:rPr>
          <w:sz w:val="28"/>
          <w:szCs w:val="28"/>
        </w:rPr>
      </w:pPr>
    </w:p>
    <w:p w14:paraId="04381CA1" w14:textId="77777777" w:rsidR="002868DF" w:rsidRDefault="002868DF" w:rsidP="002868DF">
      <w:pPr>
        <w:jc w:val="both"/>
        <w:rPr>
          <w:sz w:val="28"/>
          <w:szCs w:val="28"/>
        </w:rPr>
      </w:pPr>
    </w:p>
    <w:p w14:paraId="77AEEC7B" w14:textId="77777777" w:rsidR="002868DF" w:rsidRDefault="002868DF" w:rsidP="002868DF">
      <w:pPr>
        <w:jc w:val="both"/>
        <w:rPr>
          <w:sz w:val="28"/>
          <w:szCs w:val="28"/>
        </w:rPr>
      </w:pPr>
    </w:p>
    <w:p w14:paraId="0CB31A08" w14:textId="77777777" w:rsidR="002868DF" w:rsidRDefault="002868DF" w:rsidP="002868DF">
      <w:pPr>
        <w:jc w:val="both"/>
        <w:rPr>
          <w:sz w:val="28"/>
          <w:szCs w:val="28"/>
        </w:rPr>
      </w:pPr>
    </w:p>
    <w:p w14:paraId="4DFA5562" w14:textId="77777777" w:rsidR="002868DF" w:rsidRDefault="002868DF" w:rsidP="002868DF">
      <w:pPr>
        <w:jc w:val="both"/>
        <w:rPr>
          <w:sz w:val="28"/>
          <w:szCs w:val="28"/>
        </w:rPr>
      </w:pPr>
    </w:p>
    <w:p w14:paraId="17AA7E73" w14:textId="77777777" w:rsidR="002868DF" w:rsidRPr="00FF01BF" w:rsidRDefault="002868DF" w:rsidP="002868DF">
      <w:pPr>
        <w:pageBreakBefore/>
        <w:tabs>
          <w:tab w:val="left" w:pos="4536"/>
        </w:tabs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Приложение 10</w:t>
      </w:r>
    </w:p>
    <w:p w14:paraId="02C1C032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 w:rsidR="00D45762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5DF6FD67" w14:textId="77777777" w:rsidR="002868DF" w:rsidRPr="00DD2E2F" w:rsidRDefault="00D45762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67643DF2" w14:textId="77777777" w:rsidR="002868DF" w:rsidRDefault="00D45762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gramStart"/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0BA9627B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 xml:space="preserve"> программ</w:t>
      </w:r>
      <w:r w:rsidR="00D45762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7C33BBEE" w14:textId="77777777" w:rsidR="002868DF" w:rsidRDefault="00D45762" w:rsidP="002868D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2868DF" w:rsidRPr="00DD2E2F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2868DF" w:rsidRPr="00DD2E2F">
        <w:rPr>
          <w:sz w:val="28"/>
          <w:szCs w:val="28"/>
        </w:rPr>
        <w:t xml:space="preserve"> год</w:t>
      </w:r>
    </w:p>
    <w:p w14:paraId="67BDA2F4" w14:textId="77777777" w:rsidR="002868DF" w:rsidRDefault="002868DF" w:rsidP="002868DF">
      <w:pPr>
        <w:contextualSpacing/>
        <w:jc w:val="center"/>
        <w:rPr>
          <w:szCs w:val="28"/>
        </w:rPr>
      </w:pPr>
    </w:p>
    <w:p w14:paraId="71215077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Краткая информация о реализации Муниципальной программы</w:t>
      </w:r>
    </w:p>
    <w:p w14:paraId="2618DFAA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23494F1B" w14:textId="77777777" w:rsidR="002868DF" w:rsidRPr="00A150A4" w:rsidRDefault="002868DF" w:rsidP="00A150A4">
      <w:pPr>
        <w:tabs>
          <w:tab w:val="center" w:pos="4677"/>
          <w:tab w:val="left" w:pos="7140"/>
        </w:tabs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«</w:t>
      </w:r>
      <w:r w:rsidR="005B51E5">
        <w:rPr>
          <w:b/>
          <w:sz w:val="28"/>
          <w:szCs w:val="28"/>
        </w:rPr>
        <w:t xml:space="preserve">Муниципальное управление на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>-</w:t>
      </w:r>
      <w:r w:rsidR="0029240F">
        <w:rPr>
          <w:b/>
          <w:sz w:val="28"/>
          <w:szCs w:val="28"/>
        </w:rPr>
        <w:t>2023</w:t>
      </w:r>
      <w:r w:rsidR="005B51E5">
        <w:rPr>
          <w:b/>
          <w:sz w:val="28"/>
          <w:szCs w:val="28"/>
        </w:rPr>
        <w:t xml:space="preserve"> годы» в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году</w:t>
      </w:r>
    </w:p>
    <w:p w14:paraId="4E6C8A30" w14:textId="77777777" w:rsidR="002868DF" w:rsidRPr="00A150A4" w:rsidRDefault="002868DF" w:rsidP="00A150A4">
      <w:pPr>
        <w:contextualSpacing/>
        <w:jc w:val="center"/>
        <w:rPr>
          <w:b/>
          <w:sz w:val="28"/>
          <w:szCs w:val="28"/>
          <w:u w:val="single"/>
        </w:rPr>
      </w:pPr>
    </w:p>
    <w:p w14:paraId="34FE22F0" w14:textId="77777777" w:rsidR="002868DF" w:rsidRPr="00A150A4" w:rsidRDefault="002868DF" w:rsidP="00A150A4">
      <w:pPr>
        <w:suppressAutoHyphens/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148F2051" w14:textId="77777777" w:rsidR="002868DF" w:rsidRDefault="005B51E5" w:rsidP="00A150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</w:t>
      </w:r>
    </w:p>
    <w:p w14:paraId="51D76FB5" w14:textId="77777777" w:rsidR="00A150A4" w:rsidRPr="00A150A4" w:rsidRDefault="00A150A4" w:rsidP="00A150A4">
      <w:pPr>
        <w:jc w:val="center"/>
        <w:rPr>
          <w:b/>
          <w:sz w:val="28"/>
          <w:szCs w:val="28"/>
        </w:rPr>
      </w:pPr>
    </w:p>
    <w:p w14:paraId="50E55A01" w14:textId="77777777" w:rsidR="002868DF" w:rsidRPr="002F17C3" w:rsidRDefault="002868DF" w:rsidP="00A150A4">
      <w:pPr>
        <w:tabs>
          <w:tab w:val="left" w:pos="567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50A4">
        <w:rPr>
          <w:sz w:val="28"/>
          <w:szCs w:val="28"/>
        </w:rPr>
        <w:tab/>
      </w:r>
      <w:r w:rsidRPr="00FF01BF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программа муниципального образования «Рамешковский район» Тверской </w:t>
      </w:r>
      <w:r w:rsidRPr="009449C8">
        <w:rPr>
          <w:sz w:val="28"/>
          <w:szCs w:val="28"/>
        </w:rPr>
        <w:t>области «</w:t>
      </w:r>
      <w:r>
        <w:rPr>
          <w:sz w:val="28"/>
          <w:szCs w:val="28"/>
        </w:rPr>
        <w:t>Муници</w:t>
      </w:r>
      <w:r w:rsidR="00755B7B">
        <w:rPr>
          <w:sz w:val="28"/>
          <w:szCs w:val="28"/>
        </w:rPr>
        <w:t>пальное управление на 2019</w:t>
      </w:r>
      <w:r>
        <w:rPr>
          <w:sz w:val="28"/>
          <w:szCs w:val="28"/>
        </w:rPr>
        <w:t>-20</w:t>
      </w:r>
      <w:r w:rsidR="00755B7B">
        <w:rPr>
          <w:sz w:val="28"/>
          <w:szCs w:val="28"/>
        </w:rPr>
        <w:t>21</w:t>
      </w:r>
      <w:r>
        <w:rPr>
          <w:sz w:val="28"/>
          <w:szCs w:val="28"/>
        </w:rPr>
        <w:t xml:space="preserve"> годы</w:t>
      </w:r>
      <w:r w:rsidRPr="00DE3DA5">
        <w:rPr>
          <w:sz w:val="28"/>
          <w:szCs w:val="28"/>
        </w:rPr>
        <w:t>» (далее в настоя</w:t>
      </w:r>
      <w:r w:rsidRPr="00FF01BF">
        <w:rPr>
          <w:sz w:val="28"/>
          <w:szCs w:val="28"/>
        </w:rPr>
        <w:t xml:space="preserve">щем приложении – муниципальная программа) утверждена постановлением администрации </w:t>
      </w:r>
      <w:r w:rsidR="009B580C">
        <w:rPr>
          <w:sz w:val="28"/>
          <w:szCs w:val="28"/>
        </w:rPr>
        <w:t xml:space="preserve">Рамешковского района </w:t>
      </w:r>
      <w:r w:rsidR="00CA7200">
        <w:rPr>
          <w:sz w:val="28"/>
          <w:szCs w:val="28"/>
        </w:rPr>
        <w:t>от 2</w:t>
      </w:r>
      <w:r w:rsidR="00FF114C">
        <w:rPr>
          <w:sz w:val="28"/>
          <w:szCs w:val="28"/>
        </w:rPr>
        <w:t>1</w:t>
      </w:r>
      <w:r w:rsidR="00CA7200">
        <w:rPr>
          <w:sz w:val="28"/>
          <w:szCs w:val="28"/>
        </w:rPr>
        <w:t>.12.2020</w:t>
      </w:r>
      <w:r w:rsidR="009B580C" w:rsidRPr="007E3F33">
        <w:rPr>
          <w:sz w:val="28"/>
          <w:szCs w:val="28"/>
        </w:rPr>
        <w:t xml:space="preserve"> № 2</w:t>
      </w:r>
      <w:r w:rsidR="00CA7200">
        <w:rPr>
          <w:sz w:val="28"/>
          <w:szCs w:val="28"/>
        </w:rPr>
        <w:t>01</w:t>
      </w:r>
      <w:r w:rsidRPr="007E3F33">
        <w:rPr>
          <w:sz w:val="28"/>
          <w:szCs w:val="28"/>
        </w:rPr>
        <w:t>-па</w:t>
      </w:r>
      <w:r w:rsidRPr="00FF01BF">
        <w:rPr>
          <w:sz w:val="28"/>
          <w:szCs w:val="28"/>
        </w:rPr>
        <w:t xml:space="preserve">«Об утверждение муниципальной программы </w:t>
      </w:r>
      <w:r>
        <w:rPr>
          <w:sz w:val="28"/>
          <w:szCs w:val="28"/>
        </w:rPr>
        <w:t xml:space="preserve">муниципального образования «Рамешковский район» Тверской области </w:t>
      </w:r>
      <w:r w:rsidRPr="00DE3DA5">
        <w:rPr>
          <w:sz w:val="28"/>
          <w:szCs w:val="28"/>
        </w:rPr>
        <w:t>«</w:t>
      </w:r>
      <w:r w:rsidR="005B51E5">
        <w:rPr>
          <w:sz w:val="28"/>
          <w:szCs w:val="28"/>
        </w:rPr>
        <w:t xml:space="preserve">Муниципальное управление на </w:t>
      </w:r>
      <w:r w:rsidR="0029240F">
        <w:rPr>
          <w:sz w:val="28"/>
          <w:szCs w:val="28"/>
        </w:rPr>
        <w:t>2021</w:t>
      </w:r>
      <w:r>
        <w:rPr>
          <w:sz w:val="28"/>
          <w:szCs w:val="28"/>
        </w:rPr>
        <w:t>-</w:t>
      </w:r>
      <w:r w:rsidR="0029240F">
        <w:rPr>
          <w:sz w:val="28"/>
          <w:szCs w:val="28"/>
        </w:rPr>
        <w:t>2023</w:t>
      </w:r>
      <w:r>
        <w:rPr>
          <w:sz w:val="28"/>
          <w:szCs w:val="28"/>
        </w:rPr>
        <w:t xml:space="preserve"> годы</w:t>
      </w:r>
      <w:r w:rsidRPr="00DE3DA5">
        <w:rPr>
          <w:sz w:val="28"/>
          <w:szCs w:val="28"/>
        </w:rPr>
        <w:t>».</w:t>
      </w:r>
    </w:p>
    <w:p w14:paraId="09BABDBF" w14:textId="77777777" w:rsidR="00C40941" w:rsidRDefault="002868DF" w:rsidP="00A150A4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 w:rsidR="00C40941">
        <w:rPr>
          <w:sz w:val="28"/>
          <w:szCs w:val="28"/>
        </w:rPr>
        <w:t>а</w:t>
      </w:r>
      <w:r w:rsidR="00C40941" w:rsidRPr="00743DA3">
        <w:rPr>
          <w:sz w:val="28"/>
          <w:szCs w:val="28"/>
        </w:rPr>
        <w:t>дминистр</w:t>
      </w:r>
      <w:r w:rsidR="00C40941">
        <w:rPr>
          <w:sz w:val="28"/>
          <w:szCs w:val="28"/>
        </w:rPr>
        <w:t xml:space="preserve">ация </w:t>
      </w:r>
      <w:r w:rsidR="00C40941" w:rsidRPr="00743DA3">
        <w:rPr>
          <w:sz w:val="28"/>
          <w:szCs w:val="28"/>
        </w:rPr>
        <w:t>Рамешковск</w:t>
      </w:r>
      <w:r w:rsidR="00C40941">
        <w:rPr>
          <w:sz w:val="28"/>
          <w:szCs w:val="28"/>
        </w:rPr>
        <w:t>ого</w:t>
      </w:r>
      <w:r w:rsidR="00C40941" w:rsidRPr="00743DA3">
        <w:rPr>
          <w:sz w:val="28"/>
          <w:szCs w:val="28"/>
        </w:rPr>
        <w:t xml:space="preserve"> район</w:t>
      </w:r>
      <w:r w:rsidR="00C40941">
        <w:rPr>
          <w:sz w:val="28"/>
          <w:szCs w:val="28"/>
        </w:rPr>
        <w:t>а.</w:t>
      </w:r>
    </w:p>
    <w:p w14:paraId="5C0DF2A5" w14:textId="77777777" w:rsidR="002868DF" w:rsidRPr="00FF01BF" w:rsidRDefault="002868DF" w:rsidP="00A150A4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 xml:space="preserve">Объем освоенных бюджетных средств в рамках муниципальной </w:t>
      </w:r>
      <w:r w:rsidR="005B51E5">
        <w:rPr>
          <w:sz w:val="28"/>
          <w:szCs w:val="28"/>
        </w:rPr>
        <w:t xml:space="preserve">программы в </w:t>
      </w:r>
      <w:r w:rsidR="0029240F">
        <w:rPr>
          <w:sz w:val="28"/>
          <w:szCs w:val="28"/>
        </w:rPr>
        <w:t>2021</w:t>
      </w:r>
      <w:r w:rsidR="00CA7200">
        <w:rPr>
          <w:sz w:val="28"/>
          <w:szCs w:val="28"/>
        </w:rPr>
        <w:t xml:space="preserve"> году составил 32595,1</w:t>
      </w:r>
      <w:r w:rsidRPr="00FF01BF">
        <w:rPr>
          <w:sz w:val="28"/>
          <w:szCs w:val="28"/>
        </w:rPr>
        <w:t xml:space="preserve">тыс. рублей, или </w:t>
      </w:r>
      <w:r w:rsidR="00CA7200">
        <w:rPr>
          <w:sz w:val="28"/>
          <w:szCs w:val="28"/>
        </w:rPr>
        <w:t>99,9</w:t>
      </w:r>
      <w:r w:rsidRPr="00FF01BF">
        <w:rPr>
          <w:sz w:val="28"/>
          <w:szCs w:val="28"/>
        </w:rPr>
        <w:t xml:space="preserve">% от запланированных </w:t>
      </w:r>
      <w:r w:rsidR="00CA7200">
        <w:rPr>
          <w:sz w:val="28"/>
          <w:szCs w:val="28"/>
        </w:rPr>
        <w:t>32584,4</w:t>
      </w:r>
      <w:r w:rsidRPr="00FF01BF">
        <w:rPr>
          <w:sz w:val="28"/>
          <w:szCs w:val="28"/>
        </w:rPr>
        <w:t xml:space="preserve"> тыс. рублей.</w:t>
      </w:r>
    </w:p>
    <w:p w14:paraId="1E228EDE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>
        <w:rPr>
          <w:szCs w:val="28"/>
          <w:lang w:eastAsia="ru-RU"/>
        </w:rPr>
        <w:t>программы характеризуется 4 показателями цели:</w:t>
      </w:r>
    </w:p>
    <w:p w14:paraId="2ECF95D8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а) Показатель 1 цели программы </w:t>
      </w:r>
      <w:r w:rsidRPr="008B271C">
        <w:rPr>
          <w:szCs w:val="28"/>
          <w:lang w:eastAsia="ru-RU"/>
        </w:rPr>
        <w:t>«</w:t>
      </w:r>
      <w:r w:rsidRPr="00FB4CB2">
        <w:rPr>
          <w:szCs w:val="28"/>
          <w:lang w:eastAsia="ru-RU"/>
        </w:rPr>
        <w:t>уровень эффективности функционирования системы местного самоуправления муниципального образовании "Рамешковский район" Тверской области</w:t>
      </w:r>
      <w:r w:rsidRPr="008B271C">
        <w:rPr>
          <w:szCs w:val="28"/>
          <w:lang w:eastAsia="ru-RU"/>
        </w:rPr>
        <w:t>»</w:t>
      </w:r>
      <w:r w:rsidR="00CA7200">
        <w:rPr>
          <w:szCs w:val="28"/>
          <w:lang w:eastAsia="ru-RU"/>
        </w:rPr>
        <w:t xml:space="preserve"> исполнен на 10</w:t>
      </w:r>
      <w:r w:rsidR="00FF114C">
        <w:rPr>
          <w:szCs w:val="28"/>
          <w:lang w:eastAsia="ru-RU"/>
        </w:rPr>
        <w:t>0</w:t>
      </w:r>
      <w:r>
        <w:rPr>
          <w:szCs w:val="28"/>
          <w:lang w:eastAsia="ru-RU"/>
        </w:rPr>
        <w:t>% от запланированного показателя;</w:t>
      </w:r>
    </w:p>
    <w:p w14:paraId="6CB445F9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</w:t>
      </w:r>
      <w:r w:rsidRPr="007960F7">
        <w:rPr>
          <w:szCs w:val="28"/>
          <w:lang w:eastAsia="ru-RU"/>
        </w:rPr>
        <w:t xml:space="preserve">Показатель 2 цели программы  </w:t>
      </w:r>
      <w:r>
        <w:rPr>
          <w:szCs w:val="28"/>
          <w:lang w:eastAsia="ru-RU"/>
        </w:rPr>
        <w:t>«</w:t>
      </w:r>
      <w:r w:rsidRPr="00FB4CB2">
        <w:rPr>
          <w:szCs w:val="28"/>
          <w:lang w:eastAsia="ru-RU"/>
        </w:rPr>
        <w:t>уровень удовлетворенности граждан работой системы органов местного самоуправления  Рамешковского района Тверской области</w:t>
      </w:r>
      <w:r>
        <w:rPr>
          <w:szCs w:val="28"/>
          <w:lang w:eastAsia="ru-RU"/>
        </w:rPr>
        <w:t>» исполнен на 100 % от запланированного показателя;</w:t>
      </w:r>
    </w:p>
    <w:p w14:paraId="5AED5EBC" w14:textId="77777777" w:rsidR="002868DF" w:rsidRDefault="002868DF" w:rsidP="00A150A4">
      <w:pPr>
        <w:pStyle w:val="a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B0C37">
        <w:rPr>
          <w:rFonts w:ascii="Times New Roman" w:hAnsi="Times New Roman" w:cs="Times New Roman"/>
          <w:sz w:val="28"/>
          <w:szCs w:val="28"/>
          <w:lang w:eastAsia="ru-RU"/>
        </w:rPr>
        <w:t>в)</w:t>
      </w:r>
      <w:r>
        <w:rPr>
          <w:rFonts w:ascii="Times New Roman" w:hAnsi="Times New Roman" w:cs="Times New Roman"/>
          <w:sz w:val="28"/>
          <w:szCs w:val="28"/>
          <w:lang w:eastAsia="ru-RU"/>
        </w:rPr>
        <w:t>Показатель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3</w:t>
      </w:r>
      <w:r w:rsidRPr="00FB0C37">
        <w:rPr>
          <w:rFonts w:ascii="Times New Roman" w:hAnsi="Times New Roman" w:cs="Times New Roman"/>
          <w:sz w:val="28"/>
          <w:szCs w:val="28"/>
          <w:lang w:eastAsia="ru-RU"/>
        </w:rPr>
        <w:t xml:space="preserve"> цели программы  «уровень удовлетворенности граждан ка</w:t>
      </w:r>
      <w:r>
        <w:rPr>
          <w:rFonts w:ascii="Times New Roman" w:hAnsi="Times New Roman" w:cs="Times New Roman"/>
          <w:sz w:val="28"/>
          <w:szCs w:val="28"/>
          <w:lang w:eastAsia="ru-RU"/>
        </w:rPr>
        <w:t>чест</w:t>
      </w:r>
      <w:r w:rsidRPr="00FB0C37">
        <w:rPr>
          <w:rFonts w:ascii="Times New Roman" w:hAnsi="Times New Roman" w:cs="Times New Roman"/>
          <w:sz w:val="28"/>
          <w:szCs w:val="28"/>
          <w:lang w:eastAsia="ru-RU"/>
        </w:rPr>
        <w:t>вом муниципальных услуг, оказываемых структурными подразделениями администрации Рамешковского района»   исполнен на 100 % от запланированного показателя;</w:t>
      </w:r>
    </w:p>
    <w:p w14:paraId="5F58471C" w14:textId="77777777" w:rsidR="002868DF" w:rsidRDefault="002868DF" w:rsidP="00A150A4">
      <w:pPr>
        <w:pStyle w:val="a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FB0C37"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>Показатель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4</w:t>
      </w:r>
      <w:r w:rsidR="00FF114C">
        <w:rPr>
          <w:rFonts w:ascii="Times New Roman" w:hAnsi="Times New Roman" w:cs="Times New Roman"/>
          <w:sz w:val="28"/>
          <w:szCs w:val="28"/>
          <w:lang w:eastAsia="ru-RU"/>
        </w:rPr>
        <w:t xml:space="preserve"> цели программы «</w:t>
      </w:r>
      <w:r w:rsidR="00FF114C" w:rsidRPr="00FF114C">
        <w:rPr>
          <w:rFonts w:ascii="Times New Roman" w:hAnsi="Times New Roman" w:cs="Times New Roman"/>
          <w:sz w:val="28"/>
          <w:szCs w:val="28"/>
          <w:lang w:eastAsia="ru-RU"/>
        </w:rPr>
        <w:t>доля решений  органов местного самоуправления  муниципального образования «Рамешковский район»  Тверской области, соответствующих стратегии социально-экономического развития  Рамешковского района  Тверской области</w:t>
      </w:r>
      <w:r w:rsidR="00FF114C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FB0C37">
        <w:rPr>
          <w:rFonts w:ascii="Times New Roman" w:hAnsi="Times New Roman" w:cs="Times New Roman"/>
          <w:sz w:val="28"/>
          <w:szCs w:val="28"/>
          <w:lang w:eastAsia="ru-RU"/>
        </w:rPr>
        <w:t>исполнен на 100 % от запланированного показателя;</w:t>
      </w:r>
    </w:p>
    <w:p w14:paraId="58ACDDD4" w14:textId="77777777" w:rsidR="002868DF" w:rsidRDefault="002868DF" w:rsidP="00A150A4">
      <w:pPr>
        <w:pStyle w:val="af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AC6F3FD" w14:textId="77777777" w:rsidR="002868DF" w:rsidRPr="00FB0C37" w:rsidRDefault="002868DF" w:rsidP="00A150A4">
      <w:pPr>
        <w:pStyle w:val="af3"/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8B3948" w14:textId="6A2A64A4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Муни</w:t>
      </w:r>
      <w:r w:rsidR="00AB478F">
        <w:rPr>
          <w:szCs w:val="28"/>
          <w:lang w:eastAsia="ru-RU"/>
        </w:rPr>
        <w:t>ципальная программа состоит из 4</w:t>
      </w:r>
      <w:r>
        <w:rPr>
          <w:szCs w:val="28"/>
          <w:lang w:eastAsia="ru-RU"/>
        </w:rPr>
        <w:t xml:space="preserve"> подпрограмм:</w:t>
      </w:r>
    </w:p>
    <w:p w14:paraId="2121491D" w14:textId="77777777" w:rsidR="002868DF" w:rsidRPr="00C12C9C" w:rsidRDefault="002868DF" w:rsidP="00A150A4">
      <w:pPr>
        <w:pStyle w:val="ConsPlusCel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4744">
        <w:rPr>
          <w:rFonts w:ascii="Times New Roman" w:hAnsi="Times New Roman"/>
          <w:color w:val="000000"/>
          <w:sz w:val="28"/>
          <w:szCs w:val="28"/>
        </w:rPr>
        <w:t>а)</w:t>
      </w:r>
      <w:r w:rsidRPr="00EB4744">
        <w:rPr>
          <w:rFonts w:ascii="Times New Roman" w:hAnsi="Times New Roman" w:cs="Times New Roman"/>
          <w:sz w:val="28"/>
          <w:szCs w:val="28"/>
        </w:rPr>
        <w:t>Подпрограмма 1</w:t>
      </w:r>
      <w:r w:rsidRPr="00003E3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0C37">
        <w:rPr>
          <w:rFonts w:ascii="Times New Roman" w:hAnsi="Times New Roman" w:cs="Times New Roman"/>
          <w:sz w:val="28"/>
          <w:szCs w:val="28"/>
        </w:rPr>
        <w:t>овышение эффективности функционирования системы органов местного самоуправления</w:t>
      </w:r>
      <w:r w:rsidRPr="00003E30">
        <w:rPr>
          <w:rFonts w:ascii="Times New Roman" w:hAnsi="Times New Roman" w:cs="Times New Roman"/>
          <w:sz w:val="28"/>
          <w:szCs w:val="28"/>
        </w:rPr>
        <w:t>»</w:t>
      </w:r>
      <w:r w:rsidRPr="00C12C9C">
        <w:rPr>
          <w:rFonts w:ascii="Times New Roman" w:hAnsi="Times New Roman" w:cs="Times New Roman"/>
          <w:sz w:val="28"/>
          <w:szCs w:val="28"/>
        </w:rPr>
        <w:t>;</w:t>
      </w:r>
    </w:p>
    <w:p w14:paraId="14FE9BBB" w14:textId="77777777" w:rsidR="002868DF" w:rsidRDefault="002868DF" w:rsidP="00A150A4">
      <w:pPr>
        <w:pStyle w:val="ConsPlusCel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C9C">
        <w:rPr>
          <w:rFonts w:ascii="Times New Roman" w:hAnsi="Times New Roman" w:cs="Times New Roman"/>
          <w:sz w:val="28"/>
          <w:szCs w:val="28"/>
        </w:rPr>
        <w:t>б)Подпрограмма</w:t>
      </w:r>
      <w:proofErr w:type="gramEnd"/>
      <w:r w:rsidRPr="00C12C9C">
        <w:rPr>
          <w:rFonts w:ascii="Times New Roman" w:hAnsi="Times New Roman" w:cs="Times New Roman"/>
          <w:sz w:val="28"/>
          <w:szCs w:val="28"/>
        </w:rPr>
        <w:t xml:space="preserve"> 2</w:t>
      </w:r>
      <w:r w:rsidR="008F0504">
        <w:rPr>
          <w:rFonts w:ascii="Times New Roman" w:hAnsi="Times New Roman" w:cs="Times New Roman"/>
          <w:sz w:val="28"/>
          <w:szCs w:val="28"/>
        </w:rPr>
        <w:t xml:space="preserve"> «</w:t>
      </w:r>
      <w:r w:rsidR="008F0504" w:rsidRPr="00FB0C37">
        <w:rPr>
          <w:rFonts w:ascii="Times New Roman" w:hAnsi="Times New Roman" w:cs="Times New Roman"/>
          <w:sz w:val="28"/>
          <w:szCs w:val="28"/>
        </w:rPr>
        <w:t>Охрана труда</w:t>
      </w:r>
      <w:r w:rsidR="008F050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A8FF46" w14:textId="77777777" w:rsidR="002868DF" w:rsidRDefault="002868DF" w:rsidP="008F0504">
      <w:pPr>
        <w:pStyle w:val="ConsPlusCel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в)Подпрограмма 3</w:t>
      </w:r>
      <w: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0C37">
        <w:rPr>
          <w:rFonts w:ascii="Times New Roman" w:hAnsi="Times New Roman" w:cs="Times New Roman"/>
          <w:sz w:val="28"/>
          <w:szCs w:val="28"/>
        </w:rPr>
        <w:t>беспечение информационной открытости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C55C599" w14:textId="77777777" w:rsidR="002868DF" w:rsidRDefault="008F0504" w:rsidP="00A150A4">
      <w:pPr>
        <w:pStyle w:val="ConsPlusCel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2868DF">
        <w:rPr>
          <w:rFonts w:ascii="Times New Roman" w:hAnsi="Times New Roman" w:cs="Times New Roman"/>
          <w:sz w:val="28"/>
          <w:szCs w:val="28"/>
        </w:rPr>
        <w:t>)</w:t>
      </w:r>
      <w:r w:rsidR="002868DF" w:rsidRPr="00B62311">
        <w:rPr>
          <w:rFonts w:ascii="Times New Roman" w:hAnsi="Times New Roman" w:cs="Times New Roman"/>
          <w:sz w:val="28"/>
          <w:szCs w:val="28"/>
        </w:rPr>
        <w:t>Обеспечивающая</w:t>
      </w:r>
      <w:proofErr w:type="gramEnd"/>
      <w:r w:rsidR="002868DF" w:rsidRPr="00B62311">
        <w:rPr>
          <w:rFonts w:ascii="Times New Roman" w:hAnsi="Times New Roman" w:cs="Times New Roman"/>
          <w:sz w:val="28"/>
          <w:szCs w:val="28"/>
        </w:rPr>
        <w:t xml:space="preserve"> подпрограмма</w:t>
      </w:r>
      <w:r w:rsidR="002868DF">
        <w:rPr>
          <w:rFonts w:ascii="Times New Roman" w:hAnsi="Times New Roman" w:cs="Times New Roman"/>
          <w:sz w:val="28"/>
          <w:szCs w:val="28"/>
        </w:rPr>
        <w:t xml:space="preserve">  «</w:t>
      </w:r>
      <w:r w:rsidR="002868DF" w:rsidRPr="00FB4CB2">
        <w:rPr>
          <w:rFonts w:ascii="Times New Roman" w:hAnsi="Times New Roman" w:cs="Times New Roman"/>
          <w:sz w:val="28"/>
          <w:szCs w:val="28"/>
        </w:rPr>
        <w:t>Обеспечение деятельн</w:t>
      </w:r>
      <w:r w:rsidR="002868DF">
        <w:rPr>
          <w:rFonts w:ascii="Times New Roman" w:hAnsi="Times New Roman" w:cs="Times New Roman"/>
          <w:sz w:val="28"/>
          <w:szCs w:val="28"/>
        </w:rPr>
        <w:t xml:space="preserve">ости  администрации Рамешковского района» </w:t>
      </w:r>
    </w:p>
    <w:p w14:paraId="218A35A8" w14:textId="77777777" w:rsidR="002868DF" w:rsidRPr="00552CEF" w:rsidRDefault="002868DF" w:rsidP="00A150A4">
      <w:pPr>
        <w:pStyle w:val="11"/>
        <w:ind w:right="-2" w:firstLine="709"/>
        <w:jc w:val="both"/>
        <w:rPr>
          <w:rFonts w:eastAsia="MS Mincho"/>
          <w:szCs w:val="28"/>
          <w:lang w:eastAsia="ja-JP"/>
        </w:rPr>
      </w:pPr>
      <w:r w:rsidRPr="00552CEF">
        <w:rPr>
          <w:szCs w:val="28"/>
        </w:rPr>
        <w:t xml:space="preserve">Основные результаты реализации муниципальной программы </w:t>
      </w:r>
      <w:r w:rsidRPr="00552CEF">
        <w:rPr>
          <w:szCs w:val="28"/>
        </w:rPr>
        <w:br/>
        <w:t xml:space="preserve">в </w:t>
      </w:r>
      <w:r w:rsidR="0029240F">
        <w:rPr>
          <w:szCs w:val="28"/>
        </w:rPr>
        <w:t>2021</w:t>
      </w:r>
      <w:r w:rsidRPr="00552CEF">
        <w:rPr>
          <w:szCs w:val="28"/>
        </w:rPr>
        <w:t xml:space="preserve"> году в соответствии с Методикой характеризуются следующими индикаторами:</w:t>
      </w:r>
    </w:p>
    <w:p w14:paraId="4E3934EA" w14:textId="77777777" w:rsidR="002868DF" w:rsidRPr="00552CEF" w:rsidRDefault="002868DF" w:rsidP="00A150A4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 w:rsidR="008F0504">
        <w:rPr>
          <w:rFonts w:eastAsia="MS Mincho"/>
          <w:sz w:val="28"/>
          <w:szCs w:val="28"/>
          <w:lang w:eastAsia="ja-JP"/>
        </w:rPr>
        <w:t>й муниципальной программы – 0,9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03AFC868" w14:textId="77777777" w:rsidR="002868DF" w:rsidRPr="00552CEF" w:rsidRDefault="002868DF" w:rsidP="00A150A4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 xml:space="preserve">б) индекс освоения бюджетных средств, выделенных на реализацию муниципальной программы – </w:t>
      </w:r>
      <w:r w:rsidR="00755B7B">
        <w:rPr>
          <w:rFonts w:eastAsia="MS Mincho"/>
          <w:sz w:val="28"/>
          <w:szCs w:val="28"/>
          <w:lang w:eastAsia="ja-JP"/>
        </w:rPr>
        <w:t>0,99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09A7F7A1" w14:textId="77777777" w:rsidR="002868DF" w:rsidRPr="007E7383" w:rsidRDefault="002868DF" w:rsidP="00A150A4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в) критерий эффективности реализаци</w:t>
      </w:r>
      <w:r>
        <w:rPr>
          <w:rFonts w:eastAsia="MS Mincho"/>
          <w:sz w:val="28"/>
          <w:szCs w:val="28"/>
          <w:lang w:eastAsia="ja-JP"/>
        </w:rPr>
        <w:t xml:space="preserve">и муниципальной программы – </w:t>
      </w:r>
      <w:r w:rsidR="008F0504">
        <w:rPr>
          <w:rFonts w:eastAsia="MS Mincho"/>
          <w:sz w:val="28"/>
          <w:szCs w:val="28"/>
          <w:lang w:eastAsia="ja-JP"/>
        </w:rPr>
        <w:t>0,9</w:t>
      </w:r>
      <w:r w:rsidRPr="007E7383">
        <w:rPr>
          <w:rFonts w:eastAsia="MS Mincho"/>
          <w:sz w:val="28"/>
          <w:szCs w:val="28"/>
          <w:lang w:eastAsia="ja-JP"/>
        </w:rPr>
        <w:t>.</w:t>
      </w:r>
    </w:p>
    <w:p w14:paraId="0BD397A9" w14:textId="77777777" w:rsidR="002868DF" w:rsidRPr="00F818D9" w:rsidRDefault="002868DF" w:rsidP="00A150A4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В соответствии с пунктом 1 Методики </w:t>
      </w:r>
      <w:r w:rsidRPr="00F818D9">
        <w:rPr>
          <w:rFonts w:eastAsia="Times New Roman"/>
          <w:sz w:val="28"/>
          <w:szCs w:val="28"/>
        </w:rPr>
        <w:t xml:space="preserve">муниципальная </w:t>
      </w:r>
      <w:r w:rsidRPr="00F818D9">
        <w:rPr>
          <w:sz w:val="28"/>
          <w:szCs w:val="28"/>
        </w:rPr>
        <w:t xml:space="preserve">программа </w:t>
      </w:r>
      <w:r w:rsidRPr="00F818D9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году реализована эффективно.</w:t>
      </w:r>
    </w:p>
    <w:p w14:paraId="4F6DDC66" w14:textId="77777777" w:rsidR="002868DF" w:rsidRPr="00F818D9" w:rsidRDefault="002868DF" w:rsidP="00A150A4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44AD2320" w14:textId="77777777" w:rsidR="002868DF" w:rsidRDefault="00A150A4" w:rsidP="00A150A4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68DF">
        <w:rPr>
          <w:sz w:val="28"/>
          <w:szCs w:val="28"/>
        </w:rPr>
        <w:t>1.</w:t>
      </w:r>
      <w:r w:rsidR="002868DF"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412955F2" w14:textId="32357002" w:rsidR="00DB0DF6" w:rsidRDefault="00DB0DF6" w:rsidP="00A150A4">
      <w:pPr>
        <w:tabs>
          <w:tab w:val="left" w:pos="720"/>
        </w:tabs>
        <w:suppressAutoHyphens/>
        <w:jc w:val="both"/>
        <w:rPr>
          <w:sz w:val="28"/>
          <w:szCs w:val="28"/>
        </w:rPr>
      </w:pPr>
    </w:p>
    <w:p w14:paraId="53014109" w14:textId="7D60266C" w:rsidR="00AB478F" w:rsidRPr="00F818D9" w:rsidRDefault="00AB478F" w:rsidP="00AB478F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>о реализации муниципальной   програ</w:t>
      </w:r>
      <w:r>
        <w:rPr>
          <w:sz w:val="28"/>
          <w:szCs w:val="28"/>
        </w:rPr>
        <w:t xml:space="preserve">ммы муниципального образования </w:t>
      </w:r>
      <w:r w:rsidRPr="00213E29">
        <w:rPr>
          <w:sz w:val="28"/>
          <w:szCs w:val="28"/>
        </w:rPr>
        <w:t>"</w:t>
      </w:r>
      <w:proofErr w:type="spellStart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8F0504">
        <w:rPr>
          <w:sz w:val="28"/>
          <w:szCs w:val="28"/>
        </w:rPr>
        <w:t>«</w:t>
      </w:r>
      <w:r>
        <w:rPr>
          <w:sz w:val="28"/>
          <w:szCs w:val="28"/>
        </w:rPr>
        <w:t>Муниципальное управление на 2021</w:t>
      </w:r>
      <w:r w:rsidRPr="008F0504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8F0504">
        <w:rPr>
          <w:sz w:val="28"/>
          <w:szCs w:val="28"/>
        </w:rPr>
        <w:t xml:space="preserve"> годы»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10.1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8F0504">
        <w:rPr>
          <w:sz w:val="28"/>
          <w:szCs w:val="28"/>
        </w:rPr>
        <w:t>«</w:t>
      </w:r>
      <w:r>
        <w:rPr>
          <w:sz w:val="28"/>
          <w:szCs w:val="28"/>
        </w:rPr>
        <w:t>Муниципальное управление на 2021</w:t>
      </w:r>
      <w:r w:rsidRPr="008F0504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8F0504">
        <w:rPr>
          <w:sz w:val="28"/>
          <w:szCs w:val="28"/>
        </w:rPr>
        <w:t xml:space="preserve"> </w:t>
      </w:r>
      <w:proofErr w:type="gramStart"/>
      <w:r w:rsidRPr="008F0504">
        <w:rPr>
          <w:sz w:val="28"/>
          <w:szCs w:val="28"/>
        </w:rPr>
        <w:t xml:space="preserve">годы»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4716DBF6" w14:textId="77777777" w:rsidR="00AB478F" w:rsidRDefault="00AB478F" w:rsidP="00A150A4">
      <w:pPr>
        <w:tabs>
          <w:tab w:val="left" w:pos="720"/>
        </w:tabs>
        <w:suppressAutoHyphens/>
        <w:jc w:val="both"/>
        <w:rPr>
          <w:sz w:val="28"/>
          <w:szCs w:val="28"/>
        </w:rPr>
      </w:pPr>
    </w:p>
    <w:p w14:paraId="69D2FE27" w14:textId="77777777" w:rsidR="002868DF" w:rsidRPr="00FF01BF" w:rsidRDefault="002868DF" w:rsidP="002868DF">
      <w:pPr>
        <w:pageBreakBefore/>
        <w:tabs>
          <w:tab w:val="left" w:pos="4536"/>
        </w:tabs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Приложение 11</w:t>
      </w:r>
    </w:p>
    <w:p w14:paraId="5E6D04D1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 w:rsidR="00D45762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175EC049" w14:textId="77777777" w:rsidR="002868DF" w:rsidRPr="00DD2E2F" w:rsidRDefault="00D45762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29037BC0" w14:textId="77777777" w:rsidR="002868DF" w:rsidRDefault="00D45762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proofErr w:type="gramStart"/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05AF3651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 xml:space="preserve"> программ</w:t>
      </w:r>
      <w:r w:rsidR="00D45762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2DC3726E" w14:textId="77777777" w:rsidR="002868DF" w:rsidRDefault="00D45762" w:rsidP="002868D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868DF" w:rsidRPr="00DD2E2F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2868DF" w:rsidRPr="00DD2E2F">
        <w:rPr>
          <w:sz w:val="28"/>
          <w:szCs w:val="28"/>
        </w:rPr>
        <w:t xml:space="preserve"> год</w:t>
      </w:r>
    </w:p>
    <w:p w14:paraId="3E09B7DC" w14:textId="77777777" w:rsidR="002868DF" w:rsidRDefault="002868DF" w:rsidP="00A150A4">
      <w:pPr>
        <w:contextualSpacing/>
        <w:jc w:val="center"/>
        <w:rPr>
          <w:szCs w:val="28"/>
        </w:rPr>
      </w:pPr>
    </w:p>
    <w:p w14:paraId="15DF3ADB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Краткая информация о реализации Муниципальной программы</w:t>
      </w:r>
    </w:p>
    <w:p w14:paraId="2FE1A56C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7E93ED1B" w14:textId="77777777" w:rsidR="002868DF" w:rsidRPr="00A150A4" w:rsidRDefault="002868DF" w:rsidP="00A150A4">
      <w:pPr>
        <w:tabs>
          <w:tab w:val="center" w:pos="4677"/>
          <w:tab w:val="left" w:pos="7140"/>
        </w:tabs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 xml:space="preserve">«Управление </w:t>
      </w:r>
      <w:r w:rsidR="005B51E5">
        <w:rPr>
          <w:b/>
          <w:sz w:val="28"/>
          <w:szCs w:val="28"/>
        </w:rPr>
        <w:t xml:space="preserve">муниципальными финансами на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>-</w:t>
      </w:r>
      <w:r w:rsidR="0029240F">
        <w:rPr>
          <w:b/>
          <w:sz w:val="28"/>
          <w:szCs w:val="28"/>
        </w:rPr>
        <w:t>2023</w:t>
      </w:r>
      <w:r w:rsidR="005B51E5">
        <w:rPr>
          <w:b/>
          <w:sz w:val="28"/>
          <w:szCs w:val="28"/>
        </w:rPr>
        <w:t xml:space="preserve"> годы» в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году</w:t>
      </w:r>
    </w:p>
    <w:p w14:paraId="0BFC32F3" w14:textId="77777777" w:rsidR="002868DF" w:rsidRPr="00A150A4" w:rsidRDefault="002868DF" w:rsidP="00A150A4">
      <w:pPr>
        <w:contextualSpacing/>
        <w:jc w:val="center"/>
        <w:rPr>
          <w:b/>
          <w:sz w:val="28"/>
          <w:szCs w:val="28"/>
          <w:u w:val="single"/>
        </w:rPr>
      </w:pPr>
    </w:p>
    <w:p w14:paraId="653B5DC8" w14:textId="77777777" w:rsidR="002868DF" w:rsidRPr="00A150A4" w:rsidRDefault="002868DF" w:rsidP="00A150A4">
      <w:pPr>
        <w:suppressAutoHyphens/>
        <w:ind w:left="720"/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3189A2C4" w14:textId="77777777" w:rsidR="002868DF" w:rsidRDefault="005B51E5" w:rsidP="00A150A4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</w:t>
      </w:r>
    </w:p>
    <w:p w14:paraId="0835FC45" w14:textId="77777777" w:rsidR="00A150A4" w:rsidRPr="00A150A4" w:rsidRDefault="00A150A4" w:rsidP="00A150A4">
      <w:pPr>
        <w:ind w:left="720"/>
        <w:jc w:val="both"/>
        <w:rPr>
          <w:b/>
          <w:sz w:val="28"/>
          <w:szCs w:val="28"/>
        </w:rPr>
      </w:pPr>
    </w:p>
    <w:p w14:paraId="1A1B85FC" w14:textId="77777777" w:rsidR="002868DF" w:rsidRPr="002F17C3" w:rsidRDefault="002868DF" w:rsidP="00A150A4">
      <w:pPr>
        <w:tabs>
          <w:tab w:val="left" w:pos="567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50A4">
        <w:rPr>
          <w:sz w:val="28"/>
          <w:szCs w:val="28"/>
        </w:rPr>
        <w:tab/>
      </w:r>
      <w:r w:rsidRPr="00FF01BF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программа муниципального образования «Рамешковский район» Тверской </w:t>
      </w:r>
      <w:r w:rsidRPr="009449C8">
        <w:rPr>
          <w:sz w:val="28"/>
          <w:szCs w:val="28"/>
        </w:rPr>
        <w:t>области «</w:t>
      </w:r>
      <w:r>
        <w:rPr>
          <w:sz w:val="28"/>
          <w:szCs w:val="28"/>
        </w:rPr>
        <w:t>Управление му</w:t>
      </w:r>
      <w:r w:rsidR="00755B7B">
        <w:rPr>
          <w:sz w:val="28"/>
          <w:szCs w:val="28"/>
        </w:rPr>
        <w:t>ниципальными финансами на 2019</w:t>
      </w:r>
      <w:r>
        <w:rPr>
          <w:sz w:val="28"/>
          <w:szCs w:val="28"/>
        </w:rPr>
        <w:t>-20</w:t>
      </w:r>
      <w:r w:rsidR="00755B7B">
        <w:rPr>
          <w:sz w:val="28"/>
          <w:szCs w:val="28"/>
        </w:rPr>
        <w:t>21</w:t>
      </w:r>
      <w:r>
        <w:rPr>
          <w:sz w:val="28"/>
          <w:szCs w:val="28"/>
        </w:rPr>
        <w:t xml:space="preserve"> годы</w:t>
      </w:r>
      <w:r w:rsidRPr="00DE3DA5">
        <w:rPr>
          <w:sz w:val="28"/>
          <w:szCs w:val="28"/>
        </w:rPr>
        <w:t>» (далее в настоя</w:t>
      </w:r>
      <w:r w:rsidRPr="00FF01BF">
        <w:rPr>
          <w:sz w:val="28"/>
          <w:szCs w:val="28"/>
        </w:rPr>
        <w:t xml:space="preserve">щем приложении – муниципальная программа) утверждена постановлением администрации </w:t>
      </w:r>
      <w:r w:rsidR="00D10422">
        <w:rPr>
          <w:sz w:val="28"/>
          <w:szCs w:val="28"/>
        </w:rPr>
        <w:t xml:space="preserve">Рамешковского района </w:t>
      </w:r>
      <w:r w:rsidR="00007DB7">
        <w:rPr>
          <w:sz w:val="28"/>
          <w:szCs w:val="28"/>
        </w:rPr>
        <w:t>от 24.12.2020 № 205</w:t>
      </w:r>
      <w:r w:rsidRPr="007E3F33">
        <w:rPr>
          <w:sz w:val="28"/>
          <w:szCs w:val="28"/>
        </w:rPr>
        <w:t>-па</w:t>
      </w:r>
      <w:r w:rsidRPr="00FF01BF">
        <w:rPr>
          <w:sz w:val="28"/>
          <w:szCs w:val="28"/>
        </w:rPr>
        <w:t xml:space="preserve">«Об утверждение муниципальной программы </w:t>
      </w:r>
      <w:r>
        <w:rPr>
          <w:sz w:val="28"/>
          <w:szCs w:val="28"/>
        </w:rPr>
        <w:t xml:space="preserve">муниципального образования «Рамешковский район» Тверской области </w:t>
      </w:r>
      <w:r w:rsidRPr="00DE3DA5">
        <w:rPr>
          <w:sz w:val="28"/>
          <w:szCs w:val="28"/>
        </w:rPr>
        <w:t>«</w:t>
      </w:r>
      <w:r>
        <w:rPr>
          <w:sz w:val="28"/>
          <w:szCs w:val="28"/>
        </w:rPr>
        <w:t xml:space="preserve">Управление </w:t>
      </w:r>
      <w:r w:rsidR="005B51E5">
        <w:rPr>
          <w:sz w:val="28"/>
          <w:szCs w:val="28"/>
        </w:rPr>
        <w:t xml:space="preserve">муниципальными финансами на </w:t>
      </w:r>
      <w:r w:rsidR="0029240F">
        <w:rPr>
          <w:sz w:val="28"/>
          <w:szCs w:val="28"/>
        </w:rPr>
        <w:t>2021</w:t>
      </w:r>
      <w:r w:rsidR="005B51E5">
        <w:rPr>
          <w:sz w:val="28"/>
          <w:szCs w:val="28"/>
        </w:rPr>
        <w:t>-</w:t>
      </w:r>
      <w:r w:rsidR="0029240F">
        <w:rPr>
          <w:sz w:val="28"/>
          <w:szCs w:val="28"/>
        </w:rPr>
        <w:t>2023</w:t>
      </w:r>
      <w:r>
        <w:rPr>
          <w:sz w:val="28"/>
          <w:szCs w:val="28"/>
        </w:rPr>
        <w:t xml:space="preserve"> годы</w:t>
      </w:r>
      <w:r w:rsidRPr="00DE3DA5">
        <w:rPr>
          <w:sz w:val="28"/>
          <w:szCs w:val="28"/>
        </w:rPr>
        <w:t>».</w:t>
      </w:r>
    </w:p>
    <w:p w14:paraId="2CEFE0C0" w14:textId="4153767D" w:rsidR="002868DF" w:rsidRDefault="002868DF" w:rsidP="00A150A4">
      <w:pPr>
        <w:ind w:firstLine="709"/>
        <w:jc w:val="both"/>
        <w:rPr>
          <w:color w:val="000000"/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>
        <w:rPr>
          <w:sz w:val="28"/>
          <w:szCs w:val="28"/>
        </w:rPr>
        <w:t xml:space="preserve"> Финансовый отдел администрации </w:t>
      </w:r>
      <w:proofErr w:type="spellStart"/>
      <w:r>
        <w:rPr>
          <w:sz w:val="28"/>
          <w:szCs w:val="28"/>
        </w:rPr>
        <w:t>Рамешковского</w:t>
      </w:r>
      <w:proofErr w:type="spellEnd"/>
      <w:r w:rsidR="00DB31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743DA3">
        <w:rPr>
          <w:sz w:val="28"/>
          <w:szCs w:val="28"/>
        </w:rPr>
        <w:t>Тверской области</w:t>
      </w:r>
      <w:r w:rsidRPr="00F818D9">
        <w:rPr>
          <w:color w:val="000000"/>
          <w:sz w:val="28"/>
          <w:szCs w:val="28"/>
        </w:rPr>
        <w:t>.</w:t>
      </w:r>
    </w:p>
    <w:p w14:paraId="26038781" w14:textId="708A5350" w:rsidR="002868DF" w:rsidRDefault="002868DF" w:rsidP="00AB478F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 xml:space="preserve">Объем освоенных бюджетных средств в рамках муниципальной </w:t>
      </w:r>
      <w:r w:rsidR="00D10422">
        <w:rPr>
          <w:sz w:val="28"/>
          <w:szCs w:val="28"/>
        </w:rPr>
        <w:t>прогр</w:t>
      </w:r>
      <w:r w:rsidR="005B51E5">
        <w:rPr>
          <w:sz w:val="28"/>
          <w:szCs w:val="28"/>
        </w:rPr>
        <w:t xml:space="preserve">аммы в </w:t>
      </w:r>
      <w:r w:rsidR="0029240F">
        <w:rPr>
          <w:sz w:val="28"/>
          <w:szCs w:val="28"/>
        </w:rPr>
        <w:t>2021</w:t>
      </w:r>
      <w:r w:rsidR="00DD27BD">
        <w:rPr>
          <w:sz w:val="28"/>
          <w:szCs w:val="28"/>
        </w:rPr>
        <w:t xml:space="preserve"> году составил 5845,1</w:t>
      </w:r>
      <w:r w:rsidRPr="00FF01BF">
        <w:rPr>
          <w:sz w:val="28"/>
          <w:szCs w:val="28"/>
        </w:rPr>
        <w:t xml:space="preserve">тыс. рублей, или </w:t>
      </w:r>
      <w:r w:rsidR="00DD27BD">
        <w:rPr>
          <w:sz w:val="28"/>
          <w:szCs w:val="28"/>
        </w:rPr>
        <w:t>96,19</w:t>
      </w:r>
      <w:r w:rsidRPr="00FF01BF">
        <w:rPr>
          <w:sz w:val="28"/>
          <w:szCs w:val="28"/>
        </w:rPr>
        <w:t xml:space="preserve">% от запланированных </w:t>
      </w:r>
      <w:r w:rsidR="00DD27BD">
        <w:rPr>
          <w:sz w:val="28"/>
          <w:szCs w:val="28"/>
        </w:rPr>
        <w:t>5622,5</w:t>
      </w:r>
      <w:r w:rsidR="00AB478F">
        <w:rPr>
          <w:sz w:val="28"/>
          <w:szCs w:val="28"/>
        </w:rPr>
        <w:t xml:space="preserve"> тыс. рублей.</w:t>
      </w:r>
    </w:p>
    <w:p w14:paraId="05AB0E17" w14:textId="77777777" w:rsidR="00AB478F" w:rsidRPr="00AB478F" w:rsidRDefault="00AB478F" w:rsidP="00AB478F">
      <w:pPr>
        <w:ind w:firstLine="709"/>
        <w:jc w:val="both"/>
        <w:rPr>
          <w:sz w:val="28"/>
          <w:szCs w:val="28"/>
        </w:rPr>
      </w:pPr>
    </w:p>
    <w:p w14:paraId="707236A1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>
        <w:rPr>
          <w:szCs w:val="28"/>
          <w:lang w:eastAsia="ru-RU"/>
        </w:rPr>
        <w:t xml:space="preserve">программы </w:t>
      </w:r>
      <w:proofErr w:type="gramStart"/>
      <w:r>
        <w:rPr>
          <w:szCs w:val="28"/>
          <w:lang w:eastAsia="ru-RU"/>
        </w:rPr>
        <w:t>характеризуется  показателями</w:t>
      </w:r>
      <w:proofErr w:type="gramEnd"/>
      <w:r>
        <w:rPr>
          <w:szCs w:val="28"/>
          <w:lang w:eastAsia="ru-RU"/>
        </w:rPr>
        <w:t xml:space="preserve"> цели:</w:t>
      </w:r>
    </w:p>
    <w:p w14:paraId="68A6A55D" w14:textId="4C02DE8D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а) Показатель 1 цели программы </w:t>
      </w:r>
      <w:r w:rsidRPr="008B271C">
        <w:rPr>
          <w:szCs w:val="28"/>
          <w:lang w:eastAsia="ru-RU"/>
        </w:rPr>
        <w:t>«</w:t>
      </w:r>
      <w:r w:rsidRPr="00EC6817">
        <w:rPr>
          <w:szCs w:val="28"/>
          <w:lang w:eastAsia="ru-RU"/>
        </w:rPr>
        <w:t xml:space="preserve">Доля расходов на содержание органов </w:t>
      </w:r>
      <w:proofErr w:type="spellStart"/>
      <w:r w:rsidRPr="00EC6817">
        <w:rPr>
          <w:szCs w:val="28"/>
          <w:lang w:eastAsia="ru-RU"/>
        </w:rPr>
        <w:t>органов</w:t>
      </w:r>
      <w:proofErr w:type="spellEnd"/>
      <w:r w:rsidRPr="00EC6817">
        <w:rPr>
          <w:szCs w:val="28"/>
          <w:lang w:eastAsia="ru-RU"/>
        </w:rPr>
        <w:t xml:space="preserve"> местного самоуправления муниципальных образований Тверской области в общих расходах бюджета МО «</w:t>
      </w:r>
      <w:proofErr w:type="spellStart"/>
      <w:r w:rsidRPr="00EC6817">
        <w:rPr>
          <w:szCs w:val="28"/>
          <w:lang w:eastAsia="ru-RU"/>
        </w:rPr>
        <w:t>Рамешковский</w:t>
      </w:r>
      <w:proofErr w:type="spellEnd"/>
      <w:r w:rsidR="00DB3176">
        <w:rPr>
          <w:szCs w:val="28"/>
          <w:lang w:eastAsia="ru-RU"/>
        </w:rPr>
        <w:t xml:space="preserve"> </w:t>
      </w:r>
      <w:proofErr w:type="gramStart"/>
      <w:r w:rsidRPr="00EC6817">
        <w:rPr>
          <w:szCs w:val="28"/>
          <w:lang w:eastAsia="ru-RU"/>
        </w:rPr>
        <w:t>район»  Тверской</w:t>
      </w:r>
      <w:proofErr w:type="gramEnd"/>
      <w:r w:rsidRPr="00EC6817">
        <w:rPr>
          <w:szCs w:val="28"/>
          <w:lang w:eastAsia="ru-RU"/>
        </w:rPr>
        <w:t xml:space="preserve"> области</w:t>
      </w:r>
      <w:r w:rsidRPr="008B271C">
        <w:rPr>
          <w:szCs w:val="28"/>
          <w:lang w:eastAsia="ru-RU"/>
        </w:rPr>
        <w:t>»</w:t>
      </w:r>
      <w:r>
        <w:rPr>
          <w:szCs w:val="28"/>
          <w:lang w:eastAsia="ru-RU"/>
        </w:rPr>
        <w:t xml:space="preserve"> исполнен на </w:t>
      </w:r>
      <w:r w:rsidR="00DB3176">
        <w:rPr>
          <w:szCs w:val="28"/>
          <w:lang w:eastAsia="ru-RU"/>
        </w:rPr>
        <w:t>10</w:t>
      </w:r>
      <w:r w:rsidR="007B2463">
        <w:rPr>
          <w:szCs w:val="28"/>
          <w:lang w:eastAsia="ru-RU"/>
        </w:rPr>
        <w:t>0</w:t>
      </w:r>
      <w:r w:rsidRPr="009C0C53">
        <w:rPr>
          <w:szCs w:val="28"/>
          <w:lang w:eastAsia="ru-RU"/>
        </w:rPr>
        <w:t xml:space="preserve"> %</w:t>
      </w:r>
      <w:r>
        <w:rPr>
          <w:szCs w:val="28"/>
          <w:lang w:eastAsia="ru-RU"/>
        </w:rPr>
        <w:t xml:space="preserve"> от запланированного показателя;</w:t>
      </w:r>
    </w:p>
    <w:p w14:paraId="5C22C9C2" w14:textId="7C9010DC" w:rsidR="002868DF" w:rsidRPr="00A150A4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</w:t>
      </w:r>
      <w:r w:rsidR="00DB3176">
        <w:rPr>
          <w:szCs w:val="28"/>
          <w:lang w:eastAsia="ru-RU"/>
        </w:rPr>
        <w:t xml:space="preserve">Показатель 2 цели программы </w:t>
      </w:r>
      <w:r>
        <w:rPr>
          <w:szCs w:val="28"/>
          <w:lang w:eastAsia="ru-RU"/>
        </w:rPr>
        <w:t>«</w:t>
      </w:r>
      <w:r w:rsidRPr="00EC6817">
        <w:rPr>
          <w:szCs w:val="28"/>
          <w:lang w:eastAsia="ru-RU"/>
        </w:rPr>
        <w:t>Доля расходов бюджета МО «</w:t>
      </w:r>
      <w:r w:rsidRPr="00A150A4">
        <w:rPr>
          <w:szCs w:val="28"/>
          <w:lang w:eastAsia="ru-RU"/>
        </w:rPr>
        <w:t xml:space="preserve">Рамешковский </w:t>
      </w:r>
      <w:proofErr w:type="gramStart"/>
      <w:r w:rsidRPr="00A150A4">
        <w:rPr>
          <w:szCs w:val="28"/>
          <w:lang w:eastAsia="ru-RU"/>
        </w:rPr>
        <w:t>район»  Тверской</w:t>
      </w:r>
      <w:proofErr w:type="gramEnd"/>
      <w:r w:rsidRPr="00A150A4">
        <w:rPr>
          <w:szCs w:val="28"/>
          <w:lang w:eastAsia="ru-RU"/>
        </w:rPr>
        <w:t xml:space="preserve"> области на увеличение стоимости основных средств в общем объеме расходов бюджета МО «Рамешковский район»  Тве</w:t>
      </w:r>
      <w:r w:rsidR="00DB3176">
        <w:rPr>
          <w:szCs w:val="28"/>
          <w:lang w:eastAsia="ru-RU"/>
        </w:rPr>
        <w:t>рской области»   исполнен на 342</w:t>
      </w:r>
      <w:r w:rsidRPr="00A150A4">
        <w:rPr>
          <w:szCs w:val="28"/>
          <w:lang w:eastAsia="ru-RU"/>
        </w:rPr>
        <w:t xml:space="preserve"> % от запланированного показателя;</w:t>
      </w:r>
    </w:p>
    <w:p w14:paraId="044EAA81" w14:textId="0609F306" w:rsidR="00AB478F" w:rsidRDefault="002868DF" w:rsidP="00A150A4">
      <w:pPr>
        <w:pStyle w:val="a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0A4">
        <w:rPr>
          <w:rFonts w:ascii="Times New Roman" w:hAnsi="Times New Roman" w:cs="Times New Roman"/>
          <w:sz w:val="28"/>
          <w:szCs w:val="28"/>
          <w:lang w:eastAsia="ru-RU"/>
        </w:rPr>
        <w:t>в)</w:t>
      </w:r>
      <w:r w:rsidR="00AB47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Показатель 3 цели </w:t>
      </w:r>
      <w:proofErr w:type="gramStart"/>
      <w:r w:rsidRPr="00A150A4">
        <w:rPr>
          <w:rFonts w:ascii="Times New Roman" w:hAnsi="Times New Roman" w:cs="Times New Roman"/>
          <w:sz w:val="28"/>
          <w:szCs w:val="28"/>
          <w:lang w:eastAsia="ru-RU"/>
        </w:rPr>
        <w:t>программы  «</w:t>
      </w:r>
      <w:proofErr w:type="gramEnd"/>
      <w:r w:rsidRPr="00A150A4">
        <w:rPr>
          <w:rFonts w:ascii="Times New Roman" w:hAnsi="Times New Roman" w:cs="Times New Roman"/>
          <w:sz w:val="28"/>
          <w:szCs w:val="28"/>
          <w:lang w:eastAsia="ru-RU"/>
        </w:rPr>
        <w:t xml:space="preserve">Отношение объема муниципального долга МО «Рамешковский район»  Тверской области по состоянию на 1 января года, следующего за отчетным, к общему годовому объему доходов бюджета МО «Рамешковский район»  Тверской области в отчетном </w:t>
      </w:r>
    </w:p>
    <w:p w14:paraId="00779133" w14:textId="77777777" w:rsidR="00AB478F" w:rsidRDefault="00AB478F" w:rsidP="00A150A4">
      <w:pPr>
        <w:pStyle w:val="a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A303AC" w14:textId="58EFBECD" w:rsidR="002868DF" w:rsidRPr="00A150A4" w:rsidRDefault="002868DF" w:rsidP="00AB478F">
      <w:pPr>
        <w:pStyle w:val="af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0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финансовом году (без учета безвозмезд</w:t>
      </w:r>
      <w:r w:rsidR="005D1BF2">
        <w:rPr>
          <w:rFonts w:ascii="Times New Roman" w:hAnsi="Times New Roman" w:cs="Times New Roman"/>
          <w:sz w:val="28"/>
          <w:szCs w:val="28"/>
          <w:lang w:eastAsia="ru-RU"/>
        </w:rPr>
        <w:t xml:space="preserve">ных </w:t>
      </w:r>
      <w:proofErr w:type="gramStart"/>
      <w:r w:rsidR="005D1BF2">
        <w:rPr>
          <w:rFonts w:ascii="Times New Roman" w:hAnsi="Times New Roman" w:cs="Times New Roman"/>
          <w:sz w:val="28"/>
          <w:szCs w:val="28"/>
          <w:lang w:eastAsia="ru-RU"/>
        </w:rPr>
        <w:t xml:space="preserve">поступлений»   </w:t>
      </w:r>
      <w:proofErr w:type="gramEnd"/>
      <w:r w:rsidR="005D1BF2">
        <w:rPr>
          <w:rFonts w:ascii="Times New Roman" w:hAnsi="Times New Roman" w:cs="Times New Roman"/>
          <w:sz w:val="28"/>
          <w:szCs w:val="28"/>
          <w:lang w:eastAsia="ru-RU"/>
        </w:rPr>
        <w:t>исполнен на 10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>0 % от запланированного показателя;</w:t>
      </w:r>
    </w:p>
    <w:p w14:paraId="31D0C26A" w14:textId="3DE3CBB9" w:rsidR="002868DF" w:rsidRPr="00A150A4" w:rsidRDefault="002868DF" w:rsidP="00A150A4">
      <w:pPr>
        <w:pStyle w:val="a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0A4">
        <w:rPr>
          <w:rFonts w:ascii="Times New Roman" w:hAnsi="Times New Roman" w:cs="Times New Roman"/>
          <w:sz w:val="28"/>
          <w:szCs w:val="28"/>
          <w:lang w:eastAsia="ru-RU"/>
        </w:rPr>
        <w:t>г)</w:t>
      </w:r>
      <w:r w:rsidR="00DB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Показатель 4 цели </w:t>
      </w:r>
      <w:proofErr w:type="gramStart"/>
      <w:r w:rsidRPr="00A150A4">
        <w:rPr>
          <w:rFonts w:ascii="Times New Roman" w:hAnsi="Times New Roman" w:cs="Times New Roman"/>
          <w:sz w:val="28"/>
          <w:szCs w:val="28"/>
          <w:lang w:eastAsia="ru-RU"/>
        </w:rPr>
        <w:t>программы  «</w:t>
      </w:r>
      <w:proofErr w:type="gramEnd"/>
      <w:r w:rsidRPr="00A150A4">
        <w:rPr>
          <w:rFonts w:ascii="Times New Roman" w:hAnsi="Times New Roman" w:cs="Times New Roman"/>
          <w:sz w:val="28"/>
          <w:szCs w:val="28"/>
          <w:lang w:eastAsia="ru-RU"/>
        </w:rPr>
        <w:t xml:space="preserve">Доля расходов на обслуживание муниципального долга МО «Рамешковский район»  Тверской области в расходах бюджета МО «Рамешковский район»  Тверской области»  </w:t>
      </w:r>
      <w:r w:rsidR="009C0C53" w:rsidRPr="00A150A4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 на 10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>0 % от запланированного показателя;</w:t>
      </w:r>
    </w:p>
    <w:p w14:paraId="30BF29AF" w14:textId="670B3F29" w:rsidR="002868DF" w:rsidRPr="00A150A4" w:rsidRDefault="002868DF" w:rsidP="00A150A4">
      <w:pPr>
        <w:pStyle w:val="a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0A4">
        <w:rPr>
          <w:rFonts w:ascii="Times New Roman" w:hAnsi="Times New Roman" w:cs="Times New Roman"/>
          <w:sz w:val="28"/>
          <w:szCs w:val="28"/>
          <w:lang w:eastAsia="ru-RU"/>
        </w:rPr>
        <w:t>д)</w:t>
      </w:r>
      <w:r w:rsidR="00DB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>Показатель 5 цели программы «Объем просроченной кредиторской задолженности муниципальных учреждений» испол</w:t>
      </w:r>
      <w:r w:rsidR="00E45759">
        <w:rPr>
          <w:rFonts w:ascii="Times New Roman" w:hAnsi="Times New Roman" w:cs="Times New Roman"/>
          <w:sz w:val="28"/>
          <w:szCs w:val="28"/>
          <w:lang w:eastAsia="ru-RU"/>
        </w:rPr>
        <w:t>нен на 10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>0 % от запланированного показателя;</w:t>
      </w:r>
    </w:p>
    <w:p w14:paraId="30AEFBDC" w14:textId="481D48EB" w:rsidR="002868DF" w:rsidRPr="00A150A4" w:rsidRDefault="002868DF" w:rsidP="00A150A4">
      <w:pPr>
        <w:pStyle w:val="a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0A4">
        <w:rPr>
          <w:rFonts w:ascii="Times New Roman" w:hAnsi="Times New Roman" w:cs="Times New Roman"/>
          <w:sz w:val="28"/>
          <w:szCs w:val="28"/>
          <w:lang w:eastAsia="ru-RU"/>
        </w:rPr>
        <w:t>е)</w:t>
      </w:r>
      <w:r w:rsidR="00DB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>Показатель 6 цели программы «Объем задолженности бюджета МО «</w:t>
      </w:r>
      <w:proofErr w:type="spellStart"/>
      <w:r w:rsidRPr="00A150A4">
        <w:rPr>
          <w:rFonts w:ascii="Times New Roman" w:hAnsi="Times New Roman" w:cs="Times New Roman"/>
          <w:sz w:val="28"/>
          <w:szCs w:val="28"/>
          <w:lang w:eastAsia="ru-RU"/>
        </w:rPr>
        <w:t>Рамешковский</w:t>
      </w:r>
      <w:proofErr w:type="spellEnd"/>
      <w:r w:rsidR="00DB3176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>Тверской области по исполнени</w:t>
      </w:r>
      <w:r w:rsidR="00DB3176">
        <w:rPr>
          <w:rFonts w:ascii="Times New Roman" w:hAnsi="Times New Roman" w:cs="Times New Roman"/>
          <w:sz w:val="28"/>
          <w:szCs w:val="28"/>
          <w:lang w:eastAsia="ru-RU"/>
        </w:rPr>
        <w:t>ю обязательств перед гражданами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>» исполнен на 100 % от запланированного показателя;</w:t>
      </w:r>
    </w:p>
    <w:p w14:paraId="4401063B" w14:textId="7666A47E" w:rsidR="002868DF" w:rsidRPr="00A150A4" w:rsidRDefault="002868DF" w:rsidP="00A150A4">
      <w:pPr>
        <w:pStyle w:val="a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0A4">
        <w:rPr>
          <w:rFonts w:ascii="Times New Roman" w:hAnsi="Times New Roman" w:cs="Times New Roman"/>
          <w:sz w:val="28"/>
          <w:szCs w:val="28"/>
          <w:lang w:eastAsia="ru-RU"/>
        </w:rPr>
        <w:t>ё)</w:t>
      </w:r>
      <w:r w:rsidR="00DB31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>Показатель 7 цели программы «Доля налоговых и неналоговых доходов бюджета МО «</w:t>
      </w:r>
      <w:proofErr w:type="spellStart"/>
      <w:r w:rsidRPr="00A150A4">
        <w:rPr>
          <w:rFonts w:ascii="Times New Roman" w:hAnsi="Times New Roman" w:cs="Times New Roman"/>
          <w:sz w:val="28"/>
          <w:szCs w:val="28"/>
          <w:lang w:eastAsia="ru-RU"/>
        </w:rPr>
        <w:t>Рамешковский</w:t>
      </w:r>
      <w:proofErr w:type="spellEnd"/>
      <w:r w:rsidR="00DB3176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 xml:space="preserve">Тверской области в общем объеме доходов бюджета МО «Рамешковский </w:t>
      </w:r>
      <w:proofErr w:type="gramStart"/>
      <w:r w:rsidRPr="00A150A4">
        <w:rPr>
          <w:rFonts w:ascii="Times New Roman" w:hAnsi="Times New Roman" w:cs="Times New Roman"/>
          <w:sz w:val="28"/>
          <w:szCs w:val="28"/>
          <w:lang w:eastAsia="ru-RU"/>
        </w:rPr>
        <w:t>район»  Тверской</w:t>
      </w:r>
      <w:proofErr w:type="gramEnd"/>
      <w:r w:rsidRPr="00A150A4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области (без учета субвенций)</w:t>
      </w:r>
      <w:r w:rsidR="00DB3176">
        <w:rPr>
          <w:rFonts w:ascii="Times New Roman" w:hAnsi="Times New Roman" w:cs="Times New Roman"/>
          <w:sz w:val="28"/>
          <w:szCs w:val="28"/>
          <w:lang w:eastAsia="ru-RU"/>
        </w:rPr>
        <w:t>» исполнен на 9</w:t>
      </w:r>
      <w:r w:rsidR="000223D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A150A4">
        <w:rPr>
          <w:rFonts w:ascii="Times New Roman" w:hAnsi="Times New Roman" w:cs="Times New Roman"/>
          <w:sz w:val="28"/>
          <w:szCs w:val="28"/>
          <w:lang w:eastAsia="ru-RU"/>
        </w:rPr>
        <w:t xml:space="preserve"> % от запланированного показателя;</w:t>
      </w:r>
    </w:p>
    <w:p w14:paraId="7658E111" w14:textId="77777777" w:rsidR="002868DF" w:rsidRPr="00A150A4" w:rsidRDefault="002868DF" w:rsidP="00A150A4">
      <w:pPr>
        <w:pStyle w:val="a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ABF4EFF" w14:textId="77777777" w:rsidR="002868DF" w:rsidRPr="00A150A4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 w:rsidRPr="00A150A4">
        <w:rPr>
          <w:szCs w:val="28"/>
          <w:lang w:eastAsia="ru-RU"/>
        </w:rPr>
        <w:t>Муниципальная программа состоит из 3 подпрограмм:</w:t>
      </w:r>
    </w:p>
    <w:p w14:paraId="2846765D" w14:textId="77777777" w:rsidR="002868DF" w:rsidRPr="00A150A4" w:rsidRDefault="002868DF" w:rsidP="00A150A4">
      <w:pPr>
        <w:pStyle w:val="ConsPlusCel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0A4">
        <w:rPr>
          <w:rFonts w:ascii="Times New Roman" w:hAnsi="Times New Roman"/>
          <w:sz w:val="28"/>
          <w:szCs w:val="28"/>
        </w:rPr>
        <w:t>а)</w:t>
      </w:r>
      <w:r w:rsidRPr="00A150A4">
        <w:rPr>
          <w:rFonts w:ascii="Times New Roman" w:hAnsi="Times New Roman" w:cs="Times New Roman"/>
          <w:sz w:val="28"/>
          <w:szCs w:val="28"/>
        </w:rPr>
        <w:t>Подпрограмма 1 «Повышение качества организации бюджетного процесса и эффективности использования средств местного бюджета Рамешковского района»;</w:t>
      </w:r>
    </w:p>
    <w:p w14:paraId="32378C94" w14:textId="77777777" w:rsidR="002868DF" w:rsidRPr="00A150A4" w:rsidRDefault="002868DF" w:rsidP="00A150A4">
      <w:pPr>
        <w:pStyle w:val="ConsPlusCel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0A4">
        <w:rPr>
          <w:rFonts w:ascii="Times New Roman" w:hAnsi="Times New Roman" w:cs="Times New Roman"/>
          <w:sz w:val="28"/>
          <w:szCs w:val="28"/>
        </w:rPr>
        <w:t>б)</w:t>
      </w:r>
      <w:r w:rsidR="000223DB">
        <w:rPr>
          <w:rFonts w:ascii="Times New Roman" w:hAnsi="Times New Roman" w:cs="Times New Roman"/>
          <w:sz w:val="28"/>
          <w:szCs w:val="28"/>
        </w:rPr>
        <w:t>Подпрограмма 2 «</w:t>
      </w:r>
      <w:r w:rsidRPr="00A150A4">
        <w:rPr>
          <w:rFonts w:ascii="Times New Roman" w:hAnsi="Times New Roman" w:cs="Times New Roman"/>
          <w:sz w:val="28"/>
          <w:szCs w:val="28"/>
        </w:rPr>
        <w:t>Обеспечение сбалансированности и устойчивости местного бюджета Рамешковского района»»;</w:t>
      </w:r>
    </w:p>
    <w:p w14:paraId="1818C57C" w14:textId="77777777" w:rsidR="002868DF" w:rsidRPr="00A150A4" w:rsidRDefault="002868DF" w:rsidP="00A150A4">
      <w:pPr>
        <w:pStyle w:val="ConsPlusCel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0A4">
        <w:rPr>
          <w:rFonts w:ascii="Times New Roman" w:hAnsi="Times New Roman" w:cs="Times New Roman"/>
          <w:sz w:val="28"/>
          <w:szCs w:val="28"/>
        </w:rPr>
        <w:t xml:space="preserve">в) Обеспечивающая подпрограмма. « Обеспечение деятельности  финансового отдела администрации Рамешковского района» </w:t>
      </w:r>
    </w:p>
    <w:p w14:paraId="095CF6F9" w14:textId="77777777" w:rsidR="002868DF" w:rsidRPr="00A150A4" w:rsidRDefault="002868DF" w:rsidP="00A150A4">
      <w:pPr>
        <w:jc w:val="both"/>
        <w:rPr>
          <w:szCs w:val="28"/>
        </w:rPr>
      </w:pPr>
    </w:p>
    <w:p w14:paraId="4E7B6887" w14:textId="77777777" w:rsidR="002868DF" w:rsidRPr="00A150A4" w:rsidRDefault="002868DF" w:rsidP="00A150A4">
      <w:pPr>
        <w:pStyle w:val="11"/>
        <w:ind w:right="-2" w:firstLine="709"/>
        <w:jc w:val="both"/>
        <w:rPr>
          <w:rFonts w:eastAsia="MS Mincho"/>
          <w:szCs w:val="28"/>
          <w:lang w:eastAsia="ja-JP"/>
        </w:rPr>
      </w:pPr>
      <w:r w:rsidRPr="00A150A4">
        <w:rPr>
          <w:szCs w:val="28"/>
        </w:rPr>
        <w:t>Основные результаты реализации</w:t>
      </w:r>
      <w:r w:rsidR="005B51E5">
        <w:rPr>
          <w:szCs w:val="28"/>
        </w:rPr>
        <w:t xml:space="preserve"> муниципальной программы </w:t>
      </w:r>
      <w:r w:rsidR="005B51E5">
        <w:rPr>
          <w:szCs w:val="28"/>
        </w:rPr>
        <w:br/>
        <w:t xml:space="preserve">в </w:t>
      </w:r>
      <w:r w:rsidR="0029240F">
        <w:rPr>
          <w:szCs w:val="28"/>
        </w:rPr>
        <w:t>2021</w:t>
      </w:r>
      <w:r w:rsidRPr="00A150A4">
        <w:rPr>
          <w:szCs w:val="28"/>
        </w:rPr>
        <w:t xml:space="preserve"> году в соответствии с Методикой характеризуются следующими индикаторами:</w:t>
      </w:r>
    </w:p>
    <w:p w14:paraId="6F65D41D" w14:textId="4C4C5740" w:rsidR="002868DF" w:rsidRPr="00A150A4" w:rsidRDefault="002868DF" w:rsidP="00A150A4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A150A4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 w:rsidR="005F5E23">
        <w:rPr>
          <w:rFonts w:eastAsia="MS Mincho"/>
          <w:sz w:val="28"/>
          <w:szCs w:val="28"/>
          <w:lang w:eastAsia="ja-JP"/>
        </w:rPr>
        <w:t xml:space="preserve">й муниципальной программы – </w:t>
      </w:r>
      <w:r w:rsidR="00DB3176">
        <w:rPr>
          <w:rFonts w:eastAsia="MS Mincho"/>
          <w:sz w:val="28"/>
          <w:szCs w:val="28"/>
          <w:lang w:eastAsia="ja-JP"/>
        </w:rPr>
        <w:t>1,3</w:t>
      </w:r>
      <w:r w:rsidRPr="00E45759">
        <w:rPr>
          <w:rFonts w:eastAsia="MS Mincho"/>
          <w:sz w:val="28"/>
          <w:szCs w:val="28"/>
          <w:lang w:eastAsia="ja-JP"/>
        </w:rPr>
        <w:t>;</w:t>
      </w:r>
    </w:p>
    <w:p w14:paraId="30874AE8" w14:textId="77777777" w:rsidR="002868DF" w:rsidRPr="00A150A4" w:rsidRDefault="002868DF" w:rsidP="00A150A4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A150A4">
        <w:rPr>
          <w:rFonts w:eastAsia="MS Mincho"/>
          <w:sz w:val="28"/>
          <w:szCs w:val="28"/>
          <w:lang w:eastAsia="ja-JP"/>
        </w:rPr>
        <w:t>б) индекс освоения бюджетных средств, выделенных на реализацию</w:t>
      </w:r>
      <w:r w:rsidR="000223DB">
        <w:rPr>
          <w:rFonts w:eastAsia="MS Mincho"/>
          <w:sz w:val="28"/>
          <w:szCs w:val="28"/>
          <w:lang w:eastAsia="ja-JP"/>
        </w:rPr>
        <w:t xml:space="preserve"> муниципальной программы – 0,96</w:t>
      </w:r>
      <w:r w:rsidRPr="00A150A4">
        <w:rPr>
          <w:rFonts w:eastAsia="MS Mincho"/>
          <w:sz w:val="28"/>
          <w:szCs w:val="28"/>
          <w:lang w:eastAsia="ja-JP"/>
        </w:rPr>
        <w:t>;</w:t>
      </w:r>
    </w:p>
    <w:p w14:paraId="51516F30" w14:textId="0132CFAE" w:rsidR="002868DF" w:rsidRPr="00A150A4" w:rsidRDefault="002868DF" w:rsidP="00A150A4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A150A4">
        <w:rPr>
          <w:rFonts w:eastAsia="MS Mincho"/>
          <w:sz w:val="28"/>
          <w:szCs w:val="28"/>
          <w:lang w:eastAsia="ja-JP"/>
        </w:rPr>
        <w:t>в) критерий эффективности реализаци</w:t>
      </w:r>
      <w:r w:rsidR="009C0C53" w:rsidRPr="00A150A4">
        <w:rPr>
          <w:rFonts w:eastAsia="MS Mincho"/>
          <w:sz w:val="28"/>
          <w:szCs w:val="28"/>
          <w:lang w:eastAsia="ja-JP"/>
        </w:rPr>
        <w:t>и</w:t>
      </w:r>
      <w:r w:rsidR="005F5E23">
        <w:rPr>
          <w:rFonts w:eastAsia="MS Mincho"/>
          <w:sz w:val="28"/>
          <w:szCs w:val="28"/>
          <w:lang w:eastAsia="ja-JP"/>
        </w:rPr>
        <w:t xml:space="preserve"> муниципальной программы – </w:t>
      </w:r>
      <w:r w:rsidR="00DB3176">
        <w:rPr>
          <w:rFonts w:eastAsia="MS Mincho"/>
          <w:sz w:val="28"/>
          <w:szCs w:val="28"/>
          <w:lang w:eastAsia="ja-JP"/>
        </w:rPr>
        <w:t>1,13</w:t>
      </w:r>
      <w:r w:rsidR="00E45759">
        <w:rPr>
          <w:rFonts w:eastAsia="MS Mincho"/>
          <w:sz w:val="28"/>
          <w:szCs w:val="28"/>
          <w:lang w:eastAsia="ja-JP"/>
        </w:rPr>
        <w:t>.</w:t>
      </w:r>
    </w:p>
    <w:p w14:paraId="3C235429" w14:textId="77777777" w:rsidR="002868DF" w:rsidRPr="00A150A4" w:rsidRDefault="002868DF" w:rsidP="00A150A4">
      <w:pPr>
        <w:ind w:firstLine="709"/>
        <w:jc w:val="both"/>
        <w:rPr>
          <w:sz w:val="28"/>
          <w:szCs w:val="28"/>
        </w:rPr>
      </w:pPr>
      <w:r w:rsidRPr="00A150A4">
        <w:rPr>
          <w:sz w:val="28"/>
          <w:szCs w:val="28"/>
        </w:rPr>
        <w:t xml:space="preserve">В соответствии с пунктом 1 Методики </w:t>
      </w:r>
      <w:r w:rsidRPr="00A150A4">
        <w:rPr>
          <w:rFonts w:eastAsia="Times New Roman"/>
          <w:sz w:val="28"/>
          <w:szCs w:val="28"/>
        </w:rPr>
        <w:t xml:space="preserve">муниципальная </w:t>
      </w:r>
      <w:r w:rsidR="007B2463">
        <w:rPr>
          <w:sz w:val="28"/>
          <w:szCs w:val="28"/>
        </w:rPr>
        <w:t xml:space="preserve">программа </w:t>
      </w:r>
      <w:r w:rsidR="007B2463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A150A4">
        <w:rPr>
          <w:sz w:val="28"/>
          <w:szCs w:val="28"/>
        </w:rPr>
        <w:t xml:space="preserve"> году реализована эффективно.</w:t>
      </w:r>
    </w:p>
    <w:p w14:paraId="32608CED" w14:textId="77777777" w:rsidR="002868DF" w:rsidRPr="00A150A4" w:rsidRDefault="002868DF" w:rsidP="00A150A4">
      <w:pPr>
        <w:ind w:firstLine="709"/>
        <w:jc w:val="both"/>
        <w:rPr>
          <w:sz w:val="28"/>
          <w:szCs w:val="28"/>
        </w:rPr>
      </w:pPr>
      <w:r w:rsidRPr="00A150A4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3D0B2662" w14:textId="77777777" w:rsidR="002868DF" w:rsidRPr="00A150A4" w:rsidRDefault="002868DF" w:rsidP="00A150A4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 w:rsidRPr="00A150A4">
        <w:rPr>
          <w:sz w:val="28"/>
          <w:szCs w:val="28"/>
        </w:rPr>
        <w:t>1.Своевременно вносить изменения в муниципальную программу, уточнять мероприятия.</w:t>
      </w:r>
    </w:p>
    <w:p w14:paraId="6FCC3F9C" w14:textId="77777777" w:rsidR="00D17752" w:rsidRDefault="002868DF" w:rsidP="00E10544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 w:rsidRPr="00A150A4">
        <w:rPr>
          <w:sz w:val="28"/>
          <w:szCs w:val="28"/>
        </w:rPr>
        <w:t>2.Пересмотреть плановые зна</w:t>
      </w:r>
      <w:r w:rsidR="00755B7B">
        <w:rPr>
          <w:sz w:val="28"/>
          <w:szCs w:val="28"/>
        </w:rPr>
        <w:t>чения на 202</w:t>
      </w:r>
      <w:r w:rsidR="005B51E5">
        <w:rPr>
          <w:sz w:val="28"/>
          <w:szCs w:val="28"/>
        </w:rPr>
        <w:t>1</w:t>
      </w:r>
    </w:p>
    <w:p w14:paraId="09B144DA" w14:textId="77777777" w:rsidR="002868DF" w:rsidRPr="00F818D9" w:rsidRDefault="002868DF" w:rsidP="00E10544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- </w:t>
      </w:r>
      <w:r w:rsidR="0029240F">
        <w:rPr>
          <w:sz w:val="28"/>
          <w:szCs w:val="28"/>
        </w:rPr>
        <w:t>2023</w:t>
      </w:r>
      <w:r w:rsidRPr="00F818D9">
        <w:rPr>
          <w:sz w:val="28"/>
          <w:szCs w:val="28"/>
        </w:rPr>
        <w:t xml:space="preserve"> годы для показателей муниципальной программы, имеющих существенные отклонения от запланированных значений.</w:t>
      </w:r>
    </w:p>
    <w:p w14:paraId="70AB185D" w14:textId="46BCE813" w:rsidR="00DB0DF6" w:rsidRDefault="00DB0DF6" w:rsidP="002868DF">
      <w:pPr>
        <w:jc w:val="both"/>
        <w:rPr>
          <w:sz w:val="28"/>
          <w:szCs w:val="28"/>
        </w:rPr>
      </w:pPr>
    </w:p>
    <w:p w14:paraId="581FFD65" w14:textId="5E48FA22" w:rsidR="00AB478F" w:rsidRDefault="00AB478F" w:rsidP="002868DF">
      <w:pPr>
        <w:jc w:val="both"/>
        <w:rPr>
          <w:sz w:val="28"/>
          <w:szCs w:val="28"/>
        </w:rPr>
      </w:pPr>
    </w:p>
    <w:p w14:paraId="30B0E084" w14:textId="6D08BAB2" w:rsidR="00AB478F" w:rsidRDefault="00AB478F" w:rsidP="002868D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Отчет </w:t>
      </w:r>
      <w:r w:rsidRPr="00213E29">
        <w:rPr>
          <w:sz w:val="28"/>
          <w:szCs w:val="28"/>
        </w:rPr>
        <w:t xml:space="preserve">о реализации муниципальной   программы муниципального </w:t>
      </w:r>
      <w:proofErr w:type="gramStart"/>
      <w:r w:rsidRPr="00213E29">
        <w:rPr>
          <w:sz w:val="28"/>
          <w:szCs w:val="28"/>
        </w:rPr>
        <w:t>образования  "</w:t>
      </w:r>
      <w:proofErr w:type="spellStart"/>
      <w:proofErr w:type="gramEnd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8F0504">
        <w:rPr>
          <w:sz w:val="28"/>
          <w:szCs w:val="28"/>
        </w:rPr>
        <w:t xml:space="preserve">«Управление </w:t>
      </w:r>
      <w:r>
        <w:rPr>
          <w:sz w:val="28"/>
          <w:szCs w:val="28"/>
        </w:rPr>
        <w:t>муниципальными финансами на 2021</w:t>
      </w:r>
      <w:r w:rsidRPr="008F0504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8F0504">
        <w:rPr>
          <w:sz w:val="28"/>
          <w:szCs w:val="28"/>
        </w:rPr>
        <w:t xml:space="preserve"> годы» </w:t>
      </w:r>
      <w:r>
        <w:rPr>
          <w:b/>
          <w:sz w:val="28"/>
          <w:szCs w:val="28"/>
        </w:rPr>
        <w:t xml:space="preserve">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11.1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</w:t>
      </w:r>
      <w:r w:rsidRPr="008F0504">
        <w:rPr>
          <w:sz w:val="28"/>
          <w:szCs w:val="28"/>
        </w:rPr>
        <w:t xml:space="preserve">«Управление </w:t>
      </w:r>
      <w:r>
        <w:rPr>
          <w:sz w:val="28"/>
          <w:szCs w:val="28"/>
        </w:rPr>
        <w:t>муниципальными финансами на 2021-2023</w:t>
      </w:r>
      <w:r w:rsidRPr="008F0504">
        <w:rPr>
          <w:sz w:val="28"/>
          <w:szCs w:val="28"/>
        </w:rPr>
        <w:t xml:space="preserve"> годы» </w:t>
      </w:r>
      <w:r>
        <w:rPr>
          <w:sz w:val="28"/>
          <w:szCs w:val="28"/>
        </w:rPr>
        <w:t>в 2021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3AFE1F05" w14:textId="77777777" w:rsidR="00AB478F" w:rsidRDefault="00AB478F" w:rsidP="002868DF">
      <w:pPr>
        <w:jc w:val="both"/>
        <w:rPr>
          <w:sz w:val="28"/>
          <w:szCs w:val="28"/>
        </w:rPr>
      </w:pPr>
    </w:p>
    <w:p w14:paraId="6ED29853" w14:textId="77777777" w:rsidR="002868DF" w:rsidRPr="00FF01BF" w:rsidRDefault="002868DF" w:rsidP="002868DF">
      <w:pPr>
        <w:pageBreakBefore/>
        <w:tabs>
          <w:tab w:val="left" w:pos="4536"/>
        </w:tabs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Приложение 12</w:t>
      </w:r>
    </w:p>
    <w:p w14:paraId="202AA1C3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 w:rsidR="00D45762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1E8C8830" w14:textId="77777777" w:rsidR="002868DF" w:rsidRPr="00DD2E2F" w:rsidRDefault="00D45762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105164D2" w14:textId="77777777" w:rsidR="002868DF" w:rsidRDefault="00D45762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gramStart"/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1D95756D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 xml:space="preserve"> программ</w:t>
      </w:r>
      <w:r w:rsidR="00D45762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09C6A5BA" w14:textId="77777777" w:rsidR="002868DF" w:rsidRDefault="00D45762" w:rsidP="002868D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868DF" w:rsidRPr="00DD2E2F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2868DF" w:rsidRPr="00DD2E2F">
        <w:rPr>
          <w:sz w:val="28"/>
          <w:szCs w:val="28"/>
        </w:rPr>
        <w:t xml:space="preserve"> год</w:t>
      </w:r>
    </w:p>
    <w:p w14:paraId="24D07CDB" w14:textId="77777777" w:rsidR="002868DF" w:rsidRDefault="002868DF" w:rsidP="002868DF">
      <w:pPr>
        <w:contextualSpacing/>
        <w:jc w:val="center"/>
        <w:rPr>
          <w:szCs w:val="28"/>
        </w:rPr>
      </w:pPr>
    </w:p>
    <w:p w14:paraId="6D529E72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Краткая информация о реализации Муниципальной программы</w:t>
      </w:r>
    </w:p>
    <w:p w14:paraId="159560CC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1EAF1C72" w14:textId="77777777" w:rsidR="00A150A4" w:rsidRDefault="002868DF" w:rsidP="00A150A4">
      <w:pPr>
        <w:tabs>
          <w:tab w:val="center" w:pos="4677"/>
          <w:tab w:val="left" w:pos="7140"/>
        </w:tabs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«</w:t>
      </w:r>
      <w:r w:rsidRPr="00A150A4">
        <w:rPr>
          <w:b/>
          <w:color w:val="000000"/>
          <w:sz w:val="28"/>
          <w:szCs w:val="28"/>
        </w:rPr>
        <w:t>Противодействие экстремизму, профилактика терроризма и минимизация и (или) ликвидация последствий проявления  экстремизма и терроризма на территории муниципального образования «</w:t>
      </w:r>
      <w:proofErr w:type="spellStart"/>
      <w:r w:rsidRPr="00A150A4">
        <w:rPr>
          <w:b/>
          <w:color w:val="000000"/>
          <w:sz w:val="28"/>
          <w:szCs w:val="28"/>
        </w:rPr>
        <w:t>Рамешковский</w:t>
      </w:r>
      <w:r w:rsidR="005B51E5">
        <w:rPr>
          <w:b/>
          <w:color w:val="000000"/>
          <w:sz w:val="28"/>
          <w:szCs w:val="28"/>
        </w:rPr>
        <w:t>район</w:t>
      </w:r>
      <w:proofErr w:type="spellEnd"/>
      <w:r w:rsidR="005B51E5">
        <w:rPr>
          <w:b/>
          <w:color w:val="000000"/>
          <w:sz w:val="28"/>
          <w:szCs w:val="28"/>
        </w:rPr>
        <w:t xml:space="preserve">» Тверской области» на </w:t>
      </w:r>
      <w:r w:rsidR="0029240F">
        <w:rPr>
          <w:b/>
          <w:color w:val="000000"/>
          <w:sz w:val="28"/>
          <w:szCs w:val="28"/>
        </w:rPr>
        <w:t>2021</w:t>
      </w:r>
      <w:r w:rsidRPr="00A150A4">
        <w:rPr>
          <w:b/>
          <w:color w:val="000000"/>
          <w:sz w:val="28"/>
          <w:szCs w:val="28"/>
        </w:rPr>
        <w:t>-</w:t>
      </w:r>
      <w:r w:rsidR="0029240F">
        <w:rPr>
          <w:b/>
          <w:color w:val="000000"/>
          <w:sz w:val="28"/>
          <w:szCs w:val="28"/>
        </w:rPr>
        <w:t>2023</w:t>
      </w:r>
      <w:r w:rsidRPr="00A150A4">
        <w:rPr>
          <w:b/>
          <w:color w:val="000000"/>
          <w:sz w:val="28"/>
          <w:szCs w:val="28"/>
        </w:rPr>
        <w:t xml:space="preserve"> годы</w:t>
      </w:r>
      <w:r w:rsidRPr="00A150A4">
        <w:rPr>
          <w:b/>
          <w:sz w:val="28"/>
          <w:szCs w:val="28"/>
        </w:rPr>
        <w:t xml:space="preserve">» </w:t>
      </w:r>
    </w:p>
    <w:p w14:paraId="3EE30CF1" w14:textId="77777777" w:rsidR="002868DF" w:rsidRPr="00A150A4" w:rsidRDefault="00115D39" w:rsidP="00A150A4">
      <w:pPr>
        <w:tabs>
          <w:tab w:val="center" w:pos="4677"/>
          <w:tab w:val="left" w:pos="71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году</w:t>
      </w:r>
    </w:p>
    <w:p w14:paraId="277456FD" w14:textId="77777777" w:rsidR="002868DF" w:rsidRPr="00A150A4" w:rsidRDefault="002868DF" w:rsidP="00A150A4">
      <w:pPr>
        <w:contextualSpacing/>
        <w:jc w:val="center"/>
        <w:rPr>
          <w:b/>
          <w:sz w:val="28"/>
          <w:szCs w:val="28"/>
          <w:u w:val="single"/>
        </w:rPr>
      </w:pPr>
    </w:p>
    <w:p w14:paraId="3539EECB" w14:textId="77777777" w:rsidR="002868DF" w:rsidRPr="00A150A4" w:rsidRDefault="002868DF" w:rsidP="00A150A4">
      <w:pPr>
        <w:suppressAutoHyphens/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0A8AB525" w14:textId="77777777" w:rsidR="002868DF" w:rsidRDefault="00115D39" w:rsidP="00A150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</w:t>
      </w:r>
    </w:p>
    <w:p w14:paraId="0654064A" w14:textId="77777777" w:rsidR="00A150A4" w:rsidRPr="00A150A4" w:rsidRDefault="00A150A4" w:rsidP="00A150A4">
      <w:pPr>
        <w:jc w:val="center"/>
        <w:rPr>
          <w:b/>
          <w:sz w:val="28"/>
          <w:szCs w:val="28"/>
        </w:rPr>
      </w:pPr>
    </w:p>
    <w:p w14:paraId="6082010C" w14:textId="77777777" w:rsidR="002868DF" w:rsidRPr="004523B7" w:rsidRDefault="002868DF" w:rsidP="002868DF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FF01BF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программа муниципального образования «Рамешковский район» Тверской </w:t>
      </w:r>
      <w:r w:rsidRPr="009449C8">
        <w:rPr>
          <w:sz w:val="28"/>
          <w:szCs w:val="28"/>
        </w:rPr>
        <w:t>области «</w:t>
      </w:r>
      <w:r w:rsidRPr="00AA6DD7">
        <w:rPr>
          <w:color w:val="000000"/>
          <w:sz w:val="28"/>
          <w:szCs w:val="28"/>
        </w:rPr>
        <w:t>Противодействие экстремизму, профилактика терроризма и минимизация и (или) ликвидация последствий проявления  экстремизма и терроризма на территории муниципального образования «Рамешковский</w:t>
      </w:r>
      <w:r w:rsidR="00115D39">
        <w:rPr>
          <w:color w:val="000000"/>
          <w:sz w:val="28"/>
          <w:szCs w:val="28"/>
        </w:rPr>
        <w:t xml:space="preserve"> район» Тверской области» на </w:t>
      </w:r>
      <w:r w:rsidR="0029240F">
        <w:rPr>
          <w:color w:val="000000"/>
          <w:sz w:val="28"/>
          <w:szCs w:val="28"/>
        </w:rPr>
        <w:t>2021</w:t>
      </w:r>
      <w:r w:rsidRPr="00AA6DD7">
        <w:rPr>
          <w:color w:val="000000"/>
          <w:sz w:val="28"/>
          <w:szCs w:val="28"/>
        </w:rPr>
        <w:t>-</w:t>
      </w:r>
      <w:r w:rsidR="0029240F">
        <w:rPr>
          <w:color w:val="000000"/>
          <w:sz w:val="28"/>
          <w:szCs w:val="28"/>
        </w:rPr>
        <w:t>2023</w:t>
      </w:r>
      <w:r w:rsidRPr="00AA6DD7">
        <w:rPr>
          <w:color w:val="000000"/>
          <w:sz w:val="28"/>
          <w:szCs w:val="28"/>
        </w:rPr>
        <w:t xml:space="preserve"> годы</w:t>
      </w:r>
      <w:r w:rsidRPr="009449C8">
        <w:rPr>
          <w:sz w:val="28"/>
          <w:szCs w:val="28"/>
        </w:rPr>
        <w:t>»</w:t>
      </w:r>
      <w:r w:rsidRPr="00FF01BF">
        <w:rPr>
          <w:sz w:val="28"/>
          <w:szCs w:val="28"/>
        </w:rPr>
        <w:t xml:space="preserve"> (далее в настоящем приложении – муниципальная программа) утверждена постановлением администрации </w:t>
      </w:r>
      <w:r w:rsidR="005F5E23">
        <w:rPr>
          <w:sz w:val="28"/>
          <w:szCs w:val="28"/>
        </w:rPr>
        <w:t xml:space="preserve">Рамешковского района </w:t>
      </w:r>
      <w:r w:rsidR="005F5E23" w:rsidRPr="007E3F33">
        <w:rPr>
          <w:sz w:val="28"/>
          <w:szCs w:val="28"/>
        </w:rPr>
        <w:t xml:space="preserve">от </w:t>
      </w:r>
      <w:r w:rsidR="008F0504">
        <w:rPr>
          <w:sz w:val="28"/>
          <w:szCs w:val="28"/>
        </w:rPr>
        <w:t>24.1</w:t>
      </w:r>
      <w:r w:rsidR="00D17752">
        <w:rPr>
          <w:sz w:val="28"/>
          <w:szCs w:val="28"/>
        </w:rPr>
        <w:t>2.2020</w:t>
      </w:r>
      <w:r w:rsidR="007E3F33">
        <w:rPr>
          <w:sz w:val="28"/>
          <w:szCs w:val="28"/>
        </w:rPr>
        <w:t xml:space="preserve"> № </w:t>
      </w:r>
      <w:r w:rsidR="00D17752">
        <w:rPr>
          <w:sz w:val="28"/>
          <w:szCs w:val="28"/>
        </w:rPr>
        <w:t>210</w:t>
      </w:r>
      <w:r w:rsidRPr="007E3F33">
        <w:rPr>
          <w:sz w:val="28"/>
          <w:szCs w:val="28"/>
        </w:rPr>
        <w:t>-</w:t>
      </w:r>
      <w:r>
        <w:rPr>
          <w:sz w:val="28"/>
          <w:szCs w:val="28"/>
        </w:rPr>
        <w:t>па</w:t>
      </w:r>
      <w:r w:rsidRPr="004523B7">
        <w:rPr>
          <w:sz w:val="28"/>
          <w:szCs w:val="28"/>
        </w:rPr>
        <w:t>«</w:t>
      </w:r>
      <w:r w:rsidRPr="004523B7">
        <w:rPr>
          <w:rFonts w:eastAsia="Calibri"/>
          <w:color w:val="000000"/>
          <w:sz w:val="28"/>
          <w:szCs w:val="28"/>
        </w:rPr>
        <w:t>Об утверждении муниципальной программы «Противодействие экстремизму, профилактика терроризма и минимизация и (или) ликвидация последствий проявления  экстремизма и терроризма на территории муниципального образования «</w:t>
      </w:r>
      <w:proofErr w:type="spellStart"/>
      <w:r w:rsidRPr="004523B7">
        <w:rPr>
          <w:rFonts w:eastAsia="Calibri"/>
          <w:color w:val="000000"/>
          <w:sz w:val="28"/>
          <w:szCs w:val="28"/>
        </w:rPr>
        <w:t>Рамешковский</w:t>
      </w:r>
      <w:r w:rsidR="00115D39">
        <w:rPr>
          <w:rFonts w:eastAsia="Calibri"/>
          <w:color w:val="000000"/>
          <w:sz w:val="28"/>
          <w:szCs w:val="28"/>
        </w:rPr>
        <w:t>район</w:t>
      </w:r>
      <w:proofErr w:type="spellEnd"/>
      <w:r w:rsidR="00115D39">
        <w:rPr>
          <w:rFonts w:eastAsia="Calibri"/>
          <w:color w:val="000000"/>
          <w:sz w:val="28"/>
          <w:szCs w:val="28"/>
        </w:rPr>
        <w:t xml:space="preserve">» Тверской области» на </w:t>
      </w:r>
      <w:r w:rsidR="0029240F">
        <w:rPr>
          <w:rFonts w:eastAsia="Calibri"/>
          <w:color w:val="000000"/>
          <w:sz w:val="28"/>
          <w:szCs w:val="28"/>
        </w:rPr>
        <w:t>2021</w:t>
      </w:r>
      <w:r w:rsidR="00115D39">
        <w:rPr>
          <w:rFonts w:eastAsia="Calibri"/>
          <w:color w:val="000000"/>
          <w:sz w:val="28"/>
          <w:szCs w:val="28"/>
        </w:rPr>
        <w:t>-</w:t>
      </w:r>
      <w:r w:rsidR="0029240F">
        <w:rPr>
          <w:rFonts w:eastAsia="Calibri"/>
          <w:color w:val="000000"/>
          <w:sz w:val="28"/>
          <w:szCs w:val="28"/>
        </w:rPr>
        <w:t>2023</w:t>
      </w:r>
      <w:r w:rsidRPr="004523B7">
        <w:rPr>
          <w:rFonts w:eastAsia="Calibri"/>
          <w:color w:val="000000"/>
          <w:sz w:val="28"/>
          <w:szCs w:val="28"/>
        </w:rPr>
        <w:t xml:space="preserve"> годы</w:t>
      </w:r>
      <w:r w:rsidRPr="002F17C3">
        <w:rPr>
          <w:sz w:val="28"/>
          <w:szCs w:val="28"/>
        </w:rPr>
        <w:t>».</w:t>
      </w:r>
    </w:p>
    <w:p w14:paraId="766F2417" w14:textId="77777777" w:rsidR="002868DF" w:rsidRPr="009449C8" w:rsidRDefault="002868DF" w:rsidP="002868DF">
      <w:pPr>
        <w:tabs>
          <w:tab w:val="center" w:pos="4677"/>
          <w:tab w:val="left" w:pos="7140"/>
        </w:tabs>
        <w:ind w:firstLine="709"/>
        <w:jc w:val="both"/>
        <w:rPr>
          <w:szCs w:val="28"/>
        </w:rPr>
      </w:pPr>
    </w:p>
    <w:p w14:paraId="20C8746D" w14:textId="77777777" w:rsidR="002868DF" w:rsidRPr="00FF01BF" w:rsidRDefault="002868DF" w:rsidP="002868DF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 w:rsidR="00D45762">
        <w:rPr>
          <w:sz w:val="28"/>
          <w:szCs w:val="28"/>
        </w:rPr>
        <w:t xml:space="preserve"> </w:t>
      </w:r>
      <w:r w:rsidR="00C40941">
        <w:rPr>
          <w:sz w:val="28"/>
          <w:szCs w:val="28"/>
        </w:rPr>
        <w:t>а</w:t>
      </w:r>
      <w:r w:rsidR="00C40941" w:rsidRPr="00743DA3">
        <w:rPr>
          <w:sz w:val="28"/>
          <w:szCs w:val="28"/>
        </w:rPr>
        <w:t>дминистр</w:t>
      </w:r>
      <w:r w:rsidR="00C40941">
        <w:rPr>
          <w:sz w:val="28"/>
          <w:szCs w:val="28"/>
        </w:rPr>
        <w:t xml:space="preserve">ация </w:t>
      </w:r>
      <w:r w:rsidR="00C40941" w:rsidRPr="00743DA3">
        <w:rPr>
          <w:sz w:val="28"/>
          <w:szCs w:val="28"/>
        </w:rPr>
        <w:t>Рамешковск</w:t>
      </w:r>
      <w:r w:rsidR="00C40941">
        <w:rPr>
          <w:sz w:val="28"/>
          <w:szCs w:val="28"/>
        </w:rPr>
        <w:t>ого</w:t>
      </w:r>
      <w:r w:rsidR="00C40941" w:rsidRPr="00743DA3">
        <w:rPr>
          <w:sz w:val="28"/>
          <w:szCs w:val="28"/>
        </w:rPr>
        <w:t xml:space="preserve"> район</w:t>
      </w:r>
      <w:r w:rsidR="00C40941">
        <w:rPr>
          <w:sz w:val="28"/>
          <w:szCs w:val="28"/>
        </w:rPr>
        <w:t>а</w:t>
      </w:r>
      <w:r w:rsidRPr="00F818D9">
        <w:rPr>
          <w:color w:val="000000"/>
          <w:sz w:val="28"/>
          <w:szCs w:val="28"/>
        </w:rPr>
        <w:t>.</w:t>
      </w:r>
    </w:p>
    <w:p w14:paraId="45274CFE" w14:textId="77777777" w:rsidR="006F7B33" w:rsidRPr="00FF01BF" w:rsidRDefault="006F7B33" w:rsidP="006F7B33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 xml:space="preserve">Объем освоенных бюджетных средств в рамках муниципальной </w:t>
      </w:r>
      <w:r w:rsidR="00115D39">
        <w:rPr>
          <w:sz w:val="28"/>
          <w:szCs w:val="28"/>
        </w:rPr>
        <w:t xml:space="preserve">программы в </w:t>
      </w:r>
      <w:r w:rsidR="0029240F">
        <w:rPr>
          <w:sz w:val="28"/>
          <w:szCs w:val="28"/>
        </w:rPr>
        <w:t>2021</w:t>
      </w:r>
      <w:r w:rsidR="00D17752">
        <w:rPr>
          <w:sz w:val="28"/>
          <w:szCs w:val="28"/>
        </w:rPr>
        <w:t xml:space="preserve"> году составил 0,0</w:t>
      </w:r>
      <w:r w:rsidRPr="00FF01BF">
        <w:rPr>
          <w:sz w:val="28"/>
          <w:szCs w:val="28"/>
        </w:rPr>
        <w:t xml:space="preserve">тыс. рублей, или </w:t>
      </w:r>
      <w:r>
        <w:rPr>
          <w:sz w:val="28"/>
          <w:szCs w:val="28"/>
        </w:rPr>
        <w:t xml:space="preserve">100,0 </w:t>
      </w:r>
      <w:r w:rsidRPr="00FF01BF">
        <w:rPr>
          <w:sz w:val="28"/>
          <w:szCs w:val="28"/>
        </w:rPr>
        <w:t xml:space="preserve">% от запланированных </w:t>
      </w:r>
      <w:r w:rsidR="00D17752">
        <w:rPr>
          <w:sz w:val="28"/>
          <w:szCs w:val="28"/>
        </w:rPr>
        <w:t>0,0</w:t>
      </w:r>
      <w:r w:rsidRPr="00FF01BF">
        <w:rPr>
          <w:sz w:val="28"/>
          <w:szCs w:val="28"/>
        </w:rPr>
        <w:t xml:space="preserve"> тыс. рублей.</w:t>
      </w:r>
    </w:p>
    <w:p w14:paraId="0FC18C7C" w14:textId="77777777" w:rsidR="006F7B33" w:rsidRDefault="006F7B33" w:rsidP="002868DF">
      <w:pPr>
        <w:pStyle w:val="11"/>
        <w:ind w:firstLine="709"/>
        <w:jc w:val="both"/>
        <w:rPr>
          <w:szCs w:val="28"/>
          <w:lang w:eastAsia="ru-RU"/>
        </w:rPr>
      </w:pPr>
    </w:p>
    <w:p w14:paraId="0F372D38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>
        <w:rPr>
          <w:szCs w:val="28"/>
          <w:lang w:eastAsia="ru-RU"/>
        </w:rPr>
        <w:t>программы характеризуется следующими показателями цели:</w:t>
      </w:r>
    </w:p>
    <w:p w14:paraId="52CE6B59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а) Показатель 1 цели программы «</w:t>
      </w:r>
      <w:r w:rsidR="0043238C" w:rsidRPr="0043238C">
        <w:rPr>
          <w:szCs w:val="28"/>
          <w:lang w:eastAsia="ru-RU"/>
        </w:rPr>
        <w:t>Улучшить информационно-пропагандистское обеспечение деятельности по профилактике экстремизма, терроризма и правонарушений. Стимулировать и поддерживать гражданские инициативы правоохранительной направленности</w:t>
      </w:r>
      <w:r w:rsidRPr="0043238C">
        <w:rPr>
          <w:szCs w:val="28"/>
          <w:lang w:eastAsia="ru-RU"/>
        </w:rPr>
        <w:t>»</w:t>
      </w:r>
      <w:r>
        <w:rPr>
          <w:szCs w:val="28"/>
          <w:lang w:eastAsia="ru-RU"/>
        </w:rPr>
        <w:t>исполнен на 100% от запланированного показателя;</w:t>
      </w:r>
    </w:p>
    <w:p w14:paraId="53F92367" w14:textId="77777777" w:rsidR="002868DF" w:rsidRPr="00E33453" w:rsidRDefault="0043238C" w:rsidP="00A150A4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б) Показатель 2 цели программы </w:t>
      </w:r>
      <w:r w:rsidR="002868DF" w:rsidRPr="00E33453">
        <w:rPr>
          <w:sz w:val="28"/>
          <w:szCs w:val="28"/>
        </w:rPr>
        <w:t>«</w:t>
      </w:r>
      <w:r w:rsidRPr="0043238C">
        <w:rPr>
          <w:sz w:val="28"/>
          <w:szCs w:val="28"/>
        </w:rPr>
        <w:t xml:space="preserve">Повысить антитеррористическую защищенность мест массового пребывания граждан, создать условия для </w:t>
      </w:r>
      <w:r w:rsidRPr="0043238C">
        <w:rPr>
          <w:sz w:val="28"/>
          <w:szCs w:val="28"/>
        </w:rPr>
        <w:lastRenderedPageBreak/>
        <w:t xml:space="preserve">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</w:t>
      </w:r>
      <w:proofErr w:type="gramStart"/>
      <w:r w:rsidRPr="0043238C">
        <w:rPr>
          <w:sz w:val="28"/>
          <w:szCs w:val="28"/>
        </w:rPr>
        <w:t>района</w:t>
      </w:r>
      <w:r w:rsidR="002868DF" w:rsidRPr="0043238C">
        <w:rPr>
          <w:sz w:val="28"/>
          <w:szCs w:val="28"/>
        </w:rPr>
        <w:t>»</w:t>
      </w:r>
      <w:r w:rsidR="002868DF" w:rsidRPr="00E33453">
        <w:rPr>
          <w:sz w:val="28"/>
          <w:szCs w:val="28"/>
        </w:rPr>
        <w:t>исполнен</w:t>
      </w:r>
      <w:proofErr w:type="gramEnd"/>
      <w:r w:rsidR="002868DF" w:rsidRPr="00E33453">
        <w:rPr>
          <w:sz w:val="28"/>
          <w:szCs w:val="28"/>
        </w:rPr>
        <w:t xml:space="preserve"> на 100% от запланированного показателя</w:t>
      </w:r>
      <w:r w:rsidR="002868DF">
        <w:rPr>
          <w:sz w:val="28"/>
          <w:szCs w:val="28"/>
        </w:rPr>
        <w:t>.</w:t>
      </w:r>
    </w:p>
    <w:p w14:paraId="17CFF9BE" w14:textId="77777777" w:rsidR="002868DF" w:rsidRDefault="002868DF" w:rsidP="00A150A4">
      <w:pPr>
        <w:pStyle w:val="11"/>
        <w:ind w:firstLine="567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Муниципальная программа состоит из 2 подпрограмм:</w:t>
      </w:r>
    </w:p>
    <w:p w14:paraId="20ACA0E7" w14:textId="77777777" w:rsidR="002868DF" w:rsidRPr="00E33453" w:rsidRDefault="002868DF" w:rsidP="00A150A4">
      <w:pPr>
        <w:pStyle w:val="s1"/>
        <w:suppressAutoHyphens w:val="0"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EB4744">
        <w:rPr>
          <w:color w:val="000000"/>
          <w:sz w:val="28"/>
          <w:szCs w:val="28"/>
        </w:rPr>
        <w:t>а)</w:t>
      </w:r>
      <w:r w:rsidRPr="00EB4744">
        <w:rPr>
          <w:sz w:val="28"/>
          <w:szCs w:val="28"/>
        </w:rPr>
        <w:t xml:space="preserve"> Подпрограмма 1 </w:t>
      </w:r>
      <w:r w:rsidRPr="00E33453">
        <w:rPr>
          <w:sz w:val="28"/>
          <w:szCs w:val="28"/>
        </w:rPr>
        <w:t>«</w:t>
      </w:r>
      <w:r w:rsidRPr="00E33453">
        <w:rPr>
          <w:color w:val="000000"/>
          <w:sz w:val="28"/>
          <w:szCs w:val="28"/>
        </w:rPr>
        <w:t xml:space="preserve">Профилактика терроризма и экстремизма на </w:t>
      </w:r>
      <w:r>
        <w:rPr>
          <w:color w:val="000000"/>
          <w:sz w:val="28"/>
          <w:szCs w:val="28"/>
        </w:rPr>
        <w:t>территории Рамешковского района;</w:t>
      </w:r>
    </w:p>
    <w:p w14:paraId="19A57E36" w14:textId="77777777" w:rsidR="002868DF" w:rsidRPr="000E11A1" w:rsidRDefault="002868DF" w:rsidP="00A150A4">
      <w:pPr>
        <w:pStyle w:val="ConsPlusCel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4744">
        <w:rPr>
          <w:rFonts w:ascii="Times New Roman" w:hAnsi="Times New Roman" w:cs="Times New Roman"/>
          <w:sz w:val="28"/>
          <w:szCs w:val="28"/>
        </w:rPr>
        <w:t>б)Подпрограмма 2«</w:t>
      </w:r>
      <w:r w:rsidRPr="00BF4FFE">
        <w:rPr>
          <w:rFonts w:ascii="Times New Roman" w:hAnsi="Times New Roman" w:cs="Times New Roman"/>
          <w:color w:val="000000"/>
          <w:sz w:val="28"/>
          <w:szCs w:val="28"/>
        </w:rPr>
        <w:t>Повышение безопасности населения от угроз терроризма и экстремизма на территории Рамешковского района</w:t>
      </w:r>
      <w:r>
        <w:rPr>
          <w:color w:val="000000"/>
        </w:rPr>
        <w:t>.</w:t>
      </w:r>
      <w:r w:rsidRPr="000E11A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E78B3F" w14:textId="77777777" w:rsidR="002868DF" w:rsidRPr="00552CEF" w:rsidRDefault="002868DF" w:rsidP="00A150A4">
      <w:pPr>
        <w:pStyle w:val="11"/>
        <w:ind w:right="-2" w:firstLine="567"/>
        <w:jc w:val="both"/>
        <w:rPr>
          <w:rFonts w:eastAsia="MS Mincho"/>
          <w:szCs w:val="28"/>
          <w:lang w:eastAsia="ja-JP"/>
        </w:rPr>
      </w:pPr>
      <w:r w:rsidRPr="00552CEF">
        <w:rPr>
          <w:szCs w:val="28"/>
        </w:rPr>
        <w:t xml:space="preserve">Основные результаты реализации муниципальной программы </w:t>
      </w:r>
      <w:r w:rsidRPr="00552CEF">
        <w:rPr>
          <w:szCs w:val="28"/>
        </w:rPr>
        <w:br/>
        <w:t xml:space="preserve">в </w:t>
      </w:r>
      <w:r w:rsidR="00D17752">
        <w:rPr>
          <w:szCs w:val="28"/>
        </w:rPr>
        <w:t>2021</w:t>
      </w:r>
      <w:r w:rsidRPr="00552CEF">
        <w:rPr>
          <w:szCs w:val="28"/>
        </w:rPr>
        <w:t xml:space="preserve"> году в соответствии с Методикой характеризуются следующими индикаторами:</w:t>
      </w:r>
    </w:p>
    <w:p w14:paraId="59D5E17A" w14:textId="77777777" w:rsidR="002868DF" w:rsidRPr="00552CEF" w:rsidRDefault="002868DF" w:rsidP="00A150A4">
      <w:pPr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>
        <w:rPr>
          <w:rFonts w:eastAsia="MS Mincho"/>
          <w:sz w:val="28"/>
          <w:szCs w:val="28"/>
          <w:lang w:eastAsia="ja-JP"/>
        </w:rPr>
        <w:t>й муниципальной программы – 1,0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7D37ED3E" w14:textId="77777777" w:rsidR="002868DF" w:rsidRPr="00552CEF" w:rsidRDefault="002868DF" w:rsidP="00A150A4">
      <w:pPr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 xml:space="preserve">б) индекс освоения бюджетных средств, выделенных на реализацию муниципальной программы – </w:t>
      </w:r>
      <w:r>
        <w:rPr>
          <w:rFonts w:eastAsia="MS Mincho"/>
          <w:sz w:val="28"/>
          <w:szCs w:val="28"/>
          <w:lang w:eastAsia="ja-JP"/>
        </w:rPr>
        <w:t>1,0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65956140" w14:textId="77777777" w:rsidR="002868DF" w:rsidRPr="00552CEF" w:rsidRDefault="002868DF" w:rsidP="00A150A4">
      <w:pPr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в) критерий эффективности реализаци</w:t>
      </w:r>
      <w:r>
        <w:rPr>
          <w:rFonts w:eastAsia="MS Mincho"/>
          <w:sz w:val="28"/>
          <w:szCs w:val="28"/>
          <w:lang w:eastAsia="ja-JP"/>
        </w:rPr>
        <w:t>и муниципальной программы – 1,0</w:t>
      </w:r>
      <w:r w:rsidRPr="00552CEF">
        <w:rPr>
          <w:rFonts w:eastAsia="MS Mincho"/>
          <w:sz w:val="28"/>
          <w:szCs w:val="28"/>
          <w:lang w:eastAsia="ja-JP"/>
        </w:rPr>
        <w:t>.</w:t>
      </w:r>
    </w:p>
    <w:p w14:paraId="2EC0CCA9" w14:textId="77777777" w:rsidR="002868DF" w:rsidRPr="00F818D9" w:rsidRDefault="002868DF" w:rsidP="00A150A4">
      <w:pPr>
        <w:ind w:firstLine="567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В соответствии с пунктом 1 Методики </w:t>
      </w:r>
      <w:r w:rsidRPr="00F818D9">
        <w:rPr>
          <w:rFonts w:eastAsia="Times New Roman"/>
          <w:sz w:val="28"/>
          <w:szCs w:val="28"/>
        </w:rPr>
        <w:t xml:space="preserve">муниципальная </w:t>
      </w:r>
      <w:r w:rsidRPr="00F818D9">
        <w:rPr>
          <w:sz w:val="28"/>
          <w:szCs w:val="28"/>
        </w:rPr>
        <w:t xml:space="preserve">программа </w:t>
      </w:r>
      <w:r w:rsidRPr="00F818D9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году реализована эффективно.</w:t>
      </w:r>
    </w:p>
    <w:p w14:paraId="35784543" w14:textId="77777777" w:rsidR="002868DF" w:rsidRPr="00F818D9" w:rsidRDefault="002868DF" w:rsidP="00A150A4">
      <w:pPr>
        <w:ind w:firstLine="567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6205FB52" w14:textId="77777777" w:rsidR="002868DF" w:rsidRPr="00F818D9" w:rsidRDefault="002868DF" w:rsidP="00A150A4">
      <w:pPr>
        <w:tabs>
          <w:tab w:val="left" w:pos="72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1A876CC8" w14:textId="77777777" w:rsidR="002868DF" w:rsidRDefault="002868DF" w:rsidP="00A150A4">
      <w:pPr>
        <w:ind w:firstLine="567"/>
        <w:jc w:val="both"/>
        <w:rPr>
          <w:sz w:val="28"/>
          <w:szCs w:val="28"/>
        </w:rPr>
      </w:pPr>
    </w:p>
    <w:p w14:paraId="5864EF06" w14:textId="60327E93" w:rsidR="002868DF" w:rsidRDefault="00AB478F" w:rsidP="00A150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>о реализации муниципальной   программы муниципального образования  "</w:t>
      </w:r>
      <w:proofErr w:type="spellStart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43238C">
        <w:rPr>
          <w:sz w:val="28"/>
          <w:szCs w:val="28"/>
        </w:rPr>
        <w:t>«Противодействие экстремизму, профилактика терроризма и минимизация и (или) ликвидация последствий проявления  экстремизма и терроризма на территории муниципального образования «</w:t>
      </w:r>
      <w:proofErr w:type="spellStart"/>
      <w:r w:rsidRPr="0043238C">
        <w:rPr>
          <w:sz w:val="28"/>
          <w:szCs w:val="28"/>
        </w:rPr>
        <w:t>Рамешковский</w:t>
      </w:r>
      <w:proofErr w:type="spellEnd"/>
      <w:r w:rsidRPr="0043238C">
        <w:rPr>
          <w:sz w:val="28"/>
          <w:szCs w:val="28"/>
        </w:rPr>
        <w:t xml:space="preserve"> </w:t>
      </w:r>
      <w:r>
        <w:rPr>
          <w:sz w:val="28"/>
          <w:szCs w:val="28"/>
        </w:rPr>
        <w:t>район» Тверской области» на 2021</w:t>
      </w:r>
      <w:r w:rsidRPr="0043238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43238C">
        <w:rPr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12.1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43238C">
        <w:rPr>
          <w:sz w:val="28"/>
          <w:szCs w:val="28"/>
        </w:rPr>
        <w:t>«Противодействие экстремизму, профилактика терроризма и минимизация и (или) ликвидация последствий проявления  экстремизма и терроризма на территории муниципального образования «</w:t>
      </w:r>
      <w:proofErr w:type="spellStart"/>
      <w:r w:rsidRPr="0043238C">
        <w:rPr>
          <w:sz w:val="28"/>
          <w:szCs w:val="28"/>
        </w:rPr>
        <w:t>Рамешковский</w:t>
      </w:r>
      <w:proofErr w:type="spellEnd"/>
      <w:r w:rsidRPr="0043238C">
        <w:rPr>
          <w:sz w:val="28"/>
          <w:szCs w:val="28"/>
        </w:rPr>
        <w:t xml:space="preserve"> район» Тверской области» на 202</w:t>
      </w:r>
      <w:r>
        <w:rPr>
          <w:sz w:val="28"/>
          <w:szCs w:val="28"/>
        </w:rPr>
        <w:t>1</w:t>
      </w:r>
      <w:r w:rsidRPr="0043238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43238C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2021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3332A620" w14:textId="77777777" w:rsidR="002868DF" w:rsidRPr="00FF01BF" w:rsidRDefault="00D45762" w:rsidP="00A150A4">
      <w:pPr>
        <w:pageBreakBefore/>
        <w:tabs>
          <w:tab w:val="left" w:pos="453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</w:t>
      </w:r>
      <w:r w:rsidR="002868DF">
        <w:rPr>
          <w:sz w:val="28"/>
          <w:szCs w:val="28"/>
        </w:rPr>
        <w:t>Приложение 13</w:t>
      </w:r>
    </w:p>
    <w:p w14:paraId="391BF783" w14:textId="77777777" w:rsidR="002868DF" w:rsidRDefault="002868DF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 w:rsidR="00D45762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00F326EC" w14:textId="77777777" w:rsidR="002868DF" w:rsidRPr="00DD2E2F" w:rsidRDefault="00D45762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</w:t>
      </w:r>
      <w:r w:rsidR="002868DF" w:rsidRPr="00DD2E2F">
        <w:rPr>
          <w:rFonts w:eastAsia="Calibri"/>
          <w:sz w:val="28"/>
          <w:szCs w:val="28"/>
        </w:rPr>
        <w:t>о ходе реализации и</w:t>
      </w:r>
      <w:r w:rsidR="002868DF" w:rsidRPr="00DD2E2F">
        <w:rPr>
          <w:sz w:val="28"/>
          <w:szCs w:val="28"/>
        </w:rPr>
        <w:t xml:space="preserve"> оценке</w:t>
      </w:r>
    </w:p>
    <w:p w14:paraId="0B28E668" w14:textId="77777777" w:rsidR="002868DF" w:rsidRDefault="00D45762" w:rsidP="002868DF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gramStart"/>
      <w:r w:rsidR="002868DF" w:rsidRPr="00DD2E2F">
        <w:rPr>
          <w:sz w:val="28"/>
          <w:szCs w:val="28"/>
        </w:rPr>
        <w:t xml:space="preserve">эффективности </w:t>
      </w:r>
      <w:r w:rsidR="002868DF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3B1BDFE0" w14:textId="77777777" w:rsidR="002868DF" w:rsidRPr="00DD2E2F" w:rsidRDefault="002868DF" w:rsidP="002868DF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 xml:space="preserve"> программ</w:t>
      </w:r>
      <w:r w:rsidR="00D45762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37686D47" w14:textId="77777777" w:rsidR="002868DF" w:rsidRDefault="00D45762" w:rsidP="002868D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2868DF" w:rsidRPr="00DD2E2F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2868DF" w:rsidRPr="00DD2E2F">
        <w:rPr>
          <w:sz w:val="28"/>
          <w:szCs w:val="28"/>
        </w:rPr>
        <w:t xml:space="preserve"> год</w:t>
      </w:r>
    </w:p>
    <w:p w14:paraId="3C35174F" w14:textId="77777777" w:rsidR="002868DF" w:rsidRDefault="002868DF" w:rsidP="002868DF">
      <w:pPr>
        <w:contextualSpacing/>
        <w:jc w:val="center"/>
        <w:rPr>
          <w:szCs w:val="28"/>
        </w:rPr>
      </w:pPr>
    </w:p>
    <w:p w14:paraId="5BCBF55C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Краткая информация о реализации Муниципальной программы</w:t>
      </w:r>
    </w:p>
    <w:p w14:paraId="3A90A516" w14:textId="77777777" w:rsidR="002868DF" w:rsidRPr="00A150A4" w:rsidRDefault="002868DF" w:rsidP="00A150A4">
      <w:pPr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5A1A0E96" w14:textId="709F8717" w:rsidR="002868DF" w:rsidRPr="00A150A4" w:rsidRDefault="002868DF" w:rsidP="00A150A4">
      <w:pPr>
        <w:tabs>
          <w:tab w:val="center" w:pos="4677"/>
          <w:tab w:val="left" w:pos="7140"/>
        </w:tabs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«</w:t>
      </w:r>
      <w:r w:rsidRPr="00A150A4">
        <w:rPr>
          <w:rFonts w:eastAsia="Calibri"/>
          <w:b/>
          <w:sz w:val="28"/>
          <w:szCs w:val="28"/>
        </w:rPr>
        <w:t>Укрепление единства народов, проживающих на территории Рамешковского района, и их</w:t>
      </w:r>
      <w:r w:rsidR="00115D39">
        <w:rPr>
          <w:rFonts w:eastAsia="Calibri"/>
          <w:b/>
          <w:sz w:val="28"/>
          <w:szCs w:val="28"/>
        </w:rPr>
        <w:t xml:space="preserve"> этнокультурное развитие на </w:t>
      </w:r>
      <w:r w:rsidR="002A7F82">
        <w:rPr>
          <w:rFonts w:eastAsia="Calibri"/>
          <w:b/>
          <w:sz w:val="28"/>
          <w:szCs w:val="28"/>
        </w:rPr>
        <w:t>2019</w:t>
      </w:r>
      <w:r w:rsidR="00115D39">
        <w:rPr>
          <w:rFonts w:eastAsia="Calibri"/>
          <w:b/>
          <w:sz w:val="28"/>
          <w:szCs w:val="28"/>
        </w:rPr>
        <w:t>-</w:t>
      </w:r>
      <w:r w:rsidR="0029240F">
        <w:rPr>
          <w:rFonts w:eastAsia="Calibri"/>
          <w:b/>
          <w:sz w:val="28"/>
          <w:szCs w:val="28"/>
        </w:rPr>
        <w:t>202</w:t>
      </w:r>
      <w:r w:rsidR="002A7F82">
        <w:rPr>
          <w:rFonts w:eastAsia="Calibri"/>
          <w:b/>
          <w:sz w:val="28"/>
          <w:szCs w:val="28"/>
        </w:rPr>
        <w:t>1</w:t>
      </w:r>
      <w:r w:rsidRPr="00A150A4">
        <w:rPr>
          <w:rFonts w:eastAsia="Calibri"/>
          <w:b/>
          <w:sz w:val="28"/>
          <w:szCs w:val="28"/>
        </w:rPr>
        <w:t xml:space="preserve"> годы»</w:t>
      </w:r>
      <w:r w:rsidR="00115D39">
        <w:rPr>
          <w:b/>
          <w:sz w:val="28"/>
          <w:szCs w:val="28"/>
        </w:rPr>
        <w:t xml:space="preserve">» в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году</w:t>
      </w:r>
    </w:p>
    <w:p w14:paraId="34AE8947" w14:textId="77777777" w:rsidR="002868DF" w:rsidRPr="00A150A4" w:rsidRDefault="002868DF" w:rsidP="00A150A4">
      <w:pPr>
        <w:contextualSpacing/>
        <w:jc w:val="center"/>
        <w:rPr>
          <w:b/>
          <w:sz w:val="28"/>
          <w:szCs w:val="28"/>
          <w:u w:val="single"/>
        </w:rPr>
      </w:pPr>
    </w:p>
    <w:p w14:paraId="26D53B24" w14:textId="77777777" w:rsidR="002868DF" w:rsidRPr="00A150A4" w:rsidRDefault="002868DF" w:rsidP="00A150A4">
      <w:pPr>
        <w:suppressAutoHyphens/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5D4A9F74" w14:textId="77777777" w:rsidR="002868DF" w:rsidRDefault="00115D39" w:rsidP="00A150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="002868DF" w:rsidRPr="00A150A4">
        <w:rPr>
          <w:b/>
          <w:sz w:val="28"/>
          <w:szCs w:val="28"/>
        </w:rPr>
        <w:t xml:space="preserve"> год</w:t>
      </w:r>
    </w:p>
    <w:p w14:paraId="12D41B02" w14:textId="77777777" w:rsidR="00A150A4" w:rsidRPr="00A150A4" w:rsidRDefault="00A150A4" w:rsidP="00A150A4">
      <w:pPr>
        <w:jc w:val="center"/>
        <w:rPr>
          <w:b/>
          <w:sz w:val="28"/>
          <w:szCs w:val="28"/>
        </w:rPr>
      </w:pPr>
    </w:p>
    <w:p w14:paraId="6E1CC47C" w14:textId="0CFA30D6" w:rsidR="002868DF" w:rsidRPr="005D26CC" w:rsidRDefault="002868DF" w:rsidP="005D26CC">
      <w:pPr>
        <w:tabs>
          <w:tab w:val="left" w:pos="567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50A4">
        <w:rPr>
          <w:sz w:val="28"/>
          <w:szCs w:val="28"/>
        </w:rPr>
        <w:tab/>
      </w:r>
      <w:r w:rsidRPr="00FF01BF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программа муниципального образования «Рамешковский район» Тверской </w:t>
      </w:r>
      <w:r w:rsidRPr="009449C8">
        <w:rPr>
          <w:sz w:val="28"/>
          <w:szCs w:val="28"/>
        </w:rPr>
        <w:t>области «</w:t>
      </w:r>
      <w:r w:rsidRPr="00E33453">
        <w:rPr>
          <w:rFonts w:eastAsia="Calibri"/>
          <w:sz w:val="28"/>
          <w:szCs w:val="28"/>
        </w:rPr>
        <w:t>Укрепление единства нар</w:t>
      </w:r>
      <w:r>
        <w:rPr>
          <w:rFonts w:eastAsia="Calibri"/>
          <w:sz w:val="28"/>
          <w:szCs w:val="28"/>
        </w:rPr>
        <w:t xml:space="preserve">одов, проживающих на территории </w:t>
      </w:r>
      <w:r w:rsidRPr="00E33453">
        <w:rPr>
          <w:rFonts w:eastAsia="Calibri"/>
          <w:sz w:val="28"/>
          <w:szCs w:val="28"/>
        </w:rPr>
        <w:t>Рамешковского района, и их</w:t>
      </w:r>
      <w:r w:rsidR="00115D39">
        <w:rPr>
          <w:rFonts w:eastAsia="Calibri"/>
          <w:sz w:val="28"/>
          <w:szCs w:val="28"/>
        </w:rPr>
        <w:t xml:space="preserve"> этнокультурное развитие на </w:t>
      </w:r>
      <w:r w:rsidR="002A7F82">
        <w:rPr>
          <w:rFonts w:eastAsia="Calibri"/>
          <w:sz w:val="28"/>
          <w:szCs w:val="28"/>
        </w:rPr>
        <w:t>2019</w:t>
      </w:r>
      <w:r w:rsidR="00115D39">
        <w:rPr>
          <w:rFonts w:eastAsia="Calibri"/>
          <w:sz w:val="28"/>
          <w:szCs w:val="28"/>
        </w:rPr>
        <w:t>-</w:t>
      </w:r>
      <w:r w:rsidR="0029240F">
        <w:rPr>
          <w:rFonts w:eastAsia="Calibri"/>
          <w:sz w:val="28"/>
          <w:szCs w:val="28"/>
        </w:rPr>
        <w:t>202</w:t>
      </w:r>
      <w:r w:rsidR="002A7F82">
        <w:rPr>
          <w:rFonts w:eastAsia="Calibri"/>
          <w:sz w:val="28"/>
          <w:szCs w:val="28"/>
        </w:rPr>
        <w:t>1</w:t>
      </w:r>
      <w:r w:rsidRPr="00E33453">
        <w:rPr>
          <w:rFonts w:eastAsia="Calibri"/>
          <w:sz w:val="28"/>
          <w:szCs w:val="28"/>
        </w:rPr>
        <w:t xml:space="preserve"> годы</w:t>
      </w:r>
      <w:r w:rsidRPr="009449C8">
        <w:rPr>
          <w:sz w:val="28"/>
          <w:szCs w:val="28"/>
        </w:rPr>
        <w:t>»</w:t>
      </w:r>
      <w:r w:rsidRPr="00FF01BF">
        <w:rPr>
          <w:sz w:val="28"/>
          <w:szCs w:val="28"/>
        </w:rPr>
        <w:t xml:space="preserve"> (далее в настоящем приложении – муниципальная программа) утверждена постановлением администрации </w:t>
      </w:r>
      <w:r>
        <w:rPr>
          <w:sz w:val="28"/>
          <w:szCs w:val="28"/>
        </w:rPr>
        <w:t xml:space="preserve">Рамешковского района от </w:t>
      </w:r>
      <w:r w:rsidR="007E3F33" w:rsidRPr="007E3F33">
        <w:rPr>
          <w:sz w:val="28"/>
          <w:szCs w:val="28"/>
        </w:rPr>
        <w:t>27.12.2018 № 216</w:t>
      </w:r>
      <w:r w:rsidRPr="007E3F33">
        <w:rPr>
          <w:sz w:val="28"/>
          <w:szCs w:val="28"/>
        </w:rPr>
        <w:t>-па</w:t>
      </w:r>
      <w:r w:rsidRPr="00FF01BF">
        <w:rPr>
          <w:sz w:val="28"/>
          <w:szCs w:val="28"/>
        </w:rPr>
        <w:t xml:space="preserve"> «Об утверждение муниципальной программы </w:t>
      </w:r>
      <w:r>
        <w:rPr>
          <w:sz w:val="28"/>
          <w:szCs w:val="28"/>
        </w:rPr>
        <w:t xml:space="preserve">муниципального образования «Рамешковский район» Тверской области </w:t>
      </w:r>
      <w:r w:rsidRPr="002F17C3">
        <w:rPr>
          <w:sz w:val="28"/>
          <w:szCs w:val="28"/>
        </w:rPr>
        <w:t>«</w:t>
      </w:r>
      <w:r w:rsidRPr="00E33453">
        <w:rPr>
          <w:rFonts w:eastAsia="Calibri"/>
          <w:sz w:val="28"/>
          <w:szCs w:val="28"/>
        </w:rPr>
        <w:t>Укрепление единства нар</w:t>
      </w:r>
      <w:r>
        <w:rPr>
          <w:rFonts w:eastAsia="Calibri"/>
          <w:sz w:val="28"/>
          <w:szCs w:val="28"/>
        </w:rPr>
        <w:t xml:space="preserve">одов, проживающих на территории </w:t>
      </w:r>
      <w:r w:rsidRPr="00E33453">
        <w:rPr>
          <w:rFonts w:eastAsia="Calibri"/>
          <w:sz w:val="28"/>
          <w:szCs w:val="28"/>
        </w:rPr>
        <w:t>Рамешковского района, и их</w:t>
      </w:r>
      <w:r w:rsidR="006F7B33">
        <w:rPr>
          <w:rFonts w:eastAsia="Calibri"/>
          <w:sz w:val="28"/>
          <w:szCs w:val="28"/>
        </w:rPr>
        <w:t xml:space="preserve"> эт</w:t>
      </w:r>
      <w:r w:rsidR="00115D39">
        <w:rPr>
          <w:rFonts w:eastAsia="Calibri"/>
          <w:sz w:val="28"/>
          <w:szCs w:val="28"/>
        </w:rPr>
        <w:t xml:space="preserve">нокультурное развитие на </w:t>
      </w:r>
      <w:r w:rsidR="00D17752">
        <w:rPr>
          <w:rFonts w:eastAsia="Calibri"/>
          <w:sz w:val="28"/>
          <w:szCs w:val="28"/>
        </w:rPr>
        <w:t>2019</w:t>
      </w:r>
      <w:r w:rsidR="00115D39">
        <w:rPr>
          <w:rFonts w:eastAsia="Calibri"/>
          <w:sz w:val="28"/>
          <w:szCs w:val="28"/>
        </w:rPr>
        <w:t>-</w:t>
      </w:r>
      <w:r w:rsidR="00D17752">
        <w:rPr>
          <w:rFonts w:eastAsia="Calibri"/>
          <w:sz w:val="28"/>
          <w:szCs w:val="28"/>
        </w:rPr>
        <w:t>2021</w:t>
      </w:r>
      <w:r w:rsidRPr="00E33453">
        <w:rPr>
          <w:rFonts w:eastAsia="Calibri"/>
          <w:sz w:val="28"/>
          <w:szCs w:val="28"/>
        </w:rPr>
        <w:t xml:space="preserve"> годы</w:t>
      </w:r>
      <w:r w:rsidR="005D26CC">
        <w:rPr>
          <w:sz w:val="28"/>
          <w:szCs w:val="28"/>
        </w:rPr>
        <w:t>».</w:t>
      </w:r>
    </w:p>
    <w:p w14:paraId="60AAC20E" w14:textId="77777777" w:rsidR="002868DF" w:rsidRPr="00FF01BF" w:rsidRDefault="002868DF" w:rsidP="002868DF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 w:rsidR="00C40941">
        <w:rPr>
          <w:sz w:val="28"/>
          <w:szCs w:val="28"/>
        </w:rPr>
        <w:t>а</w:t>
      </w:r>
      <w:r w:rsidR="00C40941" w:rsidRPr="00743DA3">
        <w:rPr>
          <w:sz w:val="28"/>
          <w:szCs w:val="28"/>
        </w:rPr>
        <w:t>дминистр</w:t>
      </w:r>
      <w:r w:rsidR="00C40941">
        <w:rPr>
          <w:sz w:val="28"/>
          <w:szCs w:val="28"/>
        </w:rPr>
        <w:t xml:space="preserve">ация </w:t>
      </w:r>
      <w:r w:rsidR="00C40941" w:rsidRPr="00743DA3">
        <w:rPr>
          <w:sz w:val="28"/>
          <w:szCs w:val="28"/>
        </w:rPr>
        <w:t>Рамешковск</w:t>
      </w:r>
      <w:r w:rsidR="00C40941">
        <w:rPr>
          <w:sz w:val="28"/>
          <w:szCs w:val="28"/>
        </w:rPr>
        <w:t>ого</w:t>
      </w:r>
      <w:r w:rsidR="00C40941" w:rsidRPr="00743DA3">
        <w:rPr>
          <w:sz w:val="28"/>
          <w:szCs w:val="28"/>
        </w:rPr>
        <w:t xml:space="preserve"> район</w:t>
      </w:r>
      <w:r w:rsidR="00C40941">
        <w:rPr>
          <w:sz w:val="28"/>
          <w:szCs w:val="28"/>
        </w:rPr>
        <w:t>а</w:t>
      </w:r>
      <w:r w:rsidRPr="00F818D9">
        <w:rPr>
          <w:color w:val="000000"/>
          <w:sz w:val="28"/>
          <w:szCs w:val="28"/>
        </w:rPr>
        <w:t>.</w:t>
      </w:r>
    </w:p>
    <w:p w14:paraId="11E37A6A" w14:textId="77777777" w:rsidR="002868DF" w:rsidRPr="00C8713F" w:rsidRDefault="002868DF" w:rsidP="002868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на реализаци</w:t>
      </w:r>
      <w:r w:rsidR="00115D39">
        <w:rPr>
          <w:sz w:val="28"/>
          <w:szCs w:val="28"/>
        </w:rPr>
        <w:t xml:space="preserve">ю муниципальной программы в </w:t>
      </w:r>
      <w:r w:rsidR="0029240F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году предусмотрены не были.</w:t>
      </w:r>
    </w:p>
    <w:p w14:paraId="5EDBFA7D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>
        <w:rPr>
          <w:szCs w:val="28"/>
          <w:lang w:eastAsia="ru-RU"/>
        </w:rPr>
        <w:t>программы характеризуется следующими показателями цели:</w:t>
      </w:r>
    </w:p>
    <w:p w14:paraId="38258047" w14:textId="77777777" w:rsidR="002868DF" w:rsidRDefault="002868DF" w:rsidP="002868DF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а) Показатель 1 цели программы «</w:t>
      </w:r>
      <w:r w:rsidRPr="00C978AE">
        <w:rPr>
          <w:szCs w:val="28"/>
        </w:rPr>
        <w:t>Отсутствие конфликтов на межнациональной почве на территории Рамешковского района</w:t>
      </w:r>
      <w:r w:rsidRPr="00C978AE">
        <w:rPr>
          <w:szCs w:val="28"/>
          <w:lang w:eastAsia="ru-RU"/>
        </w:rPr>
        <w:t>» и</w:t>
      </w:r>
      <w:r>
        <w:rPr>
          <w:szCs w:val="28"/>
          <w:lang w:eastAsia="ru-RU"/>
        </w:rPr>
        <w:t>сполнен на 100% от запланированного показателя;</w:t>
      </w:r>
    </w:p>
    <w:p w14:paraId="11B6E8BB" w14:textId="77777777" w:rsidR="002868DF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</w:t>
      </w:r>
      <w:r w:rsidRPr="007960F7">
        <w:rPr>
          <w:szCs w:val="28"/>
          <w:lang w:eastAsia="ru-RU"/>
        </w:rPr>
        <w:t xml:space="preserve">Показатель 2 цели программы  </w:t>
      </w:r>
      <w:r>
        <w:rPr>
          <w:szCs w:val="28"/>
          <w:lang w:eastAsia="ru-RU"/>
        </w:rPr>
        <w:t>«</w:t>
      </w:r>
      <w:r w:rsidRPr="00C978AE">
        <w:rPr>
          <w:color w:val="000000"/>
          <w:szCs w:val="28"/>
        </w:rPr>
        <w:t>Оценка населением Рамешковского района состояния межнациональных отношений»</w:t>
      </w:r>
      <w:r>
        <w:rPr>
          <w:szCs w:val="28"/>
          <w:lang w:eastAsia="ru-RU"/>
        </w:rPr>
        <w:t xml:space="preserve"> исполнен на 100% от запланированного показателя;</w:t>
      </w:r>
    </w:p>
    <w:p w14:paraId="310B059B" w14:textId="77777777" w:rsidR="002868DF" w:rsidRPr="00C40941" w:rsidRDefault="002868DF" w:rsidP="00A150A4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Муниципальная программа состоит из 2 подпрограмм:</w:t>
      </w:r>
    </w:p>
    <w:p w14:paraId="0EE2E394" w14:textId="77777777" w:rsidR="002868DF" w:rsidRPr="00341814" w:rsidRDefault="002868DF" w:rsidP="00A150A4">
      <w:pPr>
        <w:ind w:firstLine="708"/>
        <w:jc w:val="both"/>
        <w:rPr>
          <w:color w:val="000000"/>
          <w:sz w:val="28"/>
          <w:szCs w:val="28"/>
        </w:rPr>
      </w:pPr>
      <w:r w:rsidRPr="00EB4744">
        <w:rPr>
          <w:color w:val="000000"/>
          <w:sz w:val="28"/>
          <w:szCs w:val="28"/>
        </w:rPr>
        <w:t>а)</w:t>
      </w:r>
      <w:r w:rsidRPr="00EB4744">
        <w:rPr>
          <w:sz w:val="28"/>
          <w:szCs w:val="28"/>
        </w:rPr>
        <w:t xml:space="preserve"> Подпрограмма 1 «</w:t>
      </w:r>
      <w:r w:rsidRPr="00C978AE">
        <w:rPr>
          <w:color w:val="000000"/>
          <w:sz w:val="28"/>
          <w:szCs w:val="28"/>
        </w:rPr>
        <w:t>Сохранение и развитие этноконфессиональных отношений на территории Рамешковского района</w:t>
      </w:r>
      <w:r w:rsidRPr="00EB4744">
        <w:rPr>
          <w:sz w:val="28"/>
          <w:szCs w:val="28"/>
        </w:rPr>
        <w:t>»;</w:t>
      </w:r>
    </w:p>
    <w:p w14:paraId="31415732" w14:textId="77777777" w:rsidR="002868DF" w:rsidRPr="00C978AE" w:rsidRDefault="002868DF" w:rsidP="00A150A4">
      <w:pPr>
        <w:pStyle w:val="ConsPlusCel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744">
        <w:rPr>
          <w:rFonts w:ascii="Times New Roman" w:hAnsi="Times New Roman" w:cs="Times New Roman"/>
          <w:sz w:val="28"/>
          <w:szCs w:val="28"/>
        </w:rPr>
        <w:t>б)Подпрограмма 2«</w:t>
      </w:r>
      <w:r w:rsidRPr="00C978AE">
        <w:rPr>
          <w:rFonts w:ascii="Times New Roman" w:hAnsi="Times New Roman" w:cs="Times New Roman"/>
          <w:color w:val="000000"/>
          <w:sz w:val="28"/>
          <w:szCs w:val="28"/>
        </w:rPr>
        <w:t>Воспитание толерантного отношения к представителям других национальностей в молодежной среде на территории Рамешковского района</w:t>
      </w:r>
      <w:r w:rsidRPr="00C978AE">
        <w:rPr>
          <w:rFonts w:ascii="Times New Roman" w:hAnsi="Times New Roman" w:cs="Times New Roman"/>
          <w:sz w:val="28"/>
          <w:szCs w:val="28"/>
        </w:rPr>
        <w:t>».</w:t>
      </w:r>
    </w:p>
    <w:p w14:paraId="32BAD602" w14:textId="77777777" w:rsidR="002868DF" w:rsidRPr="008841D7" w:rsidRDefault="002868DF" w:rsidP="00A150A4">
      <w:pPr>
        <w:jc w:val="both"/>
        <w:rPr>
          <w:szCs w:val="28"/>
        </w:rPr>
      </w:pPr>
    </w:p>
    <w:p w14:paraId="44B0D116" w14:textId="77777777" w:rsidR="002868DF" w:rsidRPr="00552CEF" w:rsidRDefault="002868DF" w:rsidP="002868DF">
      <w:pPr>
        <w:pStyle w:val="11"/>
        <w:ind w:right="-2" w:firstLine="709"/>
        <w:jc w:val="both"/>
        <w:rPr>
          <w:rFonts w:eastAsia="MS Mincho"/>
          <w:szCs w:val="28"/>
          <w:lang w:eastAsia="ja-JP"/>
        </w:rPr>
      </w:pPr>
      <w:r w:rsidRPr="00552CEF">
        <w:rPr>
          <w:szCs w:val="28"/>
        </w:rPr>
        <w:lastRenderedPageBreak/>
        <w:t xml:space="preserve">Основные результаты реализации муниципальной программы </w:t>
      </w:r>
      <w:r w:rsidRPr="00552CEF">
        <w:rPr>
          <w:szCs w:val="28"/>
        </w:rPr>
        <w:br/>
        <w:t xml:space="preserve">в </w:t>
      </w:r>
      <w:r w:rsidR="0029240F">
        <w:rPr>
          <w:szCs w:val="28"/>
        </w:rPr>
        <w:t>2021</w:t>
      </w:r>
      <w:r w:rsidRPr="00552CEF">
        <w:rPr>
          <w:szCs w:val="28"/>
        </w:rPr>
        <w:t xml:space="preserve"> году в соответствии с Методикой характеризуются следующими индикаторами:</w:t>
      </w:r>
    </w:p>
    <w:p w14:paraId="4E5201F9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>
        <w:rPr>
          <w:rFonts w:eastAsia="MS Mincho"/>
          <w:sz w:val="28"/>
          <w:szCs w:val="28"/>
          <w:lang w:eastAsia="ja-JP"/>
        </w:rPr>
        <w:t>й муниципальной программы – 1,0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3B228426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 xml:space="preserve">б) индекс освоения бюджетных средств, выделенных на реализацию муниципальной программы – </w:t>
      </w:r>
      <w:r>
        <w:rPr>
          <w:rFonts w:eastAsia="MS Mincho"/>
          <w:sz w:val="28"/>
          <w:szCs w:val="28"/>
          <w:lang w:eastAsia="ja-JP"/>
        </w:rPr>
        <w:t>1,0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363485B7" w14:textId="77777777" w:rsidR="002868DF" w:rsidRPr="00552CEF" w:rsidRDefault="002868DF" w:rsidP="002868DF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в) критерий эффективности реализаци</w:t>
      </w:r>
      <w:r>
        <w:rPr>
          <w:rFonts w:eastAsia="MS Mincho"/>
          <w:sz w:val="28"/>
          <w:szCs w:val="28"/>
          <w:lang w:eastAsia="ja-JP"/>
        </w:rPr>
        <w:t>и муниципальной программы – 1,0</w:t>
      </w:r>
      <w:r w:rsidRPr="00552CEF">
        <w:rPr>
          <w:rFonts w:eastAsia="MS Mincho"/>
          <w:sz w:val="28"/>
          <w:szCs w:val="28"/>
          <w:lang w:eastAsia="ja-JP"/>
        </w:rPr>
        <w:t>.</w:t>
      </w:r>
    </w:p>
    <w:p w14:paraId="17FA8424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В соответствии с пунктом 1 Методики </w:t>
      </w:r>
      <w:r w:rsidRPr="00F818D9">
        <w:rPr>
          <w:rFonts w:eastAsia="Times New Roman"/>
          <w:sz w:val="28"/>
          <w:szCs w:val="28"/>
        </w:rPr>
        <w:t xml:space="preserve">муниципальная </w:t>
      </w:r>
      <w:r w:rsidRPr="00F818D9">
        <w:rPr>
          <w:sz w:val="28"/>
          <w:szCs w:val="28"/>
        </w:rPr>
        <w:t xml:space="preserve">программа </w:t>
      </w:r>
      <w:r w:rsidRPr="00F818D9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году реализована эффективно.</w:t>
      </w:r>
    </w:p>
    <w:p w14:paraId="00AC1793" w14:textId="77777777" w:rsidR="002868DF" w:rsidRPr="00F818D9" w:rsidRDefault="002868DF" w:rsidP="002868DF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6511023F" w14:textId="77777777" w:rsidR="002868DF" w:rsidRPr="00F818D9" w:rsidRDefault="00A150A4" w:rsidP="002868DF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68DF">
        <w:rPr>
          <w:sz w:val="28"/>
          <w:szCs w:val="28"/>
        </w:rPr>
        <w:t>1.</w:t>
      </w:r>
      <w:r w:rsidR="002868DF"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58900C4B" w14:textId="77777777" w:rsidR="002868DF" w:rsidRPr="005255DB" w:rsidRDefault="002868DF" w:rsidP="002868DF">
      <w:pPr>
        <w:jc w:val="both"/>
        <w:rPr>
          <w:sz w:val="28"/>
          <w:szCs w:val="28"/>
        </w:rPr>
      </w:pPr>
    </w:p>
    <w:p w14:paraId="293483A5" w14:textId="77777777" w:rsidR="00B808FD" w:rsidRPr="00652A5A" w:rsidRDefault="00B808FD" w:rsidP="0043238C">
      <w:pPr>
        <w:jc w:val="both"/>
        <w:rPr>
          <w:sz w:val="28"/>
          <w:szCs w:val="28"/>
          <w:u w:val="single"/>
        </w:rPr>
      </w:pPr>
    </w:p>
    <w:p w14:paraId="5EAB2815" w14:textId="70157AAF" w:rsidR="00B808FD" w:rsidRPr="00652A5A" w:rsidRDefault="00BB4F66" w:rsidP="00BB4F6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>о реализации муниципальной   программы муниципального образования  "</w:t>
      </w:r>
      <w:proofErr w:type="spellStart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465F3E">
        <w:rPr>
          <w:sz w:val="28"/>
          <w:szCs w:val="28"/>
        </w:rPr>
        <w:t xml:space="preserve">«Укрепление единства народов, проживающих на территории </w:t>
      </w:r>
      <w:proofErr w:type="spellStart"/>
      <w:r w:rsidRPr="00465F3E">
        <w:rPr>
          <w:sz w:val="28"/>
          <w:szCs w:val="28"/>
        </w:rPr>
        <w:t>Рамешковского</w:t>
      </w:r>
      <w:proofErr w:type="spellEnd"/>
      <w:r w:rsidRPr="00465F3E">
        <w:rPr>
          <w:sz w:val="28"/>
          <w:szCs w:val="28"/>
        </w:rPr>
        <w:t xml:space="preserve"> района, и их</w:t>
      </w:r>
      <w:r>
        <w:rPr>
          <w:sz w:val="28"/>
          <w:szCs w:val="28"/>
        </w:rPr>
        <w:t xml:space="preserve"> этнокультурное развитие на 2019</w:t>
      </w:r>
      <w:r w:rsidRPr="00465F3E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465F3E">
        <w:rPr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13.1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465F3E">
        <w:rPr>
          <w:sz w:val="28"/>
          <w:szCs w:val="28"/>
        </w:rPr>
        <w:t xml:space="preserve">«Укрепление единства народов, проживающих на территории </w:t>
      </w:r>
      <w:proofErr w:type="spellStart"/>
      <w:r w:rsidRPr="00465F3E">
        <w:rPr>
          <w:sz w:val="28"/>
          <w:szCs w:val="28"/>
        </w:rPr>
        <w:t>Рамешковского</w:t>
      </w:r>
      <w:proofErr w:type="spellEnd"/>
      <w:r w:rsidRPr="00465F3E">
        <w:rPr>
          <w:sz w:val="28"/>
          <w:szCs w:val="28"/>
        </w:rPr>
        <w:t xml:space="preserve"> района, и их этнокультурное развитие на 20</w:t>
      </w:r>
      <w:r>
        <w:rPr>
          <w:sz w:val="28"/>
          <w:szCs w:val="28"/>
        </w:rPr>
        <w:t>19</w:t>
      </w:r>
      <w:r w:rsidRPr="00465F3E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465F3E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 w:rsidRPr="00C541F2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672D90FB" w14:textId="77777777" w:rsidR="00B808FD" w:rsidRPr="00652A5A" w:rsidRDefault="00B808FD" w:rsidP="008C1045">
      <w:pPr>
        <w:rPr>
          <w:sz w:val="28"/>
          <w:szCs w:val="28"/>
          <w:u w:val="single"/>
        </w:rPr>
      </w:pPr>
    </w:p>
    <w:p w14:paraId="5A1FE7D7" w14:textId="77777777" w:rsidR="00B808FD" w:rsidRDefault="00B808FD" w:rsidP="008C1045">
      <w:pPr>
        <w:rPr>
          <w:sz w:val="28"/>
          <w:szCs w:val="28"/>
          <w:u w:val="single"/>
        </w:rPr>
      </w:pPr>
    </w:p>
    <w:p w14:paraId="150E0A36" w14:textId="77777777" w:rsidR="00CA2894" w:rsidRDefault="00CA2894" w:rsidP="008C1045">
      <w:pPr>
        <w:rPr>
          <w:sz w:val="28"/>
          <w:szCs w:val="28"/>
          <w:u w:val="single"/>
        </w:rPr>
      </w:pPr>
    </w:p>
    <w:p w14:paraId="56AA6AB2" w14:textId="77777777" w:rsidR="00CA2894" w:rsidRDefault="00CA2894" w:rsidP="008C1045">
      <w:pPr>
        <w:rPr>
          <w:sz w:val="28"/>
          <w:szCs w:val="28"/>
          <w:u w:val="single"/>
        </w:rPr>
      </w:pPr>
    </w:p>
    <w:p w14:paraId="62CC0787" w14:textId="77777777" w:rsidR="006D2B8F" w:rsidRPr="00652A5A" w:rsidRDefault="006D2B8F" w:rsidP="008C1045">
      <w:pPr>
        <w:rPr>
          <w:sz w:val="28"/>
          <w:szCs w:val="28"/>
          <w:u w:val="single"/>
        </w:rPr>
      </w:pPr>
    </w:p>
    <w:p w14:paraId="4849B037" w14:textId="77777777" w:rsidR="00B808FD" w:rsidRPr="00652A5A" w:rsidRDefault="00B808FD" w:rsidP="008C1045">
      <w:pPr>
        <w:rPr>
          <w:sz w:val="28"/>
          <w:szCs w:val="28"/>
          <w:u w:val="single"/>
        </w:rPr>
      </w:pPr>
    </w:p>
    <w:p w14:paraId="4DFA1694" w14:textId="77777777" w:rsidR="00B808FD" w:rsidRPr="00652A5A" w:rsidRDefault="00B808FD" w:rsidP="008C1045">
      <w:pPr>
        <w:rPr>
          <w:sz w:val="28"/>
          <w:szCs w:val="28"/>
          <w:u w:val="single"/>
        </w:rPr>
      </w:pPr>
    </w:p>
    <w:p w14:paraId="0E411B7D" w14:textId="77777777" w:rsidR="00B808FD" w:rsidRPr="00652A5A" w:rsidRDefault="00B808FD" w:rsidP="008C1045">
      <w:pPr>
        <w:rPr>
          <w:sz w:val="28"/>
          <w:szCs w:val="28"/>
          <w:u w:val="single"/>
        </w:rPr>
      </w:pPr>
    </w:p>
    <w:p w14:paraId="72C83737" w14:textId="77777777" w:rsidR="00B808FD" w:rsidRPr="00652A5A" w:rsidRDefault="00B808FD" w:rsidP="008C1045">
      <w:pPr>
        <w:rPr>
          <w:sz w:val="28"/>
          <w:szCs w:val="28"/>
          <w:u w:val="single"/>
        </w:rPr>
      </w:pPr>
    </w:p>
    <w:p w14:paraId="05FB2AA7" w14:textId="77777777" w:rsidR="008C1045" w:rsidRDefault="008C1045" w:rsidP="008C1045">
      <w:pPr>
        <w:rPr>
          <w:sz w:val="28"/>
          <w:szCs w:val="28"/>
          <w:u w:val="single"/>
        </w:rPr>
      </w:pPr>
    </w:p>
    <w:p w14:paraId="0F9FEAEA" w14:textId="77777777" w:rsidR="00FA3769" w:rsidRDefault="00FA3769" w:rsidP="008C1045">
      <w:pPr>
        <w:rPr>
          <w:sz w:val="28"/>
          <w:szCs w:val="28"/>
          <w:u w:val="single"/>
        </w:rPr>
      </w:pPr>
    </w:p>
    <w:p w14:paraId="0503C6DD" w14:textId="77777777" w:rsidR="00FA3769" w:rsidRDefault="00FA3769" w:rsidP="008C1045">
      <w:pPr>
        <w:rPr>
          <w:sz w:val="28"/>
          <w:szCs w:val="28"/>
          <w:u w:val="single"/>
        </w:rPr>
      </w:pPr>
    </w:p>
    <w:p w14:paraId="7CF0B412" w14:textId="77777777" w:rsidR="00FA3769" w:rsidRDefault="00FA3769" w:rsidP="008C1045">
      <w:pPr>
        <w:rPr>
          <w:sz w:val="28"/>
          <w:szCs w:val="28"/>
          <w:u w:val="single"/>
        </w:rPr>
      </w:pPr>
    </w:p>
    <w:p w14:paraId="393901B0" w14:textId="77777777" w:rsidR="00FA3769" w:rsidRDefault="00FA3769" w:rsidP="008C1045">
      <w:pPr>
        <w:rPr>
          <w:sz w:val="28"/>
          <w:szCs w:val="28"/>
          <w:u w:val="single"/>
        </w:rPr>
      </w:pPr>
    </w:p>
    <w:p w14:paraId="5B028D2F" w14:textId="77777777" w:rsidR="00FA3769" w:rsidRDefault="00FA3769" w:rsidP="008C1045">
      <w:pPr>
        <w:rPr>
          <w:sz w:val="28"/>
          <w:szCs w:val="28"/>
          <w:u w:val="single"/>
        </w:rPr>
      </w:pPr>
    </w:p>
    <w:p w14:paraId="0BEF3286" w14:textId="77777777" w:rsidR="00FA3769" w:rsidRDefault="00FA3769" w:rsidP="008C1045">
      <w:pPr>
        <w:rPr>
          <w:sz w:val="28"/>
          <w:szCs w:val="28"/>
          <w:u w:val="single"/>
        </w:rPr>
      </w:pPr>
    </w:p>
    <w:p w14:paraId="7271E81D" w14:textId="77777777" w:rsidR="00FA3769" w:rsidRDefault="00FA3769" w:rsidP="008C1045">
      <w:pPr>
        <w:rPr>
          <w:sz w:val="28"/>
          <w:szCs w:val="28"/>
          <w:u w:val="single"/>
        </w:rPr>
      </w:pPr>
    </w:p>
    <w:p w14:paraId="16E28B89" w14:textId="77777777" w:rsidR="002B4BA4" w:rsidRDefault="002B4BA4" w:rsidP="008C1045">
      <w:pPr>
        <w:rPr>
          <w:sz w:val="28"/>
          <w:szCs w:val="28"/>
          <w:u w:val="single"/>
        </w:rPr>
      </w:pPr>
    </w:p>
    <w:p w14:paraId="0C0FC8EF" w14:textId="77777777" w:rsidR="002B4BA4" w:rsidRDefault="002B4BA4" w:rsidP="008C1045">
      <w:pPr>
        <w:rPr>
          <w:sz w:val="28"/>
          <w:szCs w:val="28"/>
          <w:u w:val="single"/>
        </w:rPr>
      </w:pPr>
    </w:p>
    <w:p w14:paraId="549C3B36" w14:textId="77777777" w:rsidR="00115D39" w:rsidRPr="00FF01BF" w:rsidRDefault="00115D39" w:rsidP="00115D39">
      <w:pPr>
        <w:pageBreakBefore/>
        <w:tabs>
          <w:tab w:val="left" w:pos="453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D45762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>Приложение 14</w:t>
      </w:r>
    </w:p>
    <w:p w14:paraId="08985DEA" w14:textId="77777777" w:rsidR="00115D39" w:rsidRDefault="00115D39" w:rsidP="00115D39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 w:rsidR="00D45762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сводному годовому</w:t>
      </w:r>
      <w:r w:rsidRPr="00DD2E2F">
        <w:rPr>
          <w:rFonts w:eastAsia="Calibri"/>
          <w:sz w:val="28"/>
          <w:szCs w:val="28"/>
        </w:rPr>
        <w:t xml:space="preserve"> доклад</w:t>
      </w:r>
      <w:r>
        <w:rPr>
          <w:rFonts w:eastAsia="Calibri"/>
          <w:sz w:val="28"/>
          <w:szCs w:val="28"/>
        </w:rPr>
        <w:t>у</w:t>
      </w:r>
    </w:p>
    <w:p w14:paraId="58577E92" w14:textId="77777777" w:rsidR="00115D39" w:rsidRPr="00DD2E2F" w:rsidRDefault="00D45762" w:rsidP="00115D39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</w:t>
      </w:r>
      <w:r w:rsidR="00115D39" w:rsidRPr="00DD2E2F">
        <w:rPr>
          <w:rFonts w:eastAsia="Calibri"/>
          <w:sz w:val="28"/>
          <w:szCs w:val="28"/>
        </w:rPr>
        <w:t>о ходе реализации и</w:t>
      </w:r>
      <w:r w:rsidR="00115D39" w:rsidRPr="00DD2E2F">
        <w:rPr>
          <w:sz w:val="28"/>
          <w:szCs w:val="28"/>
        </w:rPr>
        <w:t xml:space="preserve"> оценке</w:t>
      </w:r>
    </w:p>
    <w:p w14:paraId="2F9F9975" w14:textId="77777777" w:rsidR="00115D39" w:rsidRDefault="00D45762" w:rsidP="00115D39">
      <w:pPr>
        <w:ind w:firstLine="709"/>
        <w:contextualSpacing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gramStart"/>
      <w:r w:rsidR="00115D39" w:rsidRPr="00DD2E2F">
        <w:rPr>
          <w:sz w:val="28"/>
          <w:szCs w:val="28"/>
        </w:rPr>
        <w:t xml:space="preserve">эффективности </w:t>
      </w:r>
      <w:r w:rsidR="00115D39" w:rsidRPr="00DD2E2F">
        <w:rPr>
          <w:rFonts w:eastAsia="Calibri"/>
          <w:sz w:val="28"/>
          <w:szCs w:val="28"/>
        </w:rPr>
        <w:t xml:space="preserve"> муниципальных</w:t>
      </w:r>
      <w:proofErr w:type="gramEnd"/>
    </w:p>
    <w:p w14:paraId="18CEDEFE" w14:textId="77777777" w:rsidR="00115D39" w:rsidRPr="00DD2E2F" w:rsidRDefault="00115D39" w:rsidP="00115D39">
      <w:pPr>
        <w:ind w:firstLine="709"/>
        <w:contextualSpacing/>
        <w:jc w:val="right"/>
        <w:rPr>
          <w:rFonts w:eastAsia="Calibri"/>
          <w:sz w:val="28"/>
          <w:szCs w:val="28"/>
        </w:rPr>
      </w:pPr>
      <w:r w:rsidRPr="00DD2E2F">
        <w:rPr>
          <w:rFonts w:eastAsia="Calibri"/>
          <w:sz w:val="28"/>
          <w:szCs w:val="28"/>
        </w:rPr>
        <w:t>программ</w:t>
      </w:r>
      <w:r w:rsidR="00D45762">
        <w:rPr>
          <w:rFonts w:eastAsia="Calibri"/>
          <w:sz w:val="28"/>
          <w:szCs w:val="28"/>
        </w:rPr>
        <w:t xml:space="preserve"> </w:t>
      </w:r>
      <w:r w:rsidRPr="00DD2E2F">
        <w:rPr>
          <w:sz w:val="28"/>
          <w:szCs w:val="28"/>
        </w:rPr>
        <w:t>Рамешковского района</w:t>
      </w:r>
    </w:p>
    <w:p w14:paraId="534D86AC" w14:textId="77777777" w:rsidR="00DB0DF6" w:rsidRDefault="00D45762" w:rsidP="00465F3E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115D39" w:rsidRPr="00DD2E2F">
        <w:rPr>
          <w:sz w:val="28"/>
          <w:szCs w:val="28"/>
        </w:rPr>
        <w:t xml:space="preserve">за </w:t>
      </w:r>
      <w:r w:rsidR="0029240F">
        <w:rPr>
          <w:sz w:val="28"/>
          <w:szCs w:val="28"/>
        </w:rPr>
        <w:t>2021</w:t>
      </w:r>
      <w:r w:rsidR="00115D39" w:rsidRPr="00DD2E2F">
        <w:rPr>
          <w:sz w:val="28"/>
          <w:szCs w:val="28"/>
        </w:rPr>
        <w:t xml:space="preserve"> год</w:t>
      </w:r>
    </w:p>
    <w:p w14:paraId="60344A80" w14:textId="77777777" w:rsidR="00DB0DF6" w:rsidRDefault="00DB0DF6" w:rsidP="00115D39">
      <w:pPr>
        <w:contextualSpacing/>
        <w:jc w:val="center"/>
        <w:rPr>
          <w:sz w:val="28"/>
          <w:szCs w:val="28"/>
        </w:rPr>
      </w:pPr>
    </w:p>
    <w:p w14:paraId="511AFE6B" w14:textId="77777777" w:rsidR="00115D39" w:rsidRDefault="00115D39" w:rsidP="00115D39">
      <w:pPr>
        <w:contextualSpacing/>
        <w:jc w:val="center"/>
        <w:rPr>
          <w:szCs w:val="28"/>
        </w:rPr>
      </w:pPr>
    </w:p>
    <w:p w14:paraId="139F3A9F" w14:textId="77777777" w:rsidR="00115D39" w:rsidRPr="00465F3E" w:rsidRDefault="00115D39" w:rsidP="00115D39">
      <w:pPr>
        <w:jc w:val="center"/>
        <w:rPr>
          <w:b/>
          <w:sz w:val="28"/>
          <w:szCs w:val="28"/>
        </w:rPr>
      </w:pPr>
      <w:r w:rsidRPr="00465F3E">
        <w:rPr>
          <w:b/>
          <w:sz w:val="28"/>
          <w:szCs w:val="28"/>
        </w:rPr>
        <w:t>Краткая информация о реализации Муниципальной программы</w:t>
      </w:r>
    </w:p>
    <w:p w14:paraId="5E98A0E1" w14:textId="77777777" w:rsidR="00115D39" w:rsidRPr="00465F3E" w:rsidRDefault="00115D39" w:rsidP="00115D39">
      <w:pPr>
        <w:jc w:val="center"/>
        <w:rPr>
          <w:b/>
          <w:sz w:val="28"/>
          <w:szCs w:val="28"/>
        </w:rPr>
      </w:pPr>
      <w:r w:rsidRPr="00465F3E">
        <w:rPr>
          <w:b/>
          <w:sz w:val="28"/>
          <w:szCs w:val="28"/>
        </w:rPr>
        <w:t>муниципального образования «Рамешковский район» Тверской области</w:t>
      </w:r>
    </w:p>
    <w:p w14:paraId="2060BDA5" w14:textId="77777777" w:rsidR="00341814" w:rsidRPr="00465F3E" w:rsidRDefault="00115D39" w:rsidP="00ED5100">
      <w:pPr>
        <w:contextualSpacing/>
        <w:jc w:val="both"/>
        <w:rPr>
          <w:b/>
          <w:sz w:val="24"/>
          <w:szCs w:val="24"/>
        </w:rPr>
      </w:pPr>
      <w:r w:rsidRPr="00465F3E">
        <w:rPr>
          <w:b/>
          <w:sz w:val="28"/>
          <w:szCs w:val="28"/>
        </w:rPr>
        <w:t>«Разви</w:t>
      </w:r>
      <w:r w:rsidR="00465F3E">
        <w:rPr>
          <w:b/>
          <w:sz w:val="28"/>
          <w:szCs w:val="28"/>
        </w:rPr>
        <w:t xml:space="preserve">тие туризма </w:t>
      </w:r>
      <w:r w:rsidRPr="00465F3E">
        <w:rPr>
          <w:b/>
          <w:sz w:val="28"/>
          <w:szCs w:val="28"/>
        </w:rPr>
        <w:t xml:space="preserve">на территории муниципального образования «Рамешковский район» Тверской области на </w:t>
      </w:r>
      <w:r w:rsidR="0029240F">
        <w:rPr>
          <w:b/>
          <w:sz w:val="28"/>
          <w:szCs w:val="28"/>
        </w:rPr>
        <w:t>2021</w:t>
      </w:r>
      <w:r w:rsidRPr="00465F3E">
        <w:rPr>
          <w:b/>
          <w:sz w:val="28"/>
          <w:szCs w:val="28"/>
        </w:rPr>
        <w:t xml:space="preserve"> - </w:t>
      </w:r>
      <w:r w:rsidR="0029240F">
        <w:rPr>
          <w:b/>
          <w:sz w:val="28"/>
          <w:szCs w:val="28"/>
        </w:rPr>
        <w:t>2023</w:t>
      </w:r>
      <w:r w:rsidRPr="00465F3E">
        <w:rPr>
          <w:b/>
          <w:sz w:val="28"/>
          <w:szCs w:val="28"/>
        </w:rPr>
        <w:t xml:space="preserve"> годы»</w:t>
      </w:r>
    </w:p>
    <w:p w14:paraId="3A58179E" w14:textId="77777777" w:rsidR="00341814" w:rsidRPr="00DB0DF6" w:rsidRDefault="00341814" w:rsidP="00ED5100">
      <w:pPr>
        <w:contextualSpacing/>
        <w:jc w:val="both"/>
        <w:rPr>
          <w:sz w:val="24"/>
          <w:szCs w:val="24"/>
        </w:rPr>
      </w:pPr>
    </w:p>
    <w:p w14:paraId="608ED679" w14:textId="77777777" w:rsidR="00465F3E" w:rsidRPr="00A150A4" w:rsidRDefault="00465F3E" w:rsidP="00465F3E">
      <w:pPr>
        <w:suppressAutoHyphens/>
        <w:jc w:val="center"/>
        <w:rPr>
          <w:b/>
          <w:sz w:val="28"/>
          <w:szCs w:val="28"/>
        </w:rPr>
      </w:pPr>
      <w:r w:rsidRPr="00A150A4">
        <w:rPr>
          <w:b/>
          <w:sz w:val="28"/>
          <w:szCs w:val="28"/>
        </w:rPr>
        <w:t>Оценка эффективности реализации муниципальной программы</w:t>
      </w:r>
    </w:p>
    <w:p w14:paraId="62C6C422" w14:textId="77777777" w:rsidR="00465F3E" w:rsidRDefault="00465F3E" w:rsidP="00465F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240F">
        <w:rPr>
          <w:b/>
          <w:sz w:val="28"/>
          <w:szCs w:val="28"/>
        </w:rPr>
        <w:t>2021</w:t>
      </w:r>
      <w:r w:rsidRPr="00A150A4">
        <w:rPr>
          <w:b/>
          <w:sz w:val="28"/>
          <w:szCs w:val="28"/>
        </w:rPr>
        <w:t xml:space="preserve"> год</w:t>
      </w:r>
    </w:p>
    <w:p w14:paraId="7E5F46EE" w14:textId="77777777" w:rsidR="00465F3E" w:rsidRPr="00A150A4" w:rsidRDefault="00465F3E" w:rsidP="00465F3E">
      <w:pPr>
        <w:jc w:val="center"/>
        <w:rPr>
          <w:b/>
          <w:sz w:val="28"/>
          <w:szCs w:val="28"/>
        </w:rPr>
      </w:pPr>
    </w:p>
    <w:p w14:paraId="28311EF6" w14:textId="77777777" w:rsidR="00465F3E" w:rsidRPr="005D26CC" w:rsidRDefault="00465F3E" w:rsidP="005D26CC">
      <w:pPr>
        <w:tabs>
          <w:tab w:val="left" w:pos="567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F01BF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программа муниципального образования «Рамешковский район» Тверской </w:t>
      </w:r>
      <w:r w:rsidRPr="009449C8">
        <w:rPr>
          <w:sz w:val="28"/>
          <w:szCs w:val="28"/>
        </w:rPr>
        <w:t xml:space="preserve">области </w:t>
      </w:r>
      <w:r w:rsidR="002B4467" w:rsidRPr="002B4467">
        <w:rPr>
          <w:sz w:val="28"/>
          <w:szCs w:val="28"/>
        </w:rPr>
        <w:t xml:space="preserve">«Развитие туризма на территории муниципального образования «Рамешковский район» Тверской области на </w:t>
      </w:r>
      <w:r w:rsidR="0029240F">
        <w:rPr>
          <w:sz w:val="28"/>
          <w:szCs w:val="28"/>
        </w:rPr>
        <w:t>2021</w:t>
      </w:r>
      <w:r w:rsidR="002B4467" w:rsidRPr="002B4467">
        <w:rPr>
          <w:sz w:val="28"/>
          <w:szCs w:val="28"/>
        </w:rPr>
        <w:t xml:space="preserve"> - </w:t>
      </w:r>
      <w:r w:rsidR="0029240F">
        <w:rPr>
          <w:sz w:val="28"/>
          <w:szCs w:val="28"/>
        </w:rPr>
        <w:t>2023</w:t>
      </w:r>
      <w:r w:rsidR="002B4467" w:rsidRPr="002B4467">
        <w:rPr>
          <w:sz w:val="28"/>
          <w:szCs w:val="28"/>
        </w:rPr>
        <w:t xml:space="preserve"> годы»</w:t>
      </w:r>
      <w:r w:rsidRPr="00FF01BF">
        <w:rPr>
          <w:sz w:val="28"/>
          <w:szCs w:val="28"/>
        </w:rPr>
        <w:t xml:space="preserve"> (далее в настоящем приложении – муниципальная программа) утверждена постановлением администрации </w:t>
      </w:r>
      <w:r>
        <w:rPr>
          <w:sz w:val="28"/>
          <w:szCs w:val="28"/>
        </w:rPr>
        <w:t xml:space="preserve">Рамешковского района от </w:t>
      </w:r>
      <w:r w:rsidR="00007DB7">
        <w:rPr>
          <w:sz w:val="28"/>
          <w:szCs w:val="28"/>
        </w:rPr>
        <w:t>30</w:t>
      </w:r>
      <w:r w:rsidRPr="007E3F33">
        <w:rPr>
          <w:sz w:val="28"/>
          <w:szCs w:val="28"/>
        </w:rPr>
        <w:t>.12.20</w:t>
      </w:r>
      <w:r w:rsidR="00007DB7">
        <w:rPr>
          <w:sz w:val="28"/>
          <w:szCs w:val="28"/>
        </w:rPr>
        <w:t>20 № 218</w:t>
      </w:r>
      <w:r w:rsidRPr="007E3F33">
        <w:rPr>
          <w:sz w:val="28"/>
          <w:szCs w:val="28"/>
        </w:rPr>
        <w:t>-па</w:t>
      </w:r>
      <w:r w:rsidRPr="00FF01BF">
        <w:rPr>
          <w:sz w:val="28"/>
          <w:szCs w:val="28"/>
        </w:rPr>
        <w:t xml:space="preserve"> «Об утверждение муниципальной программы </w:t>
      </w:r>
      <w:r>
        <w:rPr>
          <w:sz w:val="28"/>
          <w:szCs w:val="28"/>
        </w:rPr>
        <w:t>муниципального образования «Рамешковский район» Тверской области</w:t>
      </w:r>
      <w:r w:rsidR="006D1658" w:rsidRPr="002B4467">
        <w:rPr>
          <w:sz w:val="28"/>
          <w:szCs w:val="28"/>
        </w:rPr>
        <w:t xml:space="preserve">«Развитие туризма на территории муниципального образования «Рамешковский район» Тверской области на </w:t>
      </w:r>
      <w:r w:rsidR="0029240F">
        <w:rPr>
          <w:sz w:val="28"/>
          <w:szCs w:val="28"/>
        </w:rPr>
        <w:t>2021</w:t>
      </w:r>
      <w:r w:rsidR="006D1658" w:rsidRPr="002B4467">
        <w:rPr>
          <w:sz w:val="28"/>
          <w:szCs w:val="28"/>
        </w:rPr>
        <w:t xml:space="preserve"> - </w:t>
      </w:r>
      <w:r w:rsidR="0029240F">
        <w:rPr>
          <w:sz w:val="28"/>
          <w:szCs w:val="28"/>
        </w:rPr>
        <w:t>2023</w:t>
      </w:r>
      <w:r w:rsidR="006D1658" w:rsidRPr="002B4467">
        <w:rPr>
          <w:sz w:val="28"/>
          <w:szCs w:val="28"/>
        </w:rPr>
        <w:t xml:space="preserve"> годы»</w:t>
      </w:r>
      <w:r w:rsidR="005D26CC">
        <w:rPr>
          <w:sz w:val="28"/>
          <w:szCs w:val="28"/>
        </w:rPr>
        <w:t>.</w:t>
      </w:r>
    </w:p>
    <w:p w14:paraId="7F7D78A3" w14:textId="77777777" w:rsidR="00465F3E" w:rsidRPr="00FF01BF" w:rsidRDefault="00465F3E" w:rsidP="00465F3E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ратор муниципальной программы </w:t>
      </w:r>
      <w:r w:rsidRPr="00F818D9">
        <w:rPr>
          <w:sz w:val="28"/>
          <w:szCs w:val="28"/>
        </w:rPr>
        <w:t>–</w:t>
      </w:r>
      <w:r>
        <w:rPr>
          <w:sz w:val="28"/>
          <w:szCs w:val="28"/>
        </w:rPr>
        <w:t>а</w:t>
      </w:r>
      <w:r w:rsidRPr="00743DA3">
        <w:rPr>
          <w:sz w:val="28"/>
          <w:szCs w:val="28"/>
        </w:rPr>
        <w:t>дминистр</w:t>
      </w:r>
      <w:r>
        <w:rPr>
          <w:sz w:val="28"/>
          <w:szCs w:val="28"/>
        </w:rPr>
        <w:t xml:space="preserve">ация </w:t>
      </w:r>
      <w:r w:rsidRPr="00743DA3">
        <w:rPr>
          <w:sz w:val="28"/>
          <w:szCs w:val="28"/>
        </w:rPr>
        <w:t>Рамешковск</w:t>
      </w:r>
      <w:r>
        <w:rPr>
          <w:sz w:val="28"/>
          <w:szCs w:val="28"/>
        </w:rPr>
        <w:t>ого</w:t>
      </w:r>
      <w:r w:rsidRPr="00743DA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818D9">
        <w:rPr>
          <w:color w:val="000000"/>
          <w:sz w:val="28"/>
          <w:szCs w:val="28"/>
        </w:rPr>
        <w:t>.</w:t>
      </w:r>
    </w:p>
    <w:p w14:paraId="0B8A0B0A" w14:textId="77777777" w:rsidR="00521582" w:rsidRPr="00521582" w:rsidRDefault="00521582" w:rsidP="00521582">
      <w:pPr>
        <w:ind w:firstLine="709"/>
        <w:jc w:val="both"/>
        <w:rPr>
          <w:sz w:val="28"/>
          <w:szCs w:val="28"/>
        </w:rPr>
      </w:pPr>
      <w:r w:rsidRPr="00FF01BF">
        <w:rPr>
          <w:sz w:val="28"/>
          <w:szCs w:val="28"/>
        </w:rPr>
        <w:t xml:space="preserve">Объем освоенных бюджетных средств в рамках муниципальной </w:t>
      </w:r>
      <w:r>
        <w:rPr>
          <w:sz w:val="28"/>
          <w:szCs w:val="28"/>
        </w:rPr>
        <w:t xml:space="preserve">программы в </w:t>
      </w:r>
      <w:r w:rsidR="0029240F">
        <w:rPr>
          <w:sz w:val="28"/>
          <w:szCs w:val="28"/>
        </w:rPr>
        <w:t>2021</w:t>
      </w:r>
      <w:r w:rsidR="005D26CC">
        <w:rPr>
          <w:sz w:val="28"/>
          <w:szCs w:val="28"/>
        </w:rPr>
        <w:t xml:space="preserve"> году составил 200,0</w:t>
      </w:r>
      <w:r w:rsidRPr="00FF01BF">
        <w:rPr>
          <w:sz w:val="28"/>
          <w:szCs w:val="28"/>
        </w:rPr>
        <w:t xml:space="preserve">тыс. рублей, или </w:t>
      </w:r>
      <w:r w:rsidR="005D26CC">
        <w:rPr>
          <w:sz w:val="28"/>
          <w:szCs w:val="28"/>
        </w:rPr>
        <w:t>68,5</w:t>
      </w:r>
      <w:r w:rsidRPr="00FF01BF">
        <w:rPr>
          <w:sz w:val="28"/>
          <w:szCs w:val="28"/>
        </w:rPr>
        <w:t xml:space="preserve">% от запланированных </w:t>
      </w:r>
      <w:r w:rsidR="005D26CC">
        <w:rPr>
          <w:sz w:val="28"/>
          <w:szCs w:val="28"/>
        </w:rPr>
        <w:t>136,9</w:t>
      </w:r>
      <w:r>
        <w:rPr>
          <w:sz w:val="28"/>
          <w:szCs w:val="28"/>
        </w:rPr>
        <w:t xml:space="preserve"> тыс. рублей.</w:t>
      </w:r>
    </w:p>
    <w:p w14:paraId="49D641FE" w14:textId="77777777" w:rsidR="00465F3E" w:rsidRDefault="00465F3E" w:rsidP="00465F3E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Достижение цели </w:t>
      </w:r>
      <w:r>
        <w:rPr>
          <w:szCs w:val="28"/>
        </w:rPr>
        <w:t xml:space="preserve">муниципальной </w:t>
      </w:r>
      <w:r>
        <w:rPr>
          <w:szCs w:val="28"/>
          <w:lang w:eastAsia="ru-RU"/>
        </w:rPr>
        <w:t>программы характеризуется следующими показателями цели:</w:t>
      </w:r>
    </w:p>
    <w:p w14:paraId="3BAE926D" w14:textId="77777777" w:rsidR="00465F3E" w:rsidRDefault="00465F3E" w:rsidP="00465F3E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а) Показатель 1 цели программы</w:t>
      </w:r>
      <w:r w:rsidR="00A5117E">
        <w:rPr>
          <w:szCs w:val="28"/>
          <w:lang w:eastAsia="ru-RU"/>
        </w:rPr>
        <w:t xml:space="preserve"> «Увеличение потока </w:t>
      </w:r>
      <w:r w:rsidR="00A5117E" w:rsidRPr="00A5117E">
        <w:rPr>
          <w:szCs w:val="28"/>
          <w:lang w:eastAsia="ru-RU"/>
        </w:rPr>
        <w:t xml:space="preserve">туристов»  </w:t>
      </w:r>
      <w:r w:rsidRPr="00C978AE">
        <w:rPr>
          <w:szCs w:val="28"/>
          <w:lang w:eastAsia="ru-RU"/>
        </w:rPr>
        <w:t>и</w:t>
      </w:r>
      <w:r>
        <w:rPr>
          <w:szCs w:val="28"/>
          <w:lang w:eastAsia="ru-RU"/>
        </w:rPr>
        <w:t>сполнен на 100% от запланированного показателя;</w:t>
      </w:r>
    </w:p>
    <w:p w14:paraId="333441AE" w14:textId="77777777" w:rsidR="00465F3E" w:rsidRDefault="00465F3E" w:rsidP="00465F3E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</w:t>
      </w:r>
      <w:r w:rsidR="00A5117E">
        <w:rPr>
          <w:szCs w:val="28"/>
          <w:lang w:eastAsia="ru-RU"/>
        </w:rPr>
        <w:t xml:space="preserve">Показатель 2 цели программы </w:t>
      </w:r>
      <w:r w:rsidR="00A5117E" w:rsidRPr="00A5117E">
        <w:rPr>
          <w:szCs w:val="28"/>
          <w:lang w:eastAsia="ru-RU"/>
        </w:rPr>
        <w:t>«Повышение качества туристских услуг»</w:t>
      </w:r>
      <w:r>
        <w:rPr>
          <w:szCs w:val="28"/>
          <w:lang w:eastAsia="ru-RU"/>
        </w:rPr>
        <w:t xml:space="preserve"> исполнен на 100% от запланированного показателя;</w:t>
      </w:r>
    </w:p>
    <w:p w14:paraId="76C88121" w14:textId="77777777" w:rsidR="00465F3E" w:rsidRPr="00C40941" w:rsidRDefault="00465F3E" w:rsidP="00465F3E">
      <w:pPr>
        <w:pStyle w:val="11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Муниципальная программа состоит из 2 подпрограмм:</w:t>
      </w:r>
    </w:p>
    <w:p w14:paraId="050ED5CA" w14:textId="77777777" w:rsidR="00465F3E" w:rsidRPr="00341814" w:rsidRDefault="00465F3E" w:rsidP="00465F3E">
      <w:pPr>
        <w:ind w:firstLine="708"/>
        <w:jc w:val="both"/>
        <w:rPr>
          <w:color w:val="000000"/>
          <w:sz w:val="28"/>
          <w:szCs w:val="28"/>
        </w:rPr>
      </w:pPr>
      <w:r w:rsidRPr="00EB4744">
        <w:rPr>
          <w:color w:val="000000"/>
          <w:sz w:val="28"/>
          <w:szCs w:val="28"/>
        </w:rPr>
        <w:t>а)</w:t>
      </w:r>
      <w:r w:rsidRPr="00EB4744">
        <w:rPr>
          <w:sz w:val="28"/>
          <w:szCs w:val="28"/>
        </w:rPr>
        <w:t xml:space="preserve"> Подпрограмма 1</w:t>
      </w:r>
      <w:r w:rsidR="00A5117E">
        <w:rPr>
          <w:sz w:val="28"/>
          <w:szCs w:val="28"/>
        </w:rPr>
        <w:t xml:space="preserve">«Создание </w:t>
      </w:r>
      <w:r w:rsidR="00A5117E" w:rsidRPr="00A5117E">
        <w:rPr>
          <w:sz w:val="28"/>
          <w:szCs w:val="28"/>
        </w:rPr>
        <w:t>комфортной среды для туристов и экскурсантов»</w:t>
      </w:r>
      <w:r w:rsidRPr="00EB4744">
        <w:rPr>
          <w:sz w:val="28"/>
          <w:szCs w:val="28"/>
        </w:rPr>
        <w:t>;</w:t>
      </w:r>
    </w:p>
    <w:p w14:paraId="252C512B" w14:textId="77777777" w:rsidR="00465F3E" w:rsidRPr="00C978AE" w:rsidRDefault="00465F3E" w:rsidP="00465F3E">
      <w:pPr>
        <w:pStyle w:val="ConsPlusCel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744">
        <w:rPr>
          <w:rFonts w:ascii="Times New Roman" w:hAnsi="Times New Roman" w:cs="Times New Roman"/>
          <w:sz w:val="28"/>
          <w:szCs w:val="28"/>
        </w:rPr>
        <w:t>б)Подпрограмма 2</w:t>
      </w:r>
      <w:r w:rsidR="00A5117E" w:rsidRPr="00A5117E">
        <w:rPr>
          <w:rFonts w:ascii="Times New Roman" w:hAnsi="Times New Roman" w:cs="Times New Roman"/>
          <w:sz w:val="28"/>
          <w:szCs w:val="28"/>
        </w:rPr>
        <w:t>«Повышение качества предоставления туристских услуг и расширение спектра туристских продуктов»</w:t>
      </w:r>
      <w:r w:rsidRPr="00C978AE">
        <w:rPr>
          <w:rFonts w:ascii="Times New Roman" w:hAnsi="Times New Roman" w:cs="Times New Roman"/>
          <w:sz w:val="28"/>
          <w:szCs w:val="28"/>
        </w:rPr>
        <w:t>.</w:t>
      </w:r>
    </w:p>
    <w:p w14:paraId="3032AD99" w14:textId="77777777" w:rsidR="00465F3E" w:rsidRPr="008841D7" w:rsidRDefault="00465F3E" w:rsidP="00465F3E">
      <w:pPr>
        <w:jc w:val="both"/>
        <w:rPr>
          <w:szCs w:val="28"/>
        </w:rPr>
      </w:pPr>
    </w:p>
    <w:p w14:paraId="233A8B4B" w14:textId="77777777" w:rsidR="00465F3E" w:rsidRPr="00552CEF" w:rsidRDefault="00465F3E" w:rsidP="00465F3E">
      <w:pPr>
        <w:pStyle w:val="11"/>
        <w:ind w:right="-2" w:firstLine="709"/>
        <w:jc w:val="both"/>
        <w:rPr>
          <w:rFonts w:eastAsia="MS Mincho"/>
          <w:szCs w:val="28"/>
          <w:lang w:eastAsia="ja-JP"/>
        </w:rPr>
      </w:pPr>
      <w:r w:rsidRPr="00552CEF">
        <w:rPr>
          <w:szCs w:val="28"/>
        </w:rPr>
        <w:t xml:space="preserve">Основные результаты реализации муниципальной программы </w:t>
      </w:r>
      <w:r w:rsidRPr="00552CEF">
        <w:rPr>
          <w:szCs w:val="28"/>
        </w:rPr>
        <w:br/>
        <w:t xml:space="preserve">в </w:t>
      </w:r>
      <w:r w:rsidR="0029240F">
        <w:rPr>
          <w:szCs w:val="28"/>
        </w:rPr>
        <w:t>2021</w:t>
      </w:r>
      <w:r w:rsidRPr="00552CEF">
        <w:rPr>
          <w:szCs w:val="28"/>
        </w:rPr>
        <w:t xml:space="preserve"> году в соответствии с Методикой характеризуются следующими индикаторами:</w:t>
      </w:r>
    </w:p>
    <w:p w14:paraId="17FE8561" w14:textId="77777777" w:rsidR="00465F3E" w:rsidRPr="00552CEF" w:rsidRDefault="00465F3E" w:rsidP="00465F3E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а) индекс достижения плановых значений показателе</w:t>
      </w:r>
      <w:r>
        <w:rPr>
          <w:rFonts w:eastAsia="MS Mincho"/>
          <w:sz w:val="28"/>
          <w:szCs w:val="28"/>
          <w:lang w:eastAsia="ja-JP"/>
        </w:rPr>
        <w:t xml:space="preserve">й муниципальной </w:t>
      </w:r>
      <w:r>
        <w:rPr>
          <w:rFonts w:eastAsia="MS Mincho"/>
          <w:sz w:val="28"/>
          <w:szCs w:val="28"/>
          <w:lang w:eastAsia="ja-JP"/>
        </w:rPr>
        <w:lastRenderedPageBreak/>
        <w:t>программы – 1,0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1A4F9882" w14:textId="053A177B" w:rsidR="00465F3E" w:rsidRPr="00552CEF" w:rsidRDefault="00465F3E" w:rsidP="00465F3E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 xml:space="preserve">б) индекс освоения бюджетных средств, выделенных на реализацию муниципальной программы – </w:t>
      </w:r>
      <w:r w:rsidR="00A94D4C">
        <w:rPr>
          <w:rFonts w:eastAsia="MS Mincho"/>
          <w:sz w:val="28"/>
          <w:szCs w:val="28"/>
          <w:lang w:eastAsia="ja-JP"/>
        </w:rPr>
        <w:t>0,7</w:t>
      </w:r>
      <w:r w:rsidRPr="00552CEF">
        <w:rPr>
          <w:rFonts w:eastAsia="MS Mincho"/>
          <w:sz w:val="28"/>
          <w:szCs w:val="28"/>
          <w:lang w:eastAsia="ja-JP"/>
        </w:rPr>
        <w:t>;</w:t>
      </w:r>
    </w:p>
    <w:p w14:paraId="7A9A6487" w14:textId="62EBB8C4" w:rsidR="00465F3E" w:rsidRPr="00552CEF" w:rsidRDefault="00465F3E" w:rsidP="00465F3E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552CEF">
        <w:rPr>
          <w:rFonts w:eastAsia="MS Mincho"/>
          <w:sz w:val="28"/>
          <w:szCs w:val="28"/>
          <w:lang w:eastAsia="ja-JP"/>
        </w:rPr>
        <w:t>в) критерий эффективности реализаци</w:t>
      </w:r>
      <w:r w:rsidR="00A94D4C">
        <w:rPr>
          <w:rFonts w:eastAsia="MS Mincho"/>
          <w:sz w:val="28"/>
          <w:szCs w:val="28"/>
          <w:lang w:eastAsia="ja-JP"/>
        </w:rPr>
        <w:t>и муниципальной программы – 0,85</w:t>
      </w:r>
      <w:r w:rsidRPr="00552CEF">
        <w:rPr>
          <w:rFonts w:eastAsia="MS Mincho"/>
          <w:sz w:val="28"/>
          <w:szCs w:val="28"/>
          <w:lang w:eastAsia="ja-JP"/>
        </w:rPr>
        <w:t>.</w:t>
      </w:r>
    </w:p>
    <w:p w14:paraId="100F7CD1" w14:textId="77777777" w:rsidR="00465F3E" w:rsidRPr="00F818D9" w:rsidRDefault="00465F3E" w:rsidP="00465F3E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 xml:space="preserve">В соответствии с пунктом 1 Методики </w:t>
      </w:r>
      <w:r w:rsidRPr="00F818D9">
        <w:rPr>
          <w:rFonts w:eastAsia="Times New Roman"/>
          <w:sz w:val="28"/>
          <w:szCs w:val="28"/>
        </w:rPr>
        <w:t xml:space="preserve">муниципальная </w:t>
      </w:r>
      <w:r w:rsidRPr="00F818D9">
        <w:rPr>
          <w:sz w:val="28"/>
          <w:szCs w:val="28"/>
        </w:rPr>
        <w:t xml:space="preserve">программа </w:t>
      </w:r>
      <w:r w:rsidRPr="00F818D9">
        <w:rPr>
          <w:sz w:val="28"/>
          <w:szCs w:val="28"/>
        </w:rPr>
        <w:br/>
        <w:t xml:space="preserve">в </w:t>
      </w:r>
      <w:r w:rsidR="0029240F">
        <w:rPr>
          <w:sz w:val="28"/>
          <w:szCs w:val="28"/>
        </w:rPr>
        <w:t>2021</w:t>
      </w:r>
      <w:r w:rsidRPr="00F818D9">
        <w:rPr>
          <w:sz w:val="28"/>
          <w:szCs w:val="28"/>
        </w:rPr>
        <w:t xml:space="preserve"> году реализована эффективно.</w:t>
      </w:r>
    </w:p>
    <w:p w14:paraId="3D341573" w14:textId="77777777" w:rsidR="00465F3E" w:rsidRPr="00F818D9" w:rsidRDefault="00465F3E" w:rsidP="00465F3E">
      <w:pPr>
        <w:ind w:firstLine="709"/>
        <w:jc w:val="both"/>
        <w:rPr>
          <w:sz w:val="28"/>
          <w:szCs w:val="28"/>
        </w:rPr>
      </w:pPr>
      <w:r w:rsidRPr="00F818D9">
        <w:rPr>
          <w:sz w:val="28"/>
          <w:szCs w:val="28"/>
        </w:rPr>
        <w:t>По результатам рассмотрения отчета администратору муниципальной программы рекомендуется:</w:t>
      </w:r>
    </w:p>
    <w:p w14:paraId="1227A71C" w14:textId="77777777" w:rsidR="00465F3E" w:rsidRPr="00F818D9" w:rsidRDefault="00465F3E" w:rsidP="00465F3E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F818D9">
        <w:rPr>
          <w:sz w:val="28"/>
          <w:szCs w:val="28"/>
        </w:rPr>
        <w:t>Своевременно вносить изменения в муниципальную программу, уточнять мероприятия.</w:t>
      </w:r>
    </w:p>
    <w:p w14:paraId="164297D8" w14:textId="77777777" w:rsidR="00341814" w:rsidRDefault="00341814" w:rsidP="00ED5100">
      <w:pPr>
        <w:contextualSpacing/>
        <w:jc w:val="both"/>
        <w:rPr>
          <w:sz w:val="24"/>
          <w:szCs w:val="24"/>
        </w:rPr>
      </w:pPr>
    </w:p>
    <w:p w14:paraId="13C7F590" w14:textId="77777777" w:rsidR="00A150A4" w:rsidRDefault="00A150A4" w:rsidP="00ED5100">
      <w:pPr>
        <w:contextualSpacing/>
        <w:jc w:val="both"/>
        <w:rPr>
          <w:sz w:val="24"/>
          <w:szCs w:val="24"/>
        </w:rPr>
      </w:pPr>
    </w:p>
    <w:p w14:paraId="389611DE" w14:textId="62AD3023" w:rsidR="00B64BC4" w:rsidRDefault="00B64BC4" w:rsidP="00B64BC4">
      <w:pPr>
        <w:ind w:firstLine="708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Отчет </w:t>
      </w:r>
      <w:r w:rsidRPr="00213E29">
        <w:rPr>
          <w:sz w:val="28"/>
          <w:szCs w:val="28"/>
        </w:rPr>
        <w:t>о реализации муниципальной   програ</w:t>
      </w:r>
      <w:r>
        <w:rPr>
          <w:sz w:val="28"/>
          <w:szCs w:val="28"/>
        </w:rPr>
        <w:t xml:space="preserve">ммы муниципального образования </w:t>
      </w:r>
      <w:r w:rsidRPr="00213E29">
        <w:rPr>
          <w:sz w:val="28"/>
          <w:szCs w:val="28"/>
        </w:rPr>
        <w:t>"</w:t>
      </w:r>
      <w:proofErr w:type="spellStart"/>
      <w:r w:rsidRPr="00213E29">
        <w:rPr>
          <w:sz w:val="28"/>
          <w:szCs w:val="28"/>
        </w:rPr>
        <w:t>Рамешковский</w:t>
      </w:r>
      <w:proofErr w:type="spellEnd"/>
      <w:r w:rsidRPr="00213E29">
        <w:rPr>
          <w:sz w:val="28"/>
          <w:szCs w:val="28"/>
        </w:rPr>
        <w:t xml:space="preserve"> район" Тверской области </w:t>
      </w:r>
      <w:r w:rsidRPr="002B4467">
        <w:rPr>
          <w:sz w:val="28"/>
          <w:szCs w:val="28"/>
        </w:rPr>
        <w:t>«Развитие туризма на территории муниципального образования «</w:t>
      </w:r>
      <w:proofErr w:type="spellStart"/>
      <w:r w:rsidRPr="002B4467">
        <w:rPr>
          <w:sz w:val="28"/>
          <w:szCs w:val="28"/>
        </w:rPr>
        <w:t>Рамешковский</w:t>
      </w:r>
      <w:proofErr w:type="spellEnd"/>
      <w:r>
        <w:rPr>
          <w:sz w:val="28"/>
          <w:szCs w:val="28"/>
        </w:rPr>
        <w:t xml:space="preserve"> район» Тверской области на 2021</w:t>
      </w:r>
      <w:r w:rsidRPr="002B4467">
        <w:rPr>
          <w:sz w:val="28"/>
          <w:szCs w:val="28"/>
        </w:rPr>
        <w:t xml:space="preserve"> - 202</w:t>
      </w:r>
      <w:r>
        <w:rPr>
          <w:sz w:val="28"/>
          <w:szCs w:val="28"/>
        </w:rPr>
        <w:t>3</w:t>
      </w:r>
      <w:r w:rsidRPr="002B4467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 w:rsidRPr="00C541F2">
        <w:rPr>
          <w:sz w:val="28"/>
          <w:szCs w:val="28"/>
        </w:rPr>
        <w:t>отражен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14.1 к Краткой информации</w:t>
      </w:r>
      <w:r w:rsidRPr="00C541F2">
        <w:rPr>
          <w:sz w:val="28"/>
          <w:szCs w:val="28"/>
        </w:rPr>
        <w:t xml:space="preserve"> о реализации муниципальной программы МО «</w:t>
      </w:r>
      <w:proofErr w:type="spellStart"/>
      <w:r w:rsidRPr="00C541F2">
        <w:rPr>
          <w:sz w:val="28"/>
          <w:szCs w:val="28"/>
        </w:rPr>
        <w:t>Рамешк</w:t>
      </w:r>
      <w:r>
        <w:rPr>
          <w:sz w:val="28"/>
          <w:szCs w:val="28"/>
        </w:rPr>
        <w:t>овский</w:t>
      </w:r>
      <w:proofErr w:type="spellEnd"/>
      <w:r>
        <w:rPr>
          <w:sz w:val="28"/>
          <w:szCs w:val="28"/>
        </w:rPr>
        <w:t xml:space="preserve"> район» Тверской области </w:t>
      </w:r>
      <w:r w:rsidRPr="002B4467">
        <w:rPr>
          <w:sz w:val="28"/>
          <w:szCs w:val="28"/>
        </w:rPr>
        <w:t>«Развитие туризма на территории муниципального образования «</w:t>
      </w:r>
      <w:proofErr w:type="spellStart"/>
      <w:r w:rsidRPr="002B4467">
        <w:rPr>
          <w:sz w:val="28"/>
          <w:szCs w:val="28"/>
        </w:rPr>
        <w:t>Рамешковский</w:t>
      </w:r>
      <w:proofErr w:type="spellEnd"/>
      <w:r>
        <w:rPr>
          <w:sz w:val="28"/>
          <w:szCs w:val="28"/>
        </w:rPr>
        <w:t xml:space="preserve"> район» Тверской области на 2021</w:t>
      </w:r>
      <w:r w:rsidRPr="002B4467">
        <w:rPr>
          <w:sz w:val="28"/>
          <w:szCs w:val="28"/>
        </w:rPr>
        <w:t xml:space="preserve"> - 202</w:t>
      </w:r>
      <w:r>
        <w:rPr>
          <w:sz w:val="28"/>
          <w:szCs w:val="28"/>
        </w:rPr>
        <w:t>3</w:t>
      </w:r>
      <w:r w:rsidRPr="002B4467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2021</w:t>
      </w:r>
      <w:r w:rsidRPr="00C541F2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14:paraId="792462B6" w14:textId="77777777" w:rsidR="00A150A4" w:rsidRDefault="00A150A4" w:rsidP="00ED5100">
      <w:pPr>
        <w:contextualSpacing/>
        <w:jc w:val="both"/>
        <w:rPr>
          <w:sz w:val="24"/>
          <w:szCs w:val="24"/>
        </w:rPr>
      </w:pPr>
    </w:p>
    <w:p w14:paraId="03EBD250" w14:textId="77777777" w:rsidR="00A150A4" w:rsidRDefault="00A150A4" w:rsidP="00ED5100">
      <w:pPr>
        <w:contextualSpacing/>
        <w:jc w:val="both"/>
        <w:rPr>
          <w:sz w:val="24"/>
          <w:szCs w:val="24"/>
        </w:rPr>
      </w:pPr>
    </w:p>
    <w:p w14:paraId="08EFF3A6" w14:textId="77777777" w:rsidR="00A150A4" w:rsidRDefault="00A150A4" w:rsidP="00ED5100">
      <w:pPr>
        <w:contextualSpacing/>
        <w:jc w:val="both"/>
        <w:rPr>
          <w:sz w:val="24"/>
          <w:szCs w:val="24"/>
        </w:rPr>
      </w:pPr>
    </w:p>
    <w:p w14:paraId="7862DDB3" w14:textId="77777777" w:rsidR="00A150A4" w:rsidRDefault="00A150A4" w:rsidP="00ED5100">
      <w:pPr>
        <w:contextualSpacing/>
        <w:jc w:val="both"/>
        <w:rPr>
          <w:sz w:val="24"/>
          <w:szCs w:val="24"/>
        </w:rPr>
      </w:pPr>
    </w:p>
    <w:p w14:paraId="03E0174A" w14:textId="77777777" w:rsidR="00A150A4" w:rsidRDefault="00A150A4" w:rsidP="00ED5100">
      <w:pPr>
        <w:contextualSpacing/>
        <w:jc w:val="both"/>
        <w:rPr>
          <w:sz w:val="24"/>
          <w:szCs w:val="24"/>
        </w:rPr>
      </w:pPr>
    </w:p>
    <w:p w14:paraId="46EA1DB7" w14:textId="77777777" w:rsidR="00341814" w:rsidRDefault="00341814" w:rsidP="00ED5100">
      <w:pPr>
        <w:contextualSpacing/>
        <w:jc w:val="both"/>
        <w:rPr>
          <w:sz w:val="24"/>
          <w:szCs w:val="24"/>
        </w:rPr>
      </w:pPr>
    </w:p>
    <w:p w14:paraId="1E82D94A" w14:textId="77777777" w:rsidR="00341814" w:rsidRDefault="00341814" w:rsidP="00ED5100">
      <w:pPr>
        <w:contextualSpacing/>
        <w:jc w:val="both"/>
        <w:rPr>
          <w:sz w:val="24"/>
          <w:szCs w:val="24"/>
        </w:rPr>
      </w:pPr>
    </w:p>
    <w:p w14:paraId="1CD69D43" w14:textId="77777777" w:rsidR="00115D39" w:rsidRDefault="00115D39" w:rsidP="00ED5100">
      <w:pPr>
        <w:contextualSpacing/>
        <w:jc w:val="both"/>
        <w:rPr>
          <w:sz w:val="24"/>
          <w:szCs w:val="24"/>
        </w:rPr>
      </w:pPr>
    </w:p>
    <w:p w14:paraId="705BE1B6" w14:textId="77777777" w:rsidR="00115D39" w:rsidRDefault="00115D39" w:rsidP="00ED5100">
      <w:pPr>
        <w:contextualSpacing/>
        <w:jc w:val="both"/>
        <w:rPr>
          <w:sz w:val="24"/>
          <w:szCs w:val="24"/>
        </w:rPr>
      </w:pPr>
    </w:p>
    <w:p w14:paraId="0FEF032C" w14:textId="77777777" w:rsidR="00115D39" w:rsidRDefault="00115D39" w:rsidP="00ED5100">
      <w:pPr>
        <w:contextualSpacing/>
        <w:jc w:val="both"/>
        <w:rPr>
          <w:sz w:val="24"/>
          <w:szCs w:val="24"/>
        </w:rPr>
      </w:pPr>
    </w:p>
    <w:p w14:paraId="5F5972CB" w14:textId="77777777" w:rsidR="00115D39" w:rsidRDefault="00115D39" w:rsidP="00ED5100">
      <w:pPr>
        <w:contextualSpacing/>
        <w:jc w:val="both"/>
        <w:rPr>
          <w:sz w:val="24"/>
          <w:szCs w:val="24"/>
        </w:rPr>
      </w:pPr>
    </w:p>
    <w:p w14:paraId="0595BE5A" w14:textId="77777777" w:rsidR="00115D39" w:rsidRDefault="00115D39" w:rsidP="00ED5100">
      <w:pPr>
        <w:contextualSpacing/>
        <w:jc w:val="both"/>
        <w:rPr>
          <w:sz w:val="24"/>
          <w:szCs w:val="24"/>
        </w:rPr>
      </w:pPr>
    </w:p>
    <w:p w14:paraId="5CB425AF" w14:textId="77777777" w:rsidR="00115D39" w:rsidRDefault="00115D39" w:rsidP="00ED5100">
      <w:pPr>
        <w:contextualSpacing/>
        <w:jc w:val="both"/>
        <w:rPr>
          <w:sz w:val="24"/>
          <w:szCs w:val="24"/>
        </w:rPr>
      </w:pPr>
    </w:p>
    <w:p w14:paraId="0616A41D" w14:textId="77777777" w:rsidR="00115D39" w:rsidRDefault="00115D39" w:rsidP="00ED5100">
      <w:pPr>
        <w:contextualSpacing/>
        <w:jc w:val="both"/>
        <w:rPr>
          <w:sz w:val="24"/>
          <w:szCs w:val="24"/>
        </w:rPr>
      </w:pPr>
    </w:p>
    <w:p w14:paraId="2DA2917A" w14:textId="77777777" w:rsidR="00115D39" w:rsidRDefault="00115D39" w:rsidP="00ED5100">
      <w:pPr>
        <w:contextualSpacing/>
        <w:jc w:val="both"/>
        <w:rPr>
          <w:sz w:val="24"/>
          <w:szCs w:val="24"/>
        </w:rPr>
      </w:pPr>
    </w:p>
    <w:p w14:paraId="50B3BDDA" w14:textId="77777777" w:rsidR="00115D39" w:rsidRDefault="00115D39" w:rsidP="00ED5100">
      <w:pPr>
        <w:contextualSpacing/>
        <w:jc w:val="both"/>
        <w:rPr>
          <w:sz w:val="24"/>
          <w:szCs w:val="24"/>
        </w:rPr>
      </w:pPr>
    </w:p>
    <w:p w14:paraId="1A872771" w14:textId="77777777" w:rsidR="00115D39" w:rsidRDefault="00115D39" w:rsidP="00ED5100">
      <w:pPr>
        <w:contextualSpacing/>
        <w:jc w:val="both"/>
        <w:rPr>
          <w:sz w:val="24"/>
          <w:szCs w:val="24"/>
        </w:rPr>
      </w:pPr>
    </w:p>
    <w:p w14:paraId="4E00EC52" w14:textId="77777777" w:rsidR="00115D39" w:rsidRDefault="00115D39" w:rsidP="00ED5100">
      <w:pPr>
        <w:contextualSpacing/>
        <w:jc w:val="both"/>
        <w:rPr>
          <w:sz w:val="24"/>
          <w:szCs w:val="24"/>
        </w:rPr>
      </w:pPr>
    </w:p>
    <w:p w14:paraId="1476F091" w14:textId="77777777" w:rsidR="00D97016" w:rsidRDefault="00D97016" w:rsidP="00ED5100">
      <w:pPr>
        <w:contextualSpacing/>
        <w:jc w:val="both"/>
        <w:rPr>
          <w:sz w:val="24"/>
          <w:szCs w:val="24"/>
        </w:rPr>
      </w:pPr>
    </w:p>
    <w:p w14:paraId="31F797EF" w14:textId="77777777" w:rsidR="00D97016" w:rsidRDefault="00D97016" w:rsidP="00ED5100">
      <w:pPr>
        <w:contextualSpacing/>
        <w:jc w:val="both"/>
        <w:rPr>
          <w:sz w:val="24"/>
          <w:szCs w:val="24"/>
        </w:rPr>
      </w:pPr>
    </w:p>
    <w:p w14:paraId="028C7A94" w14:textId="77777777" w:rsidR="00D97016" w:rsidRDefault="00D97016" w:rsidP="00ED5100">
      <w:pPr>
        <w:contextualSpacing/>
        <w:jc w:val="both"/>
        <w:rPr>
          <w:sz w:val="24"/>
          <w:szCs w:val="24"/>
        </w:rPr>
      </w:pPr>
    </w:p>
    <w:p w14:paraId="62472F91" w14:textId="77777777" w:rsidR="00D97016" w:rsidRDefault="00D97016" w:rsidP="00ED5100">
      <w:pPr>
        <w:contextualSpacing/>
        <w:jc w:val="both"/>
        <w:rPr>
          <w:sz w:val="24"/>
          <w:szCs w:val="24"/>
        </w:rPr>
      </w:pPr>
    </w:p>
    <w:p w14:paraId="5FF8C988" w14:textId="77777777" w:rsidR="00D97016" w:rsidRDefault="00D97016" w:rsidP="00ED5100">
      <w:pPr>
        <w:contextualSpacing/>
        <w:jc w:val="both"/>
        <w:rPr>
          <w:sz w:val="24"/>
          <w:szCs w:val="24"/>
        </w:rPr>
      </w:pPr>
    </w:p>
    <w:p w14:paraId="665860E9" w14:textId="77777777" w:rsidR="00D97016" w:rsidRDefault="00D97016" w:rsidP="00ED5100">
      <w:pPr>
        <w:contextualSpacing/>
        <w:jc w:val="both"/>
        <w:rPr>
          <w:sz w:val="24"/>
          <w:szCs w:val="24"/>
        </w:rPr>
      </w:pPr>
    </w:p>
    <w:p w14:paraId="678ACA2C" w14:textId="77777777" w:rsidR="00D97016" w:rsidRDefault="00D97016" w:rsidP="00ED5100">
      <w:pPr>
        <w:contextualSpacing/>
        <w:jc w:val="both"/>
        <w:rPr>
          <w:sz w:val="24"/>
          <w:szCs w:val="24"/>
        </w:rPr>
      </w:pPr>
    </w:p>
    <w:p w14:paraId="527AD9AB" w14:textId="77777777" w:rsidR="00D97016" w:rsidRDefault="00D97016" w:rsidP="00ED5100">
      <w:pPr>
        <w:contextualSpacing/>
        <w:jc w:val="both"/>
        <w:rPr>
          <w:sz w:val="24"/>
          <w:szCs w:val="24"/>
        </w:rPr>
      </w:pPr>
    </w:p>
    <w:p w14:paraId="4DFD4D3C" w14:textId="77777777" w:rsidR="00D97016" w:rsidRDefault="00D97016" w:rsidP="00ED5100">
      <w:pPr>
        <w:contextualSpacing/>
        <w:jc w:val="both"/>
        <w:rPr>
          <w:sz w:val="24"/>
          <w:szCs w:val="24"/>
        </w:rPr>
      </w:pPr>
      <w:bookmarkStart w:id="2" w:name="_GoBack"/>
      <w:bookmarkEnd w:id="2"/>
    </w:p>
    <w:sectPr w:rsidR="00D97016" w:rsidSect="0044716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F8F9D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8"/>
        <w:lang w:eastAsia="en-US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rFonts w:eastAsia="Times New Roman"/>
        <w:szCs w:val="2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rFonts w:eastAsia="Times New Roman"/>
        <w:szCs w:val="28"/>
      </w:rPr>
    </w:lvl>
  </w:abstractNum>
  <w:abstractNum w:abstractNumId="4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eastAsia="Times New Roman"/>
        <w:szCs w:val="28"/>
      </w:rPr>
    </w:lvl>
  </w:abstractNum>
  <w:abstractNum w:abstractNumId="5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eastAsia="Times New Roman"/>
        <w:szCs w:val="28"/>
      </w:rPr>
    </w:lvl>
  </w:abstractNum>
  <w:abstractNum w:abstractNumId="6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rFonts w:eastAsia="Times New Roman"/>
        <w:szCs w:val="28"/>
      </w:rPr>
    </w:lvl>
  </w:abstractNum>
  <w:abstractNum w:abstractNumId="7" w15:restartNumberingAfterBreak="0">
    <w:nsid w:val="0000000C"/>
    <w:multiLevelType w:val="multi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decimal"/>
      <w:lvlText w:val="%2."/>
      <w:lvlJc w:val="left"/>
      <w:pPr>
        <w:tabs>
          <w:tab w:val="num" w:pos="1708"/>
        </w:tabs>
        <w:ind w:left="1708" w:hanging="1140"/>
      </w:pPr>
      <w:rPr>
        <w:szCs w:val="2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8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rFonts w:eastAsia="Times New Roman"/>
        <w:szCs w:val="28"/>
      </w:rPr>
    </w:lvl>
  </w:abstractNum>
  <w:abstractNum w:abstractNumId="9" w15:restartNumberingAfterBreak="0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4951B5E"/>
    <w:multiLevelType w:val="hybridMultilevel"/>
    <w:tmpl w:val="4EFA3B1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204DBB"/>
    <w:multiLevelType w:val="hybridMultilevel"/>
    <w:tmpl w:val="CD3E6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D002A"/>
    <w:multiLevelType w:val="hybridMultilevel"/>
    <w:tmpl w:val="C5F49F2C"/>
    <w:lvl w:ilvl="0" w:tplc="096A9EA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9"/>
    <w:lvlOverride w:ilvl="0">
      <w:startOverride w:val="2"/>
    </w:lvlOverride>
  </w:num>
  <w:num w:numId="4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D83"/>
    <w:rsid w:val="00000F97"/>
    <w:rsid w:val="00002FB7"/>
    <w:rsid w:val="000053D6"/>
    <w:rsid w:val="00007DB7"/>
    <w:rsid w:val="000140AB"/>
    <w:rsid w:val="000223DB"/>
    <w:rsid w:val="000324A2"/>
    <w:rsid w:val="000331D5"/>
    <w:rsid w:val="00040398"/>
    <w:rsid w:val="000427A8"/>
    <w:rsid w:val="000442A3"/>
    <w:rsid w:val="000507E1"/>
    <w:rsid w:val="00055E4D"/>
    <w:rsid w:val="00060FE2"/>
    <w:rsid w:val="000641BC"/>
    <w:rsid w:val="00071C9D"/>
    <w:rsid w:val="000753AD"/>
    <w:rsid w:val="0008301F"/>
    <w:rsid w:val="00083560"/>
    <w:rsid w:val="00083583"/>
    <w:rsid w:val="00087747"/>
    <w:rsid w:val="00096C20"/>
    <w:rsid w:val="000A3766"/>
    <w:rsid w:val="000A7803"/>
    <w:rsid w:val="000B4532"/>
    <w:rsid w:val="000C6C7C"/>
    <w:rsid w:val="000C70DA"/>
    <w:rsid w:val="000D4CE3"/>
    <w:rsid w:val="000D4FB8"/>
    <w:rsid w:val="000E0B22"/>
    <w:rsid w:val="000E4892"/>
    <w:rsid w:val="000F252F"/>
    <w:rsid w:val="000F2BAD"/>
    <w:rsid w:val="00102703"/>
    <w:rsid w:val="00105582"/>
    <w:rsid w:val="00107DED"/>
    <w:rsid w:val="00112581"/>
    <w:rsid w:val="00115D39"/>
    <w:rsid w:val="0012168F"/>
    <w:rsid w:val="00122711"/>
    <w:rsid w:val="00122D0F"/>
    <w:rsid w:val="001235AB"/>
    <w:rsid w:val="00132AD7"/>
    <w:rsid w:val="00135431"/>
    <w:rsid w:val="00140023"/>
    <w:rsid w:val="00150851"/>
    <w:rsid w:val="00165473"/>
    <w:rsid w:val="00166AB6"/>
    <w:rsid w:val="00172080"/>
    <w:rsid w:val="00173C4A"/>
    <w:rsid w:val="0017692E"/>
    <w:rsid w:val="00177772"/>
    <w:rsid w:val="00181510"/>
    <w:rsid w:val="00184A9F"/>
    <w:rsid w:val="00193021"/>
    <w:rsid w:val="001934AE"/>
    <w:rsid w:val="00197F12"/>
    <w:rsid w:val="001C12A0"/>
    <w:rsid w:val="001D1E3E"/>
    <w:rsid w:val="001D244B"/>
    <w:rsid w:val="001D7F5E"/>
    <w:rsid w:val="001E6263"/>
    <w:rsid w:val="001E74B7"/>
    <w:rsid w:val="001E7513"/>
    <w:rsid w:val="001F2484"/>
    <w:rsid w:val="001F3A83"/>
    <w:rsid w:val="00213E29"/>
    <w:rsid w:val="002177D6"/>
    <w:rsid w:val="00220F0B"/>
    <w:rsid w:val="00222C0C"/>
    <w:rsid w:val="002233AC"/>
    <w:rsid w:val="002403F5"/>
    <w:rsid w:val="00251DCC"/>
    <w:rsid w:val="00260E56"/>
    <w:rsid w:val="00267308"/>
    <w:rsid w:val="0027099B"/>
    <w:rsid w:val="00281A04"/>
    <w:rsid w:val="002868DF"/>
    <w:rsid w:val="0029240F"/>
    <w:rsid w:val="00292CB6"/>
    <w:rsid w:val="002A7F82"/>
    <w:rsid w:val="002B4467"/>
    <w:rsid w:val="002B4BA4"/>
    <w:rsid w:val="002C26D8"/>
    <w:rsid w:val="002D0EE8"/>
    <w:rsid w:val="002E66A9"/>
    <w:rsid w:val="002E7169"/>
    <w:rsid w:val="002F181C"/>
    <w:rsid w:val="002F60DF"/>
    <w:rsid w:val="00301183"/>
    <w:rsid w:val="003102F7"/>
    <w:rsid w:val="00311B03"/>
    <w:rsid w:val="00312886"/>
    <w:rsid w:val="00312995"/>
    <w:rsid w:val="003263C6"/>
    <w:rsid w:val="00340AF4"/>
    <w:rsid w:val="00341814"/>
    <w:rsid w:val="00355C6E"/>
    <w:rsid w:val="003735F4"/>
    <w:rsid w:val="003829F0"/>
    <w:rsid w:val="003865DC"/>
    <w:rsid w:val="0039238E"/>
    <w:rsid w:val="003C0E9B"/>
    <w:rsid w:val="003D2571"/>
    <w:rsid w:val="003E1B4D"/>
    <w:rsid w:val="003E7596"/>
    <w:rsid w:val="003E75C4"/>
    <w:rsid w:val="00405CC9"/>
    <w:rsid w:val="00406CA3"/>
    <w:rsid w:val="00413611"/>
    <w:rsid w:val="0041495E"/>
    <w:rsid w:val="0043238C"/>
    <w:rsid w:val="00444554"/>
    <w:rsid w:val="00447168"/>
    <w:rsid w:val="00454088"/>
    <w:rsid w:val="004624B1"/>
    <w:rsid w:val="00465F3E"/>
    <w:rsid w:val="0047363A"/>
    <w:rsid w:val="00474960"/>
    <w:rsid w:val="004803AF"/>
    <w:rsid w:val="00483DD7"/>
    <w:rsid w:val="004929F0"/>
    <w:rsid w:val="004A1606"/>
    <w:rsid w:val="004A2E22"/>
    <w:rsid w:val="004B299F"/>
    <w:rsid w:val="004C2394"/>
    <w:rsid w:val="004C244D"/>
    <w:rsid w:val="004C4800"/>
    <w:rsid w:val="004E1050"/>
    <w:rsid w:val="004E303C"/>
    <w:rsid w:val="004E520B"/>
    <w:rsid w:val="004F1B93"/>
    <w:rsid w:val="004F7FF6"/>
    <w:rsid w:val="00502B45"/>
    <w:rsid w:val="00503A3E"/>
    <w:rsid w:val="0050424C"/>
    <w:rsid w:val="00514299"/>
    <w:rsid w:val="005159A9"/>
    <w:rsid w:val="00521582"/>
    <w:rsid w:val="00523D9C"/>
    <w:rsid w:val="00552609"/>
    <w:rsid w:val="00552AD1"/>
    <w:rsid w:val="00554C95"/>
    <w:rsid w:val="00571C8A"/>
    <w:rsid w:val="00581B1C"/>
    <w:rsid w:val="00592C7B"/>
    <w:rsid w:val="00594961"/>
    <w:rsid w:val="0059764E"/>
    <w:rsid w:val="005A51DA"/>
    <w:rsid w:val="005B51E5"/>
    <w:rsid w:val="005C50F8"/>
    <w:rsid w:val="005D1BF2"/>
    <w:rsid w:val="005D26CC"/>
    <w:rsid w:val="005D3EAD"/>
    <w:rsid w:val="005F00FB"/>
    <w:rsid w:val="005F5E23"/>
    <w:rsid w:val="00600A7D"/>
    <w:rsid w:val="00602EBE"/>
    <w:rsid w:val="00605097"/>
    <w:rsid w:val="00611F7B"/>
    <w:rsid w:val="00613480"/>
    <w:rsid w:val="006202B4"/>
    <w:rsid w:val="00625E03"/>
    <w:rsid w:val="00630372"/>
    <w:rsid w:val="00631758"/>
    <w:rsid w:val="006326B7"/>
    <w:rsid w:val="006460D4"/>
    <w:rsid w:val="00652A5A"/>
    <w:rsid w:val="00656E72"/>
    <w:rsid w:val="006627F7"/>
    <w:rsid w:val="00665813"/>
    <w:rsid w:val="006661AD"/>
    <w:rsid w:val="00672402"/>
    <w:rsid w:val="00673235"/>
    <w:rsid w:val="00675CBC"/>
    <w:rsid w:val="00695819"/>
    <w:rsid w:val="006A2153"/>
    <w:rsid w:val="006A5B43"/>
    <w:rsid w:val="006D1658"/>
    <w:rsid w:val="006D2B8F"/>
    <w:rsid w:val="006D35D1"/>
    <w:rsid w:val="006D6EAA"/>
    <w:rsid w:val="006E357C"/>
    <w:rsid w:val="006F3F3E"/>
    <w:rsid w:val="006F7B33"/>
    <w:rsid w:val="00711382"/>
    <w:rsid w:val="0071369F"/>
    <w:rsid w:val="007149A6"/>
    <w:rsid w:val="00722117"/>
    <w:rsid w:val="00740686"/>
    <w:rsid w:val="007444C5"/>
    <w:rsid w:val="00751D86"/>
    <w:rsid w:val="00755B7B"/>
    <w:rsid w:val="00760A34"/>
    <w:rsid w:val="00767767"/>
    <w:rsid w:val="00791664"/>
    <w:rsid w:val="00793905"/>
    <w:rsid w:val="007A3F2E"/>
    <w:rsid w:val="007B2463"/>
    <w:rsid w:val="007B27F7"/>
    <w:rsid w:val="007B4C9A"/>
    <w:rsid w:val="007C56E9"/>
    <w:rsid w:val="007E0608"/>
    <w:rsid w:val="007E3F33"/>
    <w:rsid w:val="007F0E6C"/>
    <w:rsid w:val="00801004"/>
    <w:rsid w:val="00803739"/>
    <w:rsid w:val="00807739"/>
    <w:rsid w:val="0083133E"/>
    <w:rsid w:val="00850C70"/>
    <w:rsid w:val="0085696C"/>
    <w:rsid w:val="008609C1"/>
    <w:rsid w:val="00867850"/>
    <w:rsid w:val="00876355"/>
    <w:rsid w:val="00880466"/>
    <w:rsid w:val="00881891"/>
    <w:rsid w:val="00893196"/>
    <w:rsid w:val="008938AB"/>
    <w:rsid w:val="00893936"/>
    <w:rsid w:val="008A5EF8"/>
    <w:rsid w:val="008C0ADE"/>
    <w:rsid w:val="008C1045"/>
    <w:rsid w:val="008C6621"/>
    <w:rsid w:val="008D27B2"/>
    <w:rsid w:val="008D2E9C"/>
    <w:rsid w:val="008E2FCD"/>
    <w:rsid w:val="008F0504"/>
    <w:rsid w:val="008F27A8"/>
    <w:rsid w:val="008F4B2F"/>
    <w:rsid w:val="008F4FE6"/>
    <w:rsid w:val="008F5FA0"/>
    <w:rsid w:val="00902EF5"/>
    <w:rsid w:val="009077A6"/>
    <w:rsid w:val="00910906"/>
    <w:rsid w:val="0091572C"/>
    <w:rsid w:val="009164AB"/>
    <w:rsid w:val="00917205"/>
    <w:rsid w:val="00924F81"/>
    <w:rsid w:val="00925D83"/>
    <w:rsid w:val="00943490"/>
    <w:rsid w:val="00945071"/>
    <w:rsid w:val="00946B7F"/>
    <w:rsid w:val="00962E7D"/>
    <w:rsid w:val="009704F8"/>
    <w:rsid w:val="00982C71"/>
    <w:rsid w:val="00991236"/>
    <w:rsid w:val="009A3258"/>
    <w:rsid w:val="009A5A84"/>
    <w:rsid w:val="009B0B4C"/>
    <w:rsid w:val="009B1D26"/>
    <w:rsid w:val="009B580C"/>
    <w:rsid w:val="009C0008"/>
    <w:rsid w:val="009C0C53"/>
    <w:rsid w:val="009C302D"/>
    <w:rsid w:val="009C4CDA"/>
    <w:rsid w:val="009E14CD"/>
    <w:rsid w:val="009F3354"/>
    <w:rsid w:val="00A0052F"/>
    <w:rsid w:val="00A026F9"/>
    <w:rsid w:val="00A150A4"/>
    <w:rsid w:val="00A17050"/>
    <w:rsid w:val="00A17B51"/>
    <w:rsid w:val="00A25FAC"/>
    <w:rsid w:val="00A262AA"/>
    <w:rsid w:val="00A3101F"/>
    <w:rsid w:val="00A36619"/>
    <w:rsid w:val="00A5117E"/>
    <w:rsid w:val="00A55B6F"/>
    <w:rsid w:val="00A70801"/>
    <w:rsid w:val="00A72407"/>
    <w:rsid w:val="00A94D4C"/>
    <w:rsid w:val="00A97E54"/>
    <w:rsid w:val="00AA600F"/>
    <w:rsid w:val="00AB478F"/>
    <w:rsid w:val="00AC139B"/>
    <w:rsid w:val="00AC440C"/>
    <w:rsid w:val="00AD02F6"/>
    <w:rsid w:val="00AE4A2E"/>
    <w:rsid w:val="00AF45A4"/>
    <w:rsid w:val="00B00FEE"/>
    <w:rsid w:val="00B054D4"/>
    <w:rsid w:val="00B17C2F"/>
    <w:rsid w:val="00B23288"/>
    <w:rsid w:val="00B34A51"/>
    <w:rsid w:val="00B3747E"/>
    <w:rsid w:val="00B64BC4"/>
    <w:rsid w:val="00B651E1"/>
    <w:rsid w:val="00B67271"/>
    <w:rsid w:val="00B71A18"/>
    <w:rsid w:val="00B722AF"/>
    <w:rsid w:val="00B808FD"/>
    <w:rsid w:val="00B94E78"/>
    <w:rsid w:val="00B9549C"/>
    <w:rsid w:val="00BA652D"/>
    <w:rsid w:val="00BB160B"/>
    <w:rsid w:val="00BB4F66"/>
    <w:rsid w:val="00BD4813"/>
    <w:rsid w:val="00BD526B"/>
    <w:rsid w:val="00BE028B"/>
    <w:rsid w:val="00BE7F21"/>
    <w:rsid w:val="00BF7F5A"/>
    <w:rsid w:val="00C01786"/>
    <w:rsid w:val="00C25292"/>
    <w:rsid w:val="00C345A4"/>
    <w:rsid w:val="00C40941"/>
    <w:rsid w:val="00C541F2"/>
    <w:rsid w:val="00C54FC6"/>
    <w:rsid w:val="00C55F85"/>
    <w:rsid w:val="00C7005F"/>
    <w:rsid w:val="00C77607"/>
    <w:rsid w:val="00C815F3"/>
    <w:rsid w:val="00C90826"/>
    <w:rsid w:val="00C94197"/>
    <w:rsid w:val="00C95D73"/>
    <w:rsid w:val="00CA2894"/>
    <w:rsid w:val="00CA7200"/>
    <w:rsid w:val="00CB1847"/>
    <w:rsid w:val="00CF4D6D"/>
    <w:rsid w:val="00D10422"/>
    <w:rsid w:val="00D10A86"/>
    <w:rsid w:val="00D17752"/>
    <w:rsid w:val="00D21610"/>
    <w:rsid w:val="00D2369F"/>
    <w:rsid w:val="00D41A50"/>
    <w:rsid w:val="00D45762"/>
    <w:rsid w:val="00D534D6"/>
    <w:rsid w:val="00D64457"/>
    <w:rsid w:val="00D67B4E"/>
    <w:rsid w:val="00D71788"/>
    <w:rsid w:val="00D73F9B"/>
    <w:rsid w:val="00D76E47"/>
    <w:rsid w:val="00D775B9"/>
    <w:rsid w:val="00D77DBD"/>
    <w:rsid w:val="00D81081"/>
    <w:rsid w:val="00D941C8"/>
    <w:rsid w:val="00D97016"/>
    <w:rsid w:val="00D979CB"/>
    <w:rsid w:val="00DA072D"/>
    <w:rsid w:val="00DA15B9"/>
    <w:rsid w:val="00DB0DF6"/>
    <w:rsid w:val="00DB3176"/>
    <w:rsid w:val="00DB5985"/>
    <w:rsid w:val="00DC010E"/>
    <w:rsid w:val="00DD27BD"/>
    <w:rsid w:val="00DE65C0"/>
    <w:rsid w:val="00DE6CD7"/>
    <w:rsid w:val="00DE6DAE"/>
    <w:rsid w:val="00DF4B35"/>
    <w:rsid w:val="00E10544"/>
    <w:rsid w:val="00E2082E"/>
    <w:rsid w:val="00E25278"/>
    <w:rsid w:val="00E30682"/>
    <w:rsid w:val="00E3455A"/>
    <w:rsid w:val="00E35B9A"/>
    <w:rsid w:val="00E44DD0"/>
    <w:rsid w:val="00E45759"/>
    <w:rsid w:val="00E5171F"/>
    <w:rsid w:val="00E64646"/>
    <w:rsid w:val="00E67892"/>
    <w:rsid w:val="00E75D6B"/>
    <w:rsid w:val="00E76ED6"/>
    <w:rsid w:val="00E87AF0"/>
    <w:rsid w:val="00E90BB6"/>
    <w:rsid w:val="00E97563"/>
    <w:rsid w:val="00EA64A2"/>
    <w:rsid w:val="00EB1622"/>
    <w:rsid w:val="00ED05F7"/>
    <w:rsid w:val="00ED4620"/>
    <w:rsid w:val="00ED5100"/>
    <w:rsid w:val="00ED6B0A"/>
    <w:rsid w:val="00EE00EC"/>
    <w:rsid w:val="00F03C51"/>
    <w:rsid w:val="00F10124"/>
    <w:rsid w:val="00F231EE"/>
    <w:rsid w:val="00F238C7"/>
    <w:rsid w:val="00F35D35"/>
    <w:rsid w:val="00F60223"/>
    <w:rsid w:val="00F61DAD"/>
    <w:rsid w:val="00F636B5"/>
    <w:rsid w:val="00F86334"/>
    <w:rsid w:val="00F93CA6"/>
    <w:rsid w:val="00F97061"/>
    <w:rsid w:val="00FA3769"/>
    <w:rsid w:val="00FB0700"/>
    <w:rsid w:val="00FB0DC2"/>
    <w:rsid w:val="00FB799C"/>
    <w:rsid w:val="00FC1825"/>
    <w:rsid w:val="00FD21E0"/>
    <w:rsid w:val="00FE0D6B"/>
    <w:rsid w:val="00FE318F"/>
    <w:rsid w:val="00FF114C"/>
    <w:rsid w:val="00FF436F"/>
    <w:rsid w:val="00FF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4831"/>
  <w15:docId w15:val="{33F9BB5D-0156-4AFE-82F8-B7A3FB81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2A5A"/>
    <w:pPr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1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1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04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65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List Paragraph"/>
    <w:basedOn w:val="a"/>
    <w:uiPriority w:val="34"/>
    <w:qFormat/>
    <w:rsid w:val="00A17B5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52A5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652A5A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652A5A"/>
    <w:rPr>
      <w:b/>
      <w:bCs/>
      <w:color w:val="106BBE"/>
      <w:sz w:val="26"/>
      <w:szCs w:val="26"/>
    </w:rPr>
  </w:style>
  <w:style w:type="paragraph" w:customStyle="1" w:styleId="a9">
    <w:name w:val="Комментарий"/>
    <w:basedOn w:val="a"/>
    <w:next w:val="a"/>
    <w:uiPriority w:val="99"/>
    <w:rsid w:val="00652A5A"/>
    <w:pPr>
      <w:spacing w:before="75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652A5A"/>
    <w:pPr>
      <w:spacing w:before="0"/>
    </w:pPr>
    <w:rPr>
      <w:i/>
      <w:iCs/>
    </w:rPr>
  </w:style>
  <w:style w:type="paragraph" w:customStyle="1" w:styleId="ab">
    <w:name w:val="Нормальный (таблица)"/>
    <w:basedOn w:val="a"/>
    <w:next w:val="a"/>
    <w:uiPriority w:val="99"/>
    <w:rsid w:val="00652A5A"/>
    <w:pPr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652A5A"/>
    <w:pPr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652A5A"/>
    <w:rPr>
      <w:rFonts w:ascii="Arial" w:eastAsia="Times New Roman" w:hAnsi="Arial" w:cs="Arial"/>
      <w:sz w:val="24"/>
      <w:szCs w:val="24"/>
    </w:rPr>
  </w:style>
  <w:style w:type="paragraph" w:styleId="ae">
    <w:name w:val="Body Text Indent"/>
    <w:basedOn w:val="a"/>
    <w:link w:val="af"/>
    <w:rsid w:val="00D534D6"/>
    <w:pPr>
      <w:widowControl/>
      <w:autoSpaceDE/>
      <w:autoSpaceDN/>
      <w:adjustRightInd/>
      <w:spacing w:after="120"/>
      <w:ind w:left="283"/>
    </w:pPr>
    <w:rPr>
      <w:rFonts w:eastAsia="Times New Roman"/>
    </w:rPr>
  </w:style>
  <w:style w:type="character" w:customStyle="1" w:styleId="af">
    <w:name w:val="Основной текст с отступом Знак"/>
    <w:basedOn w:val="a0"/>
    <w:link w:val="ae"/>
    <w:rsid w:val="00D534D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946B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2">
    <w:name w:val="p2"/>
    <w:basedOn w:val="a"/>
    <w:rsid w:val="001F24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blk">
    <w:name w:val="blk"/>
    <w:basedOn w:val="a0"/>
    <w:rsid w:val="00177772"/>
  </w:style>
  <w:style w:type="paragraph" w:styleId="af1">
    <w:name w:val="Title"/>
    <w:basedOn w:val="a"/>
    <w:link w:val="af2"/>
    <w:qFormat/>
    <w:rsid w:val="008F27A8"/>
    <w:pPr>
      <w:widowControl/>
      <w:adjustRightInd/>
      <w:jc w:val="center"/>
    </w:pPr>
    <w:rPr>
      <w:rFonts w:eastAsia="Times New Roman"/>
      <w:b/>
      <w:bCs/>
      <w:sz w:val="24"/>
      <w:szCs w:val="24"/>
    </w:rPr>
  </w:style>
  <w:style w:type="character" w:customStyle="1" w:styleId="af2">
    <w:name w:val="Заголовок Знак"/>
    <w:basedOn w:val="a0"/>
    <w:link w:val="af1"/>
    <w:rsid w:val="008F27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2B4BA4"/>
    <w:pPr>
      <w:widowControl/>
      <w:suppressAutoHyphens/>
      <w:autoSpaceDE/>
      <w:autoSpaceDN/>
      <w:adjustRightInd/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2B4BA4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customStyle="1" w:styleId="11">
    <w:name w:val="Заголовок1"/>
    <w:basedOn w:val="a"/>
    <w:next w:val="af3"/>
    <w:rsid w:val="002B4BA4"/>
    <w:pPr>
      <w:widowControl/>
      <w:suppressAutoHyphens/>
      <w:autoSpaceDE/>
      <w:autoSpaceDN/>
      <w:adjustRightInd/>
      <w:jc w:val="center"/>
    </w:pPr>
    <w:rPr>
      <w:rFonts w:eastAsia="Times New Roman"/>
      <w:sz w:val="28"/>
      <w:lang w:eastAsia="zh-CN"/>
    </w:rPr>
  </w:style>
  <w:style w:type="paragraph" w:styleId="af3">
    <w:name w:val="Body Text"/>
    <w:basedOn w:val="a"/>
    <w:link w:val="af4"/>
    <w:uiPriority w:val="99"/>
    <w:semiHidden/>
    <w:unhideWhenUsed/>
    <w:rsid w:val="002B4BA4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2B4BA4"/>
  </w:style>
  <w:style w:type="paragraph" w:customStyle="1" w:styleId="ConsPlusCell">
    <w:name w:val="ConsPlusCell"/>
    <w:uiPriority w:val="99"/>
    <w:rsid w:val="002B4B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LO-Normal">
    <w:name w:val="LO-Normal"/>
    <w:rsid w:val="002868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5">
    <w:name w:val="Normal (Web)"/>
    <w:basedOn w:val="a"/>
    <w:rsid w:val="005159A9"/>
    <w:pPr>
      <w:widowControl/>
      <w:autoSpaceDE/>
      <w:autoSpaceDN/>
      <w:adjustRightInd/>
      <w:spacing w:before="100" w:beforeAutospacing="1" w:after="150"/>
    </w:pPr>
    <w:rPr>
      <w:rFonts w:eastAsia="Times New Roman"/>
      <w:sz w:val="24"/>
      <w:szCs w:val="24"/>
      <w:lang w:bidi="mr-IN"/>
    </w:rPr>
  </w:style>
  <w:style w:type="character" w:customStyle="1" w:styleId="docdata">
    <w:name w:val="docdata"/>
    <w:aliases w:val="docy,v5,1706,bqiaagaaeyqcaaagiaiaaaosawaabaadaaaaaaaaaaaaaaaaaaaaaaaaaaaaaaaaaaaaaaaaaaaaaaaaaaaaaaaaaaaaaaaaaaaaaaaaaaaaaaaaaaaaaaaaaaaaaaaaaaaaaaaaaaaaaaaaaaaaaaaaaaaaaaaaaaaaaaaaaaaaaaaaaaaaaaaaaaaaaaaaaaaaaaaaaaaaaaaaaaaaaaaaaaaaaaaaaaaaaaaa"/>
    <w:basedOn w:val="a0"/>
    <w:rsid w:val="00C34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0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84E66-458A-466D-9187-940921D8E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34</Pages>
  <Words>9079</Words>
  <Characters>51755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</cp:lastModifiedBy>
  <cp:revision>18</cp:revision>
  <cp:lastPrinted>2022-07-04T13:01:00Z</cp:lastPrinted>
  <dcterms:created xsi:type="dcterms:W3CDTF">2022-06-17T05:59:00Z</dcterms:created>
  <dcterms:modified xsi:type="dcterms:W3CDTF">2022-07-04T13:06:00Z</dcterms:modified>
</cp:coreProperties>
</file>